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4218D6" w14:textId="77777777" w:rsidR="000D1C5A" w:rsidRPr="00021EB1" w:rsidRDefault="000D1C5A">
      <w:pPr>
        <w:spacing w:line="360" w:lineRule="atLeast"/>
        <w:jc w:val="center"/>
        <w:rPr>
          <w:rFonts w:ascii="Univers Next Pro Light Cond" w:hAnsi="Univers Next Pro Light Cond" w:cs="Arial"/>
          <w:b/>
          <w:sz w:val="24"/>
          <w:szCs w:val="24"/>
        </w:rPr>
      </w:pPr>
    </w:p>
    <w:p w14:paraId="1BBFAA54" w14:textId="77777777" w:rsidR="000D1C5A" w:rsidRPr="00021EB1" w:rsidRDefault="000D1C5A">
      <w:pPr>
        <w:spacing w:line="360" w:lineRule="atLeast"/>
        <w:jc w:val="center"/>
        <w:rPr>
          <w:rFonts w:ascii="Univers Next Pro Light Cond" w:hAnsi="Univers Next Pro Light Cond" w:cs="Arial"/>
          <w:b/>
          <w:sz w:val="24"/>
          <w:szCs w:val="24"/>
        </w:rPr>
      </w:pPr>
    </w:p>
    <w:p w14:paraId="22F6113D" w14:textId="77777777" w:rsidR="000D1C5A" w:rsidRPr="00021EB1" w:rsidRDefault="000D1C5A">
      <w:pPr>
        <w:spacing w:line="360" w:lineRule="atLeast"/>
        <w:jc w:val="center"/>
        <w:rPr>
          <w:rFonts w:ascii="Univers Next Pro Light Cond" w:hAnsi="Univers Next Pro Light Cond" w:cs="Arial"/>
          <w:b/>
          <w:sz w:val="24"/>
          <w:szCs w:val="24"/>
        </w:rPr>
      </w:pPr>
    </w:p>
    <w:p w14:paraId="550017E4" w14:textId="77777777" w:rsidR="000D1C5A" w:rsidRPr="00021EB1" w:rsidRDefault="000D1C5A">
      <w:pPr>
        <w:spacing w:line="360" w:lineRule="atLeast"/>
        <w:jc w:val="center"/>
        <w:rPr>
          <w:rFonts w:ascii="Univers Next Pro Light Cond" w:hAnsi="Univers Next Pro Light Cond" w:cs="Arial"/>
          <w:b/>
          <w:sz w:val="24"/>
          <w:szCs w:val="24"/>
        </w:rPr>
      </w:pPr>
    </w:p>
    <w:p w14:paraId="4C84BC66" w14:textId="77777777" w:rsidR="00427484" w:rsidRPr="00021EB1" w:rsidRDefault="00427484">
      <w:pPr>
        <w:spacing w:line="360" w:lineRule="atLeast"/>
        <w:jc w:val="center"/>
        <w:rPr>
          <w:rFonts w:ascii="Univers Next Pro Light Cond" w:hAnsi="Univers Next Pro Light Cond" w:cs="Arial"/>
          <w:b/>
          <w:sz w:val="24"/>
          <w:szCs w:val="24"/>
        </w:rPr>
      </w:pPr>
      <w:r w:rsidRPr="00021EB1">
        <w:rPr>
          <w:rFonts w:ascii="Univers Next Pro Light Cond" w:hAnsi="Univers Next Pro Light Cond" w:cs="Arial"/>
          <w:b/>
          <w:sz w:val="24"/>
          <w:szCs w:val="24"/>
        </w:rPr>
        <w:t>REGLEMENT DE LA CONSULTATION</w:t>
      </w:r>
    </w:p>
    <w:p w14:paraId="4C84BC67" w14:textId="77777777" w:rsidR="00427484" w:rsidRPr="00021EB1" w:rsidRDefault="00427484">
      <w:pPr>
        <w:spacing w:line="360" w:lineRule="atLeast"/>
        <w:jc w:val="center"/>
        <w:rPr>
          <w:rFonts w:ascii="Univers Next Pro Light Cond" w:hAnsi="Univers Next Pro Light Cond" w:cs="Arial"/>
          <w:b/>
          <w:sz w:val="24"/>
          <w:szCs w:val="24"/>
        </w:rPr>
      </w:pPr>
    </w:p>
    <w:p w14:paraId="4C84BC68" w14:textId="77777777" w:rsidR="00427484" w:rsidRPr="00021EB1" w:rsidRDefault="00427484">
      <w:pPr>
        <w:spacing w:line="360" w:lineRule="atLeast"/>
        <w:jc w:val="center"/>
        <w:rPr>
          <w:rFonts w:ascii="Univers Next Pro Light Cond" w:hAnsi="Univers Next Pro Light Cond" w:cs="Arial"/>
          <w:b/>
          <w:sz w:val="24"/>
          <w:szCs w:val="24"/>
        </w:rPr>
      </w:pPr>
    </w:p>
    <w:p w14:paraId="4C84BC69" w14:textId="77777777" w:rsidR="00427484" w:rsidRPr="00021EB1" w:rsidRDefault="00427484">
      <w:pPr>
        <w:spacing w:line="360" w:lineRule="atLeast"/>
        <w:jc w:val="center"/>
        <w:rPr>
          <w:rFonts w:ascii="Univers Next Pro Light Cond" w:hAnsi="Univers Next Pro Light Cond" w:cs="Arial"/>
          <w:b/>
          <w:sz w:val="24"/>
          <w:szCs w:val="24"/>
        </w:rPr>
      </w:pPr>
    </w:p>
    <w:p w14:paraId="4C84BC6A" w14:textId="77777777" w:rsidR="00427484" w:rsidRPr="00021EB1" w:rsidRDefault="00427484">
      <w:pPr>
        <w:spacing w:line="360" w:lineRule="atLeast"/>
        <w:jc w:val="center"/>
        <w:rPr>
          <w:rFonts w:ascii="Univers Next Pro Light Cond" w:hAnsi="Univers Next Pro Light Cond" w:cs="Arial"/>
          <w:b/>
          <w:sz w:val="24"/>
          <w:szCs w:val="24"/>
        </w:rPr>
      </w:pPr>
    </w:p>
    <w:p w14:paraId="4FEE8F85" w14:textId="11238721" w:rsidR="00CE5676" w:rsidRPr="00021EB1" w:rsidRDefault="00672A6A" w:rsidP="00CE5676">
      <w:pPr>
        <w:jc w:val="center"/>
        <w:rPr>
          <w:rFonts w:ascii="Univers Next Pro Light Cond" w:eastAsiaTheme="minorHAnsi" w:hAnsi="Univers Next Pro Light Cond" w:cs="Arial"/>
          <w:sz w:val="24"/>
          <w:szCs w:val="24"/>
          <w:lang w:eastAsia="en-US"/>
        </w:rPr>
      </w:pPr>
      <w:r w:rsidRPr="00021EB1">
        <w:rPr>
          <w:rFonts w:ascii="Univers Next Pro Light Cond" w:hAnsi="Univers Next Pro Light Cond" w:cs="Arial"/>
          <w:b/>
          <w:bCs/>
          <w:sz w:val="24"/>
          <w:szCs w:val="24"/>
        </w:rPr>
        <w:t xml:space="preserve">Fourniture à l'unité de documents </w:t>
      </w:r>
      <w:r w:rsidRPr="00021EB1">
        <w:rPr>
          <w:rFonts w:ascii="Univers Next Pro Light Cond" w:hAnsi="Univers Next Pro Light Cond" w:cs="Arial"/>
          <w:b/>
          <w:sz w:val="24"/>
          <w:szCs w:val="24"/>
        </w:rPr>
        <w:t xml:space="preserve">imprimés </w:t>
      </w:r>
    </w:p>
    <w:p w14:paraId="5F4FA5FA" w14:textId="392B5F2A" w:rsidR="009B12A3" w:rsidRPr="00021EB1" w:rsidRDefault="009B12A3" w:rsidP="009B12A3">
      <w:pPr>
        <w:ind w:left="-567"/>
        <w:jc w:val="center"/>
        <w:rPr>
          <w:rFonts w:ascii="Univers Next Pro Light Cond" w:hAnsi="Univers Next Pro Light Cond" w:cs="Arial"/>
          <w:b/>
          <w:sz w:val="24"/>
          <w:szCs w:val="24"/>
        </w:rPr>
      </w:pPr>
    </w:p>
    <w:p w14:paraId="1D239DAE" w14:textId="77777777" w:rsidR="000F6D6E" w:rsidRPr="00021EB1" w:rsidRDefault="000F6D6E" w:rsidP="000F6D6E">
      <w:pPr>
        <w:jc w:val="center"/>
        <w:rPr>
          <w:rFonts w:ascii="Univers Next Pro Light Cond" w:hAnsi="Univers Next Pro Light Cond" w:cs="Arial"/>
          <w:b/>
          <w:sz w:val="24"/>
          <w:szCs w:val="24"/>
        </w:rPr>
      </w:pPr>
    </w:p>
    <w:p w14:paraId="7A64D647" w14:textId="77777777" w:rsidR="000F6D6E" w:rsidRPr="00021EB1" w:rsidRDefault="000F6D6E" w:rsidP="000F6D6E">
      <w:pPr>
        <w:jc w:val="center"/>
        <w:rPr>
          <w:rFonts w:ascii="Univers Next Pro Light Cond" w:hAnsi="Univers Next Pro Light Cond" w:cs="Arial"/>
          <w:b/>
          <w:sz w:val="24"/>
          <w:szCs w:val="24"/>
        </w:rPr>
      </w:pPr>
    </w:p>
    <w:p w14:paraId="097D593B" w14:textId="77777777" w:rsidR="000F6D6E" w:rsidRPr="00021EB1" w:rsidRDefault="000F6D6E" w:rsidP="000F6D6E">
      <w:pPr>
        <w:jc w:val="center"/>
        <w:rPr>
          <w:rFonts w:ascii="Univers Next Pro Light Cond" w:hAnsi="Univers Next Pro Light Cond" w:cs="Arial"/>
          <w:b/>
          <w:sz w:val="24"/>
          <w:szCs w:val="24"/>
        </w:rPr>
      </w:pPr>
    </w:p>
    <w:p w14:paraId="78951B1C" w14:textId="77777777" w:rsidR="000F6D6E" w:rsidRPr="00021EB1" w:rsidRDefault="000F6D6E" w:rsidP="000F6D6E">
      <w:pPr>
        <w:tabs>
          <w:tab w:val="decimal" w:pos="1872"/>
          <w:tab w:val="left" w:pos="3600"/>
        </w:tabs>
        <w:overflowPunct w:val="0"/>
        <w:autoSpaceDE w:val="0"/>
        <w:autoSpaceDN w:val="0"/>
        <w:adjustRightInd w:val="0"/>
        <w:spacing w:line="220" w:lineRule="exact"/>
        <w:jc w:val="center"/>
        <w:rPr>
          <w:rFonts w:ascii="Univers Next Pro Light Cond" w:hAnsi="Univers Next Pro Light Cond" w:cs="Arial"/>
          <w:b/>
          <w:bCs/>
          <w:sz w:val="24"/>
          <w:szCs w:val="24"/>
        </w:rPr>
      </w:pPr>
    </w:p>
    <w:p w14:paraId="667C7DF6" w14:textId="77777777" w:rsidR="000F6D6E" w:rsidRPr="00021EB1" w:rsidRDefault="000F6D6E" w:rsidP="000F6D6E">
      <w:pPr>
        <w:tabs>
          <w:tab w:val="decimal" w:pos="1872"/>
          <w:tab w:val="left" w:pos="3600"/>
        </w:tabs>
        <w:overflowPunct w:val="0"/>
        <w:autoSpaceDE w:val="0"/>
        <w:autoSpaceDN w:val="0"/>
        <w:adjustRightInd w:val="0"/>
        <w:spacing w:line="220" w:lineRule="exact"/>
        <w:jc w:val="center"/>
        <w:rPr>
          <w:rFonts w:ascii="Univers Next Pro Light Cond" w:hAnsi="Univers Next Pro Light Cond" w:cs="Arial"/>
          <w:b/>
          <w:bCs/>
          <w:sz w:val="24"/>
          <w:szCs w:val="24"/>
        </w:rPr>
      </w:pPr>
    </w:p>
    <w:p w14:paraId="4C84BC74" w14:textId="77777777" w:rsidR="00427484" w:rsidRPr="00021EB1" w:rsidRDefault="00427484">
      <w:pPr>
        <w:tabs>
          <w:tab w:val="decimal" w:pos="1872"/>
          <w:tab w:val="left" w:pos="2304"/>
          <w:tab w:val="left" w:pos="2880"/>
        </w:tabs>
        <w:spacing w:line="240" w:lineRule="atLeast"/>
        <w:jc w:val="center"/>
        <w:rPr>
          <w:rFonts w:ascii="Univers Next Pro Light Cond" w:hAnsi="Univers Next Pro Light Cond" w:cs="Arial"/>
          <w:b/>
          <w:sz w:val="24"/>
          <w:szCs w:val="24"/>
          <w:u w:val="single"/>
        </w:rPr>
      </w:pPr>
    </w:p>
    <w:p w14:paraId="4C84BC75" w14:textId="77777777" w:rsidR="00427484" w:rsidRPr="00021EB1" w:rsidRDefault="00427484">
      <w:pPr>
        <w:tabs>
          <w:tab w:val="decimal" w:pos="1872"/>
          <w:tab w:val="left" w:pos="2304"/>
          <w:tab w:val="left" w:pos="2880"/>
        </w:tabs>
        <w:spacing w:line="240" w:lineRule="atLeast"/>
        <w:jc w:val="center"/>
        <w:rPr>
          <w:rFonts w:ascii="Univers Next Pro Light Cond" w:hAnsi="Univers Next Pro Light Cond" w:cs="Arial"/>
          <w:b/>
          <w:sz w:val="24"/>
          <w:szCs w:val="24"/>
          <w:u w:val="single"/>
        </w:rPr>
      </w:pPr>
    </w:p>
    <w:p w14:paraId="4C84BC76" w14:textId="77777777" w:rsidR="00427484" w:rsidRPr="00021EB1" w:rsidRDefault="00427484">
      <w:pPr>
        <w:tabs>
          <w:tab w:val="decimal" w:pos="1872"/>
          <w:tab w:val="left" w:pos="2304"/>
          <w:tab w:val="left" w:pos="2880"/>
        </w:tabs>
        <w:spacing w:line="240" w:lineRule="atLeast"/>
        <w:jc w:val="center"/>
        <w:rPr>
          <w:rFonts w:ascii="Univers Next Pro Light Cond" w:hAnsi="Univers Next Pro Light Cond" w:cs="Arial"/>
          <w:b/>
          <w:sz w:val="24"/>
          <w:szCs w:val="24"/>
          <w:u w:val="single"/>
        </w:rPr>
      </w:pPr>
    </w:p>
    <w:p w14:paraId="4C84BC77" w14:textId="77777777" w:rsidR="00427484" w:rsidRPr="00021EB1" w:rsidRDefault="00427484">
      <w:pPr>
        <w:tabs>
          <w:tab w:val="decimal" w:pos="1872"/>
          <w:tab w:val="left" w:pos="2304"/>
          <w:tab w:val="left" w:pos="2880"/>
        </w:tabs>
        <w:spacing w:line="240" w:lineRule="atLeast"/>
        <w:jc w:val="center"/>
        <w:rPr>
          <w:rFonts w:ascii="Univers Next Pro Light Cond" w:hAnsi="Univers Next Pro Light Cond" w:cs="Arial"/>
          <w:b/>
          <w:sz w:val="24"/>
          <w:szCs w:val="24"/>
          <w:u w:val="single"/>
        </w:rPr>
      </w:pPr>
    </w:p>
    <w:p w14:paraId="4C84BC78" w14:textId="77777777" w:rsidR="00427484" w:rsidRPr="00021EB1" w:rsidRDefault="00427484">
      <w:pPr>
        <w:tabs>
          <w:tab w:val="decimal" w:pos="1872"/>
          <w:tab w:val="left" w:pos="2304"/>
          <w:tab w:val="left" w:pos="2880"/>
        </w:tabs>
        <w:spacing w:line="240" w:lineRule="atLeast"/>
        <w:jc w:val="center"/>
        <w:rPr>
          <w:rFonts w:ascii="Univers Next Pro Light Cond" w:hAnsi="Univers Next Pro Light Cond" w:cs="Arial"/>
          <w:b/>
          <w:sz w:val="24"/>
          <w:szCs w:val="24"/>
          <w:u w:val="single"/>
        </w:rPr>
      </w:pPr>
    </w:p>
    <w:p w14:paraId="4C84BC79" w14:textId="77777777" w:rsidR="00427484" w:rsidRPr="00021EB1" w:rsidRDefault="00427484">
      <w:pPr>
        <w:tabs>
          <w:tab w:val="decimal" w:pos="1872"/>
          <w:tab w:val="left" w:pos="2304"/>
          <w:tab w:val="left" w:pos="2880"/>
        </w:tabs>
        <w:spacing w:line="240" w:lineRule="atLeast"/>
        <w:jc w:val="center"/>
        <w:rPr>
          <w:rFonts w:ascii="Univers Next Pro Light Cond" w:hAnsi="Univers Next Pro Light Cond" w:cs="Arial"/>
          <w:b/>
          <w:sz w:val="24"/>
          <w:szCs w:val="24"/>
          <w:u w:val="single"/>
        </w:rPr>
      </w:pPr>
    </w:p>
    <w:p w14:paraId="0D9F4B2E" w14:textId="77777777" w:rsidR="009B12A3" w:rsidRPr="00021EB1" w:rsidRDefault="009B12A3">
      <w:pPr>
        <w:tabs>
          <w:tab w:val="decimal" w:pos="1872"/>
          <w:tab w:val="left" w:pos="2304"/>
          <w:tab w:val="left" w:pos="2880"/>
        </w:tabs>
        <w:spacing w:line="240" w:lineRule="atLeast"/>
        <w:jc w:val="center"/>
        <w:rPr>
          <w:rFonts w:ascii="Univers Next Pro Light Cond" w:hAnsi="Univers Next Pro Light Cond" w:cs="Arial"/>
          <w:b/>
          <w:sz w:val="24"/>
          <w:szCs w:val="24"/>
          <w:u w:val="single"/>
        </w:rPr>
      </w:pPr>
    </w:p>
    <w:p w14:paraId="3313D1A5" w14:textId="77777777" w:rsidR="009B12A3" w:rsidRPr="00021EB1" w:rsidRDefault="009B12A3">
      <w:pPr>
        <w:tabs>
          <w:tab w:val="decimal" w:pos="1872"/>
          <w:tab w:val="left" w:pos="2304"/>
          <w:tab w:val="left" w:pos="2880"/>
        </w:tabs>
        <w:spacing w:line="240" w:lineRule="atLeast"/>
        <w:jc w:val="center"/>
        <w:rPr>
          <w:rFonts w:ascii="Univers Next Pro Light Cond" w:hAnsi="Univers Next Pro Light Cond" w:cs="Arial"/>
          <w:b/>
          <w:sz w:val="24"/>
          <w:szCs w:val="24"/>
          <w:u w:val="single"/>
        </w:rPr>
      </w:pPr>
    </w:p>
    <w:p w14:paraId="1A5E67AF" w14:textId="77777777" w:rsidR="009B12A3" w:rsidRPr="00021EB1" w:rsidRDefault="009B12A3">
      <w:pPr>
        <w:tabs>
          <w:tab w:val="decimal" w:pos="1872"/>
          <w:tab w:val="left" w:pos="2304"/>
          <w:tab w:val="left" w:pos="2880"/>
        </w:tabs>
        <w:spacing w:line="240" w:lineRule="atLeast"/>
        <w:jc w:val="center"/>
        <w:rPr>
          <w:rFonts w:ascii="Univers Next Pro Light Cond" w:hAnsi="Univers Next Pro Light Cond" w:cs="Arial"/>
          <w:b/>
          <w:sz w:val="24"/>
          <w:szCs w:val="24"/>
          <w:u w:val="single"/>
        </w:rPr>
      </w:pPr>
    </w:p>
    <w:p w14:paraId="4C84BC7A" w14:textId="77777777" w:rsidR="008973ED" w:rsidRPr="00021EB1" w:rsidRDefault="008973ED" w:rsidP="008973ED">
      <w:pPr>
        <w:jc w:val="center"/>
        <w:rPr>
          <w:rFonts w:ascii="Univers Next Pro Light Cond" w:hAnsi="Univers Next Pro Light Cond" w:cs="Arial"/>
          <w:b/>
          <w:sz w:val="24"/>
          <w:szCs w:val="24"/>
          <w:u w:val="single"/>
        </w:rPr>
      </w:pPr>
    </w:p>
    <w:p w14:paraId="4C84BC7B" w14:textId="77777777" w:rsidR="00427484" w:rsidRPr="00021EB1" w:rsidRDefault="00427484">
      <w:pPr>
        <w:tabs>
          <w:tab w:val="decimal" w:pos="1872"/>
          <w:tab w:val="left" w:pos="2304"/>
          <w:tab w:val="left" w:pos="2880"/>
        </w:tabs>
        <w:spacing w:line="240" w:lineRule="atLeast"/>
        <w:jc w:val="center"/>
        <w:rPr>
          <w:rFonts w:ascii="Univers Next Pro Light Cond" w:hAnsi="Univers Next Pro Light Cond" w:cs="Arial"/>
          <w:b/>
          <w:sz w:val="24"/>
          <w:szCs w:val="24"/>
          <w:u w:val="single"/>
        </w:rPr>
      </w:pPr>
    </w:p>
    <w:p w14:paraId="4C84BC7C" w14:textId="77777777" w:rsidR="00427484" w:rsidRPr="00021EB1" w:rsidRDefault="00427484">
      <w:pPr>
        <w:tabs>
          <w:tab w:val="decimal" w:pos="1872"/>
          <w:tab w:val="left" w:pos="2304"/>
          <w:tab w:val="left" w:pos="2880"/>
        </w:tabs>
        <w:spacing w:line="240" w:lineRule="atLeast"/>
        <w:jc w:val="center"/>
        <w:rPr>
          <w:rFonts w:ascii="Univers Next Pro Light Cond" w:hAnsi="Univers Next Pro Light Cond" w:cs="Arial"/>
          <w:b/>
          <w:sz w:val="24"/>
          <w:szCs w:val="24"/>
          <w:u w:val="single"/>
        </w:rPr>
      </w:pPr>
    </w:p>
    <w:p w14:paraId="4C84BC80" w14:textId="77777777" w:rsidR="00427484" w:rsidRPr="00021EB1" w:rsidRDefault="00427484">
      <w:pPr>
        <w:spacing w:line="360" w:lineRule="atLeast"/>
        <w:jc w:val="center"/>
        <w:rPr>
          <w:rFonts w:ascii="Univers Next Pro Light Cond" w:hAnsi="Univers Next Pro Light Cond" w:cs="Arial"/>
          <w:b/>
          <w:sz w:val="24"/>
          <w:szCs w:val="24"/>
        </w:rPr>
      </w:pPr>
    </w:p>
    <w:p w14:paraId="4C84BC81" w14:textId="77777777" w:rsidR="00427484" w:rsidRPr="00021EB1" w:rsidRDefault="00427484">
      <w:pPr>
        <w:spacing w:line="360" w:lineRule="atLeast"/>
        <w:jc w:val="both"/>
        <w:rPr>
          <w:rFonts w:ascii="Univers Next Pro Light Cond" w:hAnsi="Univers Next Pro Light Cond" w:cs="Arial"/>
          <w:sz w:val="24"/>
          <w:szCs w:val="24"/>
        </w:rPr>
      </w:pPr>
    </w:p>
    <w:p w14:paraId="4C84BC82" w14:textId="77777777" w:rsidR="00427484" w:rsidRPr="00021EB1" w:rsidRDefault="00427484">
      <w:pPr>
        <w:spacing w:line="360" w:lineRule="atLeast"/>
        <w:jc w:val="both"/>
        <w:rPr>
          <w:rFonts w:ascii="Univers Next Pro Light Cond" w:hAnsi="Univers Next Pro Light Cond" w:cs="Arial"/>
          <w:sz w:val="24"/>
          <w:szCs w:val="24"/>
        </w:rPr>
      </w:pPr>
    </w:p>
    <w:p w14:paraId="4C84BC83" w14:textId="77777777" w:rsidR="00427484" w:rsidRPr="00021EB1" w:rsidRDefault="00427484">
      <w:pPr>
        <w:spacing w:line="360" w:lineRule="atLeast"/>
        <w:jc w:val="both"/>
        <w:rPr>
          <w:rFonts w:ascii="Univers Next Pro Light Cond" w:hAnsi="Univers Next Pro Light Cond" w:cs="Arial"/>
          <w:sz w:val="24"/>
          <w:szCs w:val="24"/>
        </w:rPr>
      </w:pPr>
    </w:p>
    <w:p w14:paraId="4C84BC84" w14:textId="77777777" w:rsidR="00427484" w:rsidRPr="00021EB1" w:rsidRDefault="00427484">
      <w:pPr>
        <w:spacing w:line="360" w:lineRule="atLeast"/>
        <w:jc w:val="both"/>
        <w:rPr>
          <w:rFonts w:ascii="Univers Next Pro Light Cond" w:hAnsi="Univers Next Pro Light Cond" w:cs="Arial"/>
          <w:sz w:val="24"/>
          <w:szCs w:val="24"/>
        </w:rPr>
      </w:pPr>
    </w:p>
    <w:p w14:paraId="4C84BC85" w14:textId="38EB83A4" w:rsidR="00427484" w:rsidRPr="00021EB1" w:rsidRDefault="00427484" w:rsidP="00B82EFD">
      <w:pPr>
        <w:pStyle w:val="Titre1"/>
        <w:rPr>
          <w:rFonts w:ascii="Univers Next Pro Light Cond" w:hAnsi="Univers Next Pro Light Cond" w:cs="Arial"/>
          <w:sz w:val="24"/>
          <w:szCs w:val="24"/>
        </w:rPr>
      </w:pPr>
      <w:bookmarkStart w:id="0" w:name="_Toc187740037"/>
      <w:r w:rsidRPr="00021EB1">
        <w:rPr>
          <w:rFonts w:ascii="Univers Next Pro Light Cond" w:hAnsi="Univers Next Pro Light Cond" w:cs="Arial"/>
          <w:sz w:val="24"/>
          <w:szCs w:val="24"/>
        </w:rPr>
        <w:t>Date et heure limites de remise d</w:t>
      </w:r>
      <w:r w:rsidR="00AC4E8D" w:rsidRPr="00021EB1">
        <w:rPr>
          <w:rFonts w:ascii="Univers Next Pro Light Cond" w:hAnsi="Univers Next Pro Light Cond" w:cs="Arial"/>
          <w:sz w:val="24"/>
          <w:szCs w:val="24"/>
        </w:rPr>
        <w:t xml:space="preserve">es </w:t>
      </w:r>
      <w:r w:rsidRPr="00021EB1">
        <w:rPr>
          <w:rFonts w:ascii="Univers Next Pro Light Cond" w:hAnsi="Univers Next Pro Light Cond" w:cs="Arial"/>
          <w:sz w:val="24"/>
          <w:szCs w:val="24"/>
        </w:rPr>
        <w:t>offres :</w:t>
      </w:r>
      <w:r w:rsidR="008D39B4" w:rsidRPr="00021EB1">
        <w:rPr>
          <w:rFonts w:ascii="Univers Next Pro Light Cond" w:hAnsi="Univers Next Pro Light Cond" w:cs="Arial"/>
          <w:sz w:val="24"/>
          <w:szCs w:val="24"/>
        </w:rPr>
        <w:t xml:space="preserve"> </w:t>
      </w:r>
      <w:r w:rsidR="00B54025" w:rsidRPr="00021EB1">
        <w:rPr>
          <w:rFonts w:ascii="Univers Next Pro Light Cond" w:hAnsi="Univers Next Pro Light Cond" w:cs="Arial"/>
          <w:sz w:val="24"/>
          <w:szCs w:val="24"/>
        </w:rPr>
        <w:t xml:space="preserve">Le </w:t>
      </w:r>
      <w:r w:rsidR="00BD101D">
        <w:rPr>
          <w:rFonts w:ascii="Univers Next Pro Light Cond" w:hAnsi="Univers Next Pro Light Cond" w:cs="Arial"/>
          <w:sz w:val="24"/>
          <w:szCs w:val="24"/>
        </w:rPr>
        <w:t>11 mars</w:t>
      </w:r>
      <w:r w:rsidR="00FF366A" w:rsidRPr="00021EB1">
        <w:rPr>
          <w:rFonts w:ascii="Univers Next Pro Light Cond" w:hAnsi="Univers Next Pro Light Cond" w:cs="Arial"/>
          <w:sz w:val="24"/>
          <w:szCs w:val="24"/>
        </w:rPr>
        <w:t xml:space="preserve"> 202</w:t>
      </w:r>
      <w:r w:rsidR="00FF366A">
        <w:rPr>
          <w:rFonts w:ascii="Univers Next Pro Light Cond" w:hAnsi="Univers Next Pro Light Cond" w:cs="Arial"/>
          <w:sz w:val="24"/>
          <w:szCs w:val="24"/>
        </w:rPr>
        <w:t>6</w:t>
      </w:r>
      <w:r w:rsidR="009B12A3" w:rsidRPr="00021EB1">
        <w:rPr>
          <w:rFonts w:ascii="Univers Next Pro Light Cond" w:hAnsi="Univers Next Pro Light Cond" w:cs="Arial"/>
          <w:sz w:val="24"/>
          <w:szCs w:val="24"/>
        </w:rPr>
        <w:t>,</w:t>
      </w:r>
      <w:r w:rsidRPr="00021EB1">
        <w:rPr>
          <w:rFonts w:ascii="Univers Next Pro Light Cond" w:hAnsi="Univers Next Pro Light Cond" w:cs="Arial"/>
          <w:sz w:val="24"/>
          <w:szCs w:val="24"/>
        </w:rPr>
        <w:t xml:space="preserve"> à 18 heures</w:t>
      </w:r>
      <w:bookmarkEnd w:id="0"/>
      <w:r w:rsidR="00672A6A" w:rsidRPr="00021EB1">
        <w:rPr>
          <w:rFonts w:ascii="Univers Next Pro Light Cond" w:hAnsi="Univers Next Pro Light Cond" w:cs="Arial"/>
          <w:sz w:val="24"/>
          <w:szCs w:val="24"/>
        </w:rPr>
        <w:t xml:space="preserve"> </w:t>
      </w:r>
    </w:p>
    <w:p w14:paraId="4C84BC86" w14:textId="77777777" w:rsidR="00427484" w:rsidRPr="00021EB1" w:rsidRDefault="00427484">
      <w:pPr>
        <w:spacing w:line="360" w:lineRule="atLeast"/>
        <w:jc w:val="both"/>
        <w:rPr>
          <w:rFonts w:ascii="Univers Next Pro Light Cond" w:hAnsi="Univers Next Pro Light Cond" w:cs="Arial"/>
          <w:sz w:val="24"/>
          <w:szCs w:val="24"/>
        </w:rPr>
      </w:pPr>
    </w:p>
    <w:p w14:paraId="4C84BC87" w14:textId="77777777" w:rsidR="00427484" w:rsidRPr="00021EB1" w:rsidRDefault="00427484" w:rsidP="00800D48">
      <w:pPr>
        <w:tabs>
          <w:tab w:val="left" w:pos="1701"/>
        </w:tabs>
        <w:jc w:val="center"/>
        <w:rPr>
          <w:rFonts w:ascii="Univers Next Pro Light Cond" w:hAnsi="Univers Next Pro Light Cond" w:cs="Arial"/>
          <w:b/>
          <w:sz w:val="24"/>
          <w:szCs w:val="24"/>
          <w:u w:val="single"/>
        </w:rPr>
      </w:pPr>
      <w:r w:rsidRPr="00021EB1">
        <w:rPr>
          <w:rFonts w:ascii="Univers Next Pro Light Cond" w:hAnsi="Univers Next Pro Light Cond" w:cs="Arial"/>
          <w:sz w:val="24"/>
          <w:szCs w:val="24"/>
        </w:rPr>
        <w:br w:type="page"/>
      </w:r>
    </w:p>
    <w:p w14:paraId="7AB0D4A9" w14:textId="77777777" w:rsidR="00534ECF" w:rsidRPr="00021EB1" w:rsidRDefault="00534ECF" w:rsidP="00534ECF">
      <w:pPr>
        <w:rPr>
          <w:rFonts w:ascii="Univers Next Pro Light Cond" w:hAnsi="Univers Next Pro Light Cond" w:cs="Arial"/>
          <w:b/>
          <w:sz w:val="24"/>
          <w:szCs w:val="24"/>
          <w:u w:val="single"/>
        </w:rPr>
      </w:pPr>
    </w:p>
    <w:sdt>
      <w:sdtPr>
        <w:rPr>
          <w:rFonts w:ascii="Univers Next Pro Light Cond" w:eastAsia="Times New Roman" w:hAnsi="Univers Next Pro Light Cond" w:cs="Times New Roman"/>
          <w:color w:val="auto"/>
          <w:sz w:val="24"/>
          <w:szCs w:val="24"/>
        </w:rPr>
        <w:id w:val="1126739052"/>
        <w:docPartObj>
          <w:docPartGallery w:val="Table of Contents"/>
          <w:docPartUnique/>
        </w:docPartObj>
      </w:sdtPr>
      <w:sdtEndPr>
        <w:rPr>
          <w:b/>
          <w:bCs/>
        </w:rPr>
      </w:sdtEndPr>
      <w:sdtContent>
        <w:p w14:paraId="10B4E516" w14:textId="3241FD1F" w:rsidR="00534ECF" w:rsidRPr="00021EB1" w:rsidRDefault="00534ECF">
          <w:pPr>
            <w:pStyle w:val="En-ttedetabledesmatires"/>
            <w:rPr>
              <w:rFonts w:ascii="Univers Next Pro Light Cond" w:hAnsi="Univers Next Pro Light Cond"/>
              <w:sz w:val="24"/>
              <w:szCs w:val="24"/>
            </w:rPr>
          </w:pPr>
          <w:r w:rsidRPr="00021EB1">
            <w:rPr>
              <w:rFonts w:ascii="Univers Next Pro Light Cond" w:hAnsi="Univers Next Pro Light Cond"/>
              <w:sz w:val="24"/>
              <w:szCs w:val="24"/>
            </w:rPr>
            <w:t>Table des matières</w:t>
          </w:r>
        </w:p>
        <w:p w14:paraId="548BBCBA" w14:textId="5FF3982A" w:rsidR="00534ECF" w:rsidRPr="00021EB1" w:rsidRDefault="00534ECF">
          <w:pPr>
            <w:pStyle w:val="TM1"/>
            <w:tabs>
              <w:tab w:val="right" w:leader="dot" w:pos="9063"/>
            </w:tabs>
            <w:rPr>
              <w:rFonts w:ascii="Univers Next Pro Light Cond" w:hAnsi="Univers Next Pro Light Cond"/>
              <w:noProof/>
              <w:sz w:val="24"/>
              <w:szCs w:val="24"/>
            </w:rPr>
          </w:pPr>
          <w:r w:rsidRPr="00021EB1">
            <w:rPr>
              <w:rFonts w:ascii="Univers Next Pro Light Cond" w:hAnsi="Univers Next Pro Light Cond"/>
              <w:sz w:val="24"/>
              <w:szCs w:val="24"/>
            </w:rPr>
            <w:fldChar w:fldCharType="begin"/>
          </w:r>
          <w:r w:rsidRPr="00021EB1">
            <w:rPr>
              <w:rFonts w:ascii="Univers Next Pro Light Cond" w:hAnsi="Univers Next Pro Light Cond"/>
              <w:sz w:val="24"/>
              <w:szCs w:val="24"/>
            </w:rPr>
            <w:instrText xml:space="preserve"> TOC \o "1-3" \h \z \u </w:instrText>
          </w:r>
          <w:r w:rsidRPr="00021EB1">
            <w:rPr>
              <w:rFonts w:ascii="Univers Next Pro Light Cond" w:hAnsi="Univers Next Pro Light Cond"/>
              <w:sz w:val="24"/>
              <w:szCs w:val="24"/>
            </w:rPr>
            <w:fldChar w:fldCharType="separate"/>
          </w:r>
          <w:hyperlink w:anchor="_Toc187740037" w:history="1">
            <w:r w:rsidRPr="00021EB1">
              <w:rPr>
                <w:rStyle w:val="Lienhypertexte"/>
                <w:rFonts w:ascii="Univers Next Pro Light Cond" w:hAnsi="Univers Next Pro Light Cond" w:cs="Arial"/>
                <w:noProof/>
                <w:sz w:val="24"/>
                <w:szCs w:val="24"/>
              </w:rPr>
              <w:t xml:space="preserve">Date et heure limites de remise des offres : Le </w:t>
            </w:r>
            <w:r w:rsidR="00BD101D">
              <w:rPr>
                <w:rStyle w:val="Lienhypertexte"/>
                <w:rFonts w:ascii="Univers Next Pro Light Cond" w:hAnsi="Univers Next Pro Light Cond" w:cs="Arial"/>
                <w:noProof/>
                <w:sz w:val="24"/>
                <w:szCs w:val="24"/>
              </w:rPr>
              <w:t>11 mars</w:t>
            </w:r>
            <w:r w:rsidRPr="00021EB1">
              <w:rPr>
                <w:rStyle w:val="Lienhypertexte"/>
                <w:rFonts w:ascii="Univers Next Pro Light Cond" w:hAnsi="Univers Next Pro Light Cond" w:cs="Arial"/>
                <w:noProof/>
                <w:sz w:val="24"/>
                <w:szCs w:val="24"/>
              </w:rPr>
              <w:t xml:space="preserve"> </w:t>
            </w:r>
            <w:r w:rsidR="00FF366A" w:rsidRPr="00021EB1">
              <w:rPr>
                <w:rStyle w:val="Lienhypertexte"/>
                <w:rFonts w:ascii="Univers Next Pro Light Cond" w:hAnsi="Univers Next Pro Light Cond" w:cs="Arial"/>
                <w:noProof/>
                <w:sz w:val="24"/>
                <w:szCs w:val="24"/>
              </w:rPr>
              <w:t>202</w:t>
            </w:r>
            <w:r w:rsidR="00FF366A">
              <w:rPr>
                <w:rStyle w:val="Lienhypertexte"/>
                <w:rFonts w:ascii="Univers Next Pro Light Cond" w:hAnsi="Univers Next Pro Light Cond" w:cs="Arial"/>
                <w:noProof/>
                <w:sz w:val="24"/>
                <w:szCs w:val="24"/>
              </w:rPr>
              <w:t>6</w:t>
            </w:r>
            <w:r w:rsidRPr="00021EB1">
              <w:rPr>
                <w:rStyle w:val="Lienhypertexte"/>
                <w:rFonts w:ascii="Univers Next Pro Light Cond" w:hAnsi="Univers Next Pro Light Cond" w:cs="Arial"/>
                <w:noProof/>
                <w:sz w:val="24"/>
                <w:szCs w:val="24"/>
              </w:rPr>
              <w:t>, à 18 heures</w:t>
            </w:r>
            <w:r w:rsidRPr="00021EB1">
              <w:rPr>
                <w:rFonts w:ascii="Univers Next Pro Light Cond" w:hAnsi="Univers Next Pro Light Cond"/>
                <w:noProof/>
                <w:webHidden/>
                <w:sz w:val="24"/>
                <w:szCs w:val="24"/>
              </w:rPr>
              <w:tab/>
            </w:r>
            <w:r w:rsidRPr="00021EB1">
              <w:rPr>
                <w:rFonts w:ascii="Univers Next Pro Light Cond" w:hAnsi="Univers Next Pro Light Cond"/>
                <w:noProof/>
                <w:webHidden/>
                <w:sz w:val="24"/>
                <w:szCs w:val="24"/>
              </w:rPr>
              <w:fldChar w:fldCharType="begin"/>
            </w:r>
            <w:r w:rsidRPr="00021EB1">
              <w:rPr>
                <w:rFonts w:ascii="Univers Next Pro Light Cond" w:hAnsi="Univers Next Pro Light Cond"/>
                <w:noProof/>
                <w:webHidden/>
                <w:sz w:val="24"/>
                <w:szCs w:val="24"/>
              </w:rPr>
              <w:instrText xml:space="preserve"> PAGEREF _Toc187740037 \h </w:instrText>
            </w:r>
            <w:r w:rsidRPr="00021EB1">
              <w:rPr>
                <w:rFonts w:ascii="Univers Next Pro Light Cond" w:hAnsi="Univers Next Pro Light Cond"/>
                <w:noProof/>
                <w:webHidden/>
                <w:sz w:val="24"/>
                <w:szCs w:val="24"/>
              </w:rPr>
            </w:r>
            <w:r w:rsidRPr="00021EB1">
              <w:rPr>
                <w:rFonts w:ascii="Univers Next Pro Light Cond" w:hAnsi="Univers Next Pro Light Cond"/>
                <w:noProof/>
                <w:webHidden/>
                <w:sz w:val="24"/>
                <w:szCs w:val="24"/>
              </w:rPr>
              <w:fldChar w:fldCharType="separate"/>
            </w:r>
            <w:r w:rsidR="00360F70">
              <w:rPr>
                <w:rFonts w:ascii="Univers Next Pro Light Cond" w:hAnsi="Univers Next Pro Light Cond"/>
                <w:noProof/>
                <w:webHidden/>
                <w:sz w:val="24"/>
                <w:szCs w:val="24"/>
              </w:rPr>
              <w:t>1</w:t>
            </w:r>
            <w:r w:rsidRPr="00021EB1">
              <w:rPr>
                <w:rFonts w:ascii="Univers Next Pro Light Cond" w:hAnsi="Univers Next Pro Light Cond"/>
                <w:noProof/>
                <w:webHidden/>
                <w:sz w:val="24"/>
                <w:szCs w:val="24"/>
              </w:rPr>
              <w:fldChar w:fldCharType="end"/>
            </w:r>
          </w:hyperlink>
        </w:p>
        <w:p w14:paraId="0FD413E0" w14:textId="512BF78B" w:rsidR="00534ECF" w:rsidRPr="00021EB1" w:rsidRDefault="00360F70">
          <w:pPr>
            <w:pStyle w:val="TM1"/>
            <w:tabs>
              <w:tab w:val="right" w:leader="dot" w:pos="9063"/>
            </w:tabs>
            <w:rPr>
              <w:rFonts w:ascii="Univers Next Pro Light Cond" w:hAnsi="Univers Next Pro Light Cond"/>
              <w:noProof/>
              <w:sz w:val="24"/>
              <w:szCs w:val="24"/>
            </w:rPr>
          </w:pPr>
          <w:hyperlink w:anchor="_Toc187740038" w:history="1">
            <w:r w:rsidR="00534ECF" w:rsidRPr="00021EB1">
              <w:rPr>
                <w:rStyle w:val="Lienhypertexte"/>
                <w:rFonts w:ascii="Univers Next Pro Light Cond" w:hAnsi="Univers Next Pro Light Cond" w:cs="Arial"/>
                <w:b/>
                <w:noProof/>
                <w:sz w:val="24"/>
                <w:szCs w:val="24"/>
              </w:rPr>
              <w:t>Organisme acheteur / Pouvoir adjudicateur</w:t>
            </w:r>
            <w:r w:rsidR="00534ECF" w:rsidRPr="00021EB1">
              <w:rPr>
                <w:rFonts w:ascii="Univers Next Pro Light Cond" w:hAnsi="Univers Next Pro Light Cond"/>
                <w:noProof/>
                <w:webHidden/>
                <w:sz w:val="24"/>
                <w:szCs w:val="24"/>
              </w:rPr>
              <w:tab/>
            </w:r>
            <w:r w:rsidR="00534ECF" w:rsidRPr="00021EB1">
              <w:rPr>
                <w:rFonts w:ascii="Univers Next Pro Light Cond" w:hAnsi="Univers Next Pro Light Cond"/>
                <w:noProof/>
                <w:webHidden/>
                <w:sz w:val="24"/>
                <w:szCs w:val="24"/>
              </w:rPr>
              <w:fldChar w:fldCharType="begin"/>
            </w:r>
            <w:r w:rsidR="00534ECF" w:rsidRPr="00021EB1">
              <w:rPr>
                <w:rFonts w:ascii="Univers Next Pro Light Cond" w:hAnsi="Univers Next Pro Light Cond"/>
                <w:noProof/>
                <w:webHidden/>
                <w:sz w:val="24"/>
                <w:szCs w:val="24"/>
              </w:rPr>
              <w:instrText xml:space="preserve"> PAGEREF _Toc187740038 \h </w:instrText>
            </w:r>
            <w:r w:rsidR="00534ECF" w:rsidRPr="00021EB1">
              <w:rPr>
                <w:rFonts w:ascii="Univers Next Pro Light Cond" w:hAnsi="Univers Next Pro Light Cond"/>
                <w:noProof/>
                <w:webHidden/>
                <w:sz w:val="24"/>
                <w:szCs w:val="24"/>
              </w:rPr>
            </w:r>
            <w:r w:rsidR="00534ECF" w:rsidRPr="00021EB1">
              <w:rPr>
                <w:rFonts w:ascii="Univers Next Pro Light Cond" w:hAnsi="Univers Next Pro Light Cond"/>
                <w:noProof/>
                <w:webHidden/>
                <w:sz w:val="24"/>
                <w:szCs w:val="24"/>
              </w:rPr>
              <w:fldChar w:fldCharType="separate"/>
            </w:r>
            <w:r>
              <w:rPr>
                <w:rFonts w:ascii="Univers Next Pro Light Cond" w:hAnsi="Univers Next Pro Light Cond"/>
                <w:noProof/>
                <w:webHidden/>
                <w:sz w:val="24"/>
                <w:szCs w:val="24"/>
              </w:rPr>
              <w:t>3</w:t>
            </w:r>
            <w:r w:rsidR="00534ECF" w:rsidRPr="00021EB1">
              <w:rPr>
                <w:rFonts w:ascii="Univers Next Pro Light Cond" w:hAnsi="Univers Next Pro Light Cond"/>
                <w:noProof/>
                <w:webHidden/>
                <w:sz w:val="24"/>
                <w:szCs w:val="24"/>
              </w:rPr>
              <w:fldChar w:fldCharType="end"/>
            </w:r>
          </w:hyperlink>
        </w:p>
        <w:p w14:paraId="560B25DB" w14:textId="337E6381" w:rsidR="00534ECF" w:rsidRPr="00021EB1" w:rsidRDefault="00360F70">
          <w:pPr>
            <w:pStyle w:val="TM1"/>
            <w:tabs>
              <w:tab w:val="left" w:pos="440"/>
              <w:tab w:val="right" w:leader="dot" w:pos="9063"/>
            </w:tabs>
            <w:rPr>
              <w:rFonts w:ascii="Univers Next Pro Light Cond" w:hAnsi="Univers Next Pro Light Cond"/>
              <w:noProof/>
              <w:sz w:val="24"/>
              <w:szCs w:val="24"/>
            </w:rPr>
          </w:pPr>
          <w:hyperlink w:anchor="_Toc187740039" w:history="1">
            <w:r w:rsidR="00534ECF" w:rsidRPr="00021EB1">
              <w:rPr>
                <w:rStyle w:val="Lienhypertexte"/>
                <w:rFonts w:ascii="Univers Next Pro Light Cond" w:hAnsi="Univers Next Pro Light Cond" w:cs="Arial"/>
                <w:b/>
                <w:bCs/>
                <w:noProof/>
                <w:sz w:val="24"/>
                <w:szCs w:val="24"/>
              </w:rPr>
              <w:t>1.</w:t>
            </w:r>
            <w:r w:rsidR="00534ECF" w:rsidRPr="00021EB1">
              <w:rPr>
                <w:rFonts w:ascii="Univers Next Pro Light Cond" w:hAnsi="Univers Next Pro Light Cond"/>
                <w:noProof/>
                <w:sz w:val="24"/>
                <w:szCs w:val="24"/>
              </w:rPr>
              <w:tab/>
            </w:r>
            <w:r w:rsidR="00534ECF" w:rsidRPr="00021EB1">
              <w:rPr>
                <w:rStyle w:val="Lienhypertexte"/>
                <w:rFonts w:ascii="Univers Next Pro Light Cond" w:hAnsi="Univers Next Pro Light Cond" w:cs="Arial"/>
                <w:b/>
                <w:noProof/>
                <w:sz w:val="24"/>
                <w:szCs w:val="24"/>
              </w:rPr>
              <w:t>Objet de la consultation</w:t>
            </w:r>
            <w:r w:rsidR="00534ECF" w:rsidRPr="00021EB1">
              <w:rPr>
                <w:rFonts w:ascii="Univers Next Pro Light Cond" w:hAnsi="Univers Next Pro Light Cond"/>
                <w:noProof/>
                <w:webHidden/>
                <w:sz w:val="24"/>
                <w:szCs w:val="24"/>
              </w:rPr>
              <w:tab/>
            </w:r>
            <w:r w:rsidR="00534ECF" w:rsidRPr="00021EB1">
              <w:rPr>
                <w:rFonts w:ascii="Univers Next Pro Light Cond" w:hAnsi="Univers Next Pro Light Cond"/>
                <w:noProof/>
                <w:webHidden/>
                <w:sz w:val="24"/>
                <w:szCs w:val="24"/>
              </w:rPr>
              <w:fldChar w:fldCharType="begin"/>
            </w:r>
            <w:r w:rsidR="00534ECF" w:rsidRPr="00021EB1">
              <w:rPr>
                <w:rFonts w:ascii="Univers Next Pro Light Cond" w:hAnsi="Univers Next Pro Light Cond"/>
                <w:noProof/>
                <w:webHidden/>
                <w:sz w:val="24"/>
                <w:szCs w:val="24"/>
              </w:rPr>
              <w:instrText xml:space="preserve"> PAGEREF _Toc187740039 \h </w:instrText>
            </w:r>
            <w:r w:rsidR="00534ECF" w:rsidRPr="00021EB1">
              <w:rPr>
                <w:rFonts w:ascii="Univers Next Pro Light Cond" w:hAnsi="Univers Next Pro Light Cond"/>
                <w:noProof/>
                <w:webHidden/>
                <w:sz w:val="24"/>
                <w:szCs w:val="24"/>
              </w:rPr>
            </w:r>
            <w:r w:rsidR="00534ECF" w:rsidRPr="00021EB1">
              <w:rPr>
                <w:rFonts w:ascii="Univers Next Pro Light Cond" w:hAnsi="Univers Next Pro Light Cond"/>
                <w:noProof/>
                <w:webHidden/>
                <w:sz w:val="24"/>
                <w:szCs w:val="24"/>
              </w:rPr>
              <w:fldChar w:fldCharType="separate"/>
            </w:r>
            <w:r>
              <w:rPr>
                <w:rFonts w:ascii="Univers Next Pro Light Cond" w:hAnsi="Univers Next Pro Light Cond"/>
                <w:noProof/>
                <w:webHidden/>
                <w:sz w:val="24"/>
                <w:szCs w:val="24"/>
              </w:rPr>
              <w:t>3</w:t>
            </w:r>
            <w:r w:rsidR="00534ECF" w:rsidRPr="00021EB1">
              <w:rPr>
                <w:rFonts w:ascii="Univers Next Pro Light Cond" w:hAnsi="Univers Next Pro Light Cond"/>
                <w:noProof/>
                <w:webHidden/>
                <w:sz w:val="24"/>
                <w:szCs w:val="24"/>
              </w:rPr>
              <w:fldChar w:fldCharType="end"/>
            </w:r>
          </w:hyperlink>
        </w:p>
        <w:p w14:paraId="04B82638" w14:textId="0978EAB2" w:rsidR="00534ECF" w:rsidRPr="00021EB1" w:rsidRDefault="00360F70">
          <w:pPr>
            <w:pStyle w:val="TM1"/>
            <w:tabs>
              <w:tab w:val="left" w:pos="440"/>
              <w:tab w:val="right" w:leader="dot" w:pos="9063"/>
            </w:tabs>
            <w:rPr>
              <w:rFonts w:ascii="Univers Next Pro Light Cond" w:hAnsi="Univers Next Pro Light Cond"/>
              <w:noProof/>
              <w:sz w:val="24"/>
              <w:szCs w:val="24"/>
            </w:rPr>
          </w:pPr>
          <w:hyperlink w:anchor="_Toc187740040" w:history="1">
            <w:r w:rsidR="00534ECF" w:rsidRPr="00021EB1">
              <w:rPr>
                <w:rStyle w:val="Lienhypertexte"/>
                <w:rFonts w:ascii="Univers Next Pro Light Cond" w:hAnsi="Univers Next Pro Light Cond" w:cs="Arial"/>
                <w:b/>
                <w:bCs/>
                <w:noProof/>
                <w:sz w:val="24"/>
                <w:szCs w:val="24"/>
              </w:rPr>
              <w:t>2.</w:t>
            </w:r>
            <w:r w:rsidR="00534ECF" w:rsidRPr="00021EB1">
              <w:rPr>
                <w:rFonts w:ascii="Univers Next Pro Light Cond" w:hAnsi="Univers Next Pro Light Cond"/>
                <w:noProof/>
                <w:sz w:val="24"/>
                <w:szCs w:val="24"/>
              </w:rPr>
              <w:tab/>
            </w:r>
            <w:r w:rsidR="00534ECF" w:rsidRPr="00021EB1">
              <w:rPr>
                <w:rStyle w:val="Lienhypertexte"/>
                <w:rFonts w:ascii="Univers Next Pro Light Cond" w:hAnsi="Univers Next Pro Light Cond" w:cs="Arial"/>
                <w:b/>
                <w:noProof/>
                <w:sz w:val="24"/>
                <w:szCs w:val="24"/>
              </w:rPr>
              <w:t>Allotissement</w:t>
            </w:r>
            <w:r w:rsidR="00534ECF" w:rsidRPr="00021EB1">
              <w:rPr>
                <w:rFonts w:ascii="Univers Next Pro Light Cond" w:hAnsi="Univers Next Pro Light Cond"/>
                <w:noProof/>
                <w:webHidden/>
                <w:sz w:val="24"/>
                <w:szCs w:val="24"/>
              </w:rPr>
              <w:tab/>
            </w:r>
            <w:r w:rsidR="00534ECF" w:rsidRPr="00021EB1">
              <w:rPr>
                <w:rFonts w:ascii="Univers Next Pro Light Cond" w:hAnsi="Univers Next Pro Light Cond"/>
                <w:noProof/>
                <w:webHidden/>
                <w:sz w:val="24"/>
                <w:szCs w:val="24"/>
              </w:rPr>
              <w:fldChar w:fldCharType="begin"/>
            </w:r>
            <w:r w:rsidR="00534ECF" w:rsidRPr="00021EB1">
              <w:rPr>
                <w:rFonts w:ascii="Univers Next Pro Light Cond" w:hAnsi="Univers Next Pro Light Cond"/>
                <w:noProof/>
                <w:webHidden/>
                <w:sz w:val="24"/>
                <w:szCs w:val="24"/>
              </w:rPr>
              <w:instrText xml:space="preserve"> PAGEREF _Toc187740040 \h </w:instrText>
            </w:r>
            <w:r w:rsidR="00534ECF" w:rsidRPr="00021EB1">
              <w:rPr>
                <w:rFonts w:ascii="Univers Next Pro Light Cond" w:hAnsi="Univers Next Pro Light Cond"/>
                <w:noProof/>
                <w:webHidden/>
                <w:sz w:val="24"/>
                <w:szCs w:val="24"/>
              </w:rPr>
            </w:r>
            <w:r w:rsidR="00534ECF" w:rsidRPr="00021EB1">
              <w:rPr>
                <w:rFonts w:ascii="Univers Next Pro Light Cond" w:hAnsi="Univers Next Pro Light Cond"/>
                <w:noProof/>
                <w:webHidden/>
                <w:sz w:val="24"/>
                <w:szCs w:val="24"/>
              </w:rPr>
              <w:fldChar w:fldCharType="separate"/>
            </w:r>
            <w:r>
              <w:rPr>
                <w:rFonts w:ascii="Univers Next Pro Light Cond" w:hAnsi="Univers Next Pro Light Cond"/>
                <w:noProof/>
                <w:webHidden/>
                <w:sz w:val="24"/>
                <w:szCs w:val="24"/>
              </w:rPr>
              <w:t>3</w:t>
            </w:r>
            <w:r w:rsidR="00534ECF" w:rsidRPr="00021EB1">
              <w:rPr>
                <w:rFonts w:ascii="Univers Next Pro Light Cond" w:hAnsi="Univers Next Pro Light Cond"/>
                <w:noProof/>
                <w:webHidden/>
                <w:sz w:val="24"/>
                <w:szCs w:val="24"/>
              </w:rPr>
              <w:fldChar w:fldCharType="end"/>
            </w:r>
          </w:hyperlink>
        </w:p>
        <w:p w14:paraId="279ED5C9" w14:textId="4287C7AA" w:rsidR="00534ECF" w:rsidRPr="00021EB1" w:rsidRDefault="00360F70">
          <w:pPr>
            <w:pStyle w:val="TM1"/>
            <w:tabs>
              <w:tab w:val="left" w:pos="440"/>
              <w:tab w:val="right" w:leader="dot" w:pos="9063"/>
            </w:tabs>
            <w:rPr>
              <w:rFonts w:ascii="Univers Next Pro Light Cond" w:hAnsi="Univers Next Pro Light Cond"/>
              <w:noProof/>
              <w:sz w:val="24"/>
              <w:szCs w:val="24"/>
            </w:rPr>
          </w:pPr>
          <w:hyperlink w:anchor="_Toc187740041" w:history="1">
            <w:r w:rsidR="00534ECF" w:rsidRPr="00021EB1">
              <w:rPr>
                <w:rStyle w:val="Lienhypertexte"/>
                <w:rFonts w:ascii="Univers Next Pro Light Cond" w:hAnsi="Univers Next Pro Light Cond" w:cs="Arial"/>
                <w:b/>
                <w:bCs/>
                <w:noProof/>
                <w:sz w:val="24"/>
                <w:szCs w:val="24"/>
              </w:rPr>
              <w:t>3.</w:t>
            </w:r>
            <w:r w:rsidR="00534ECF" w:rsidRPr="00021EB1">
              <w:rPr>
                <w:rFonts w:ascii="Univers Next Pro Light Cond" w:hAnsi="Univers Next Pro Light Cond"/>
                <w:noProof/>
                <w:sz w:val="24"/>
                <w:szCs w:val="24"/>
              </w:rPr>
              <w:tab/>
            </w:r>
            <w:r w:rsidR="00534ECF" w:rsidRPr="00021EB1">
              <w:rPr>
                <w:rStyle w:val="Lienhypertexte"/>
                <w:rFonts w:ascii="Univers Next Pro Light Cond" w:hAnsi="Univers Next Pro Light Cond" w:cs="Arial"/>
                <w:b/>
                <w:noProof/>
                <w:sz w:val="24"/>
                <w:szCs w:val="24"/>
              </w:rPr>
              <w:t>Caractéristiques principales</w:t>
            </w:r>
            <w:r w:rsidR="00534ECF" w:rsidRPr="00021EB1">
              <w:rPr>
                <w:rFonts w:ascii="Univers Next Pro Light Cond" w:hAnsi="Univers Next Pro Light Cond"/>
                <w:noProof/>
                <w:webHidden/>
                <w:sz w:val="24"/>
                <w:szCs w:val="24"/>
              </w:rPr>
              <w:tab/>
            </w:r>
            <w:r w:rsidR="00534ECF" w:rsidRPr="00021EB1">
              <w:rPr>
                <w:rFonts w:ascii="Univers Next Pro Light Cond" w:hAnsi="Univers Next Pro Light Cond"/>
                <w:noProof/>
                <w:webHidden/>
                <w:sz w:val="24"/>
                <w:szCs w:val="24"/>
              </w:rPr>
              <w:fldChar w:fldCharType="begin"/>
            </w:r>
            <w:r w:rsidR="00534ECF" w:rsidRPr="00021EB1">
              <w:rPr>
                <w:rFonts w:ascii="Univers Next Pro Light Cond" w:hAnsi="Univers Next Pro Light Cond"/>
                <w:noProof/>
                <w:webHidden/>
                <w:sz w:val="24"/>
                <w:szCs w:val="24"/>
              </w:rPr>
              <w:instrText xml:space="preserve"> PAGEREF _Toc187740041 \h </w:instrText>
            </w:r>
            <w:r w:rsidR="00534ECF" w:rsidRPr="00021EB1">
              <w:rPr>
                <w:rFonts w:ascii="Univers Next Pro Light Cond" w:hAnsi="Univers Next Pro Light Cond"/>
                <w:noProof/>
                <w:webHidden/>
                <w:sz w:val="24"/>
                <w:szCs w:val="24"/>
              </w:rPr>
            </w:r>
            <w:r w:rsidR="00534ECF" w:rsidRPr="00021EB1">
              <w:rPr>
                <w:rFonts w:ascii="Univers Next Pro Light Cond" w:hAnsi="Univers Next Pro Light Cond"/>
                <w:noProof/>
                <w:webHidden/>
                <w:sz w:val="24"/>
                <w:szCs w:val="24"/>
              </w:rPr>
              <w:fldChar w:fldCharType="separate"/>
            </w:r>
            <w:r>
              <w:rPr>
                <w:rFonts w:ascii="Univers Next Pro Light Cond" w:hAnsi="Univers Next Pro Light Cond"/>
                <w:noProof/>
                <w:webHidden/>
                <w:sz w:val="24"/>
                <w:szCs w:val="24"/>
              </w:rPr>
              <w:t>4</w:t>
            </w:r>
            <w:r w:rsidR="00534ECF" w:rsidRPr="00021EB1">
              <w:rPr>
                <w:rFonts w:ascii="Univers Next Pro Light Cond" w:hAnsi="Univers Next Pro Light Cond"/>
                <w:noProof/>
                <w:webHidden/>
                <w:sz w:val="24"/>
                <w:szCs w:val="24"/>
              </w:rPr>
              <w:fldChar w:fldCharType="end"/>
            </w:r>
          </w:hyperlink>
        </w:p>
        <w:p w14:paraId="137C56A4" w14:textId="788C2521" w:rsidR="00534ECF" w:rsidRPr="00021EB1" w:rsidRDefault="00360F70">
          <w:pPr>
            <w:pStyle w:val="TM1"/>
            <w:tabs>
              <w:tab w:val="left" w:pos="440"/>
              <w:tab w:val="right" w:leader="dot" w:pos="9063"/>
            </w:tabs>
            <w:rPr>
              <w:rFonts w:ascii="Univers Next Pro Light Cond" w:hAnsi="Univers Next Pro Light Cond"/>
              <w:noProof/>
              <w:sz w:val="24"/>
              <w:szCs w:val="24"/>
            </w:rPr>
          </w:pPr>
          <w:hyperlink w:anchor="_Toc187740042" w:history="1">
            <w:r w:rsidR="00534ECF" w:rsidRPr="00021EB1">
              <w:rPr>
                <w:rStyle w:val="Lienhypertexte"/>
                <w:rFonts w:ascii="Univers Next Pro Light Cond" w:hAnsi="Univers Next Pro Light Cond" w:cs="Arial"/>
                <w:b/>
                <w:bCs/>
                <w:noProof/>
                <w:sz w:val="24"/>
                <w:szCs w:val="24"/>
              </w:rPr>
              <w:t>4.</w:t>
            </w:r>
            <w:r w:rsidR="00534ECF" w:rsidRPr="00021EB1">
              <w:rPr>
                <w:rFonts w:ascii="Univers Next Pro Light Cond" w:hAnsi="Univers Next Pro Light Cond"/>
                <w:noProof/>
                <w:sz w:val="24"/>
                <w:szCs w:val="24"/>
              </w:rPr>
              <w:tab/>
            </w:r>
            <w:r w:rsidR="00534ECF" w:rsidRPr="00021EB1">
              <w:rPr>
                <w:rStyle w:val="Lienhypertexte"/>
                <w:rFonts w:ascii="Univers Next Pro Light Cond" w:hAnsi="Univers Next Pro Light Cond" w:cs="Arial"/>
                <w:b/>
                <w:noProof/>
                <w:sz w:val="24"/>
                <w:szCs w:val="24"/>
              </w:rPr>
              <w:t>Forme de l’accord-cadre</w:t>
            </w:r>
            <w:r w:rsidR="00534ECF" w:rsidRPr="00021EB1">
              <w:rPr>
                <w:rFonts w:ascii="Univers Next Pro Light Cond" w:hAnsi="Univers Next Pro Light Cond"/>
                <w:noProof/>
                <w:webHidden/>
                <w:sz w:val="24"/>
                <w:szCs w:val="24"/>
              </w:rPr>
              <w:tab/>
            </w:r>
            <w:r w:rsidR="00534ECF" w:rsidRPr="00021EB1">
              <w:rPr>
                <w:rFonts w:ascii="Univers Next Pro Light Cond" w:hAnsi="Univers Next Pro Light Cond"/>
                <w:noProof/>
                <w:webHidden/>
                <w:sz w:val="24"/>
                <w:szCs w:val="24"/>
              </w:rPr>
              <w:fldChar w:fldCharType="begin"/>
            </w:r>
            <w:r w:rsidR="00534ECF" w:rsidRPr="00021EB1">
              <w:rPr>
                <w:rFonts w:ascii="Univers Next Pro Light Cond" w:hAnsi="Univers Next Pro Light Cond"/>
                <w:noProof/>
                <w:webHidden/>
                <w:sz w:val="24"/>
                <w:szCs w:val="24"/>
              </w:rPr>
              <w:instrText xml:space="preserve"> PAGEREF _Toc187740042 \h </w:instrText>
            </w:r>
            <w:r w:rsidR="00534ECF" w:rsidRPr="00021EB1">
              <w:rPr>
                <w:rFonts w:ascii="Univers Next Pro Light Cond" w:hAnsi="Univers Next Pro Light Cond"/>
                <w:noProof/>
                <w:webHidden/>
                <w:sz w:val="24"/>
                <w:szCs w:val="24"/>
              </w:rPr>
            </w:r>
            <w:r w:rsidR="00534ECF" w:rsidRPr="00021EB1">
              <w:rPr>
                <w:rFonts w:ascii="Univers Next Pro Light Cond" w:hAnsi="Univers Next Pro Light Cond"/>
                <w:noProof/>
                <w:webHidden/>
                <w:sz w:val="24"/>
                <w:szCs w:val="24"/>
              </w:rPr>
              <w:fldChar w:fldCharType="separate"/>
            </w:r>
            <w:r>
              <w:rPr>
                <w:rFonts w:ascii="Univers Next Pro Light Cond" w:hAnsi="Univers Next Pro Light Cond"/>
                <w:noProof/>
                <w:webHidden/>
                <w:sz w:val="24"/>
                <w:szCs w:val="24"/>
              </w:rPr>
              <w:t>4</w:t>
            </w:r>
            <w:r w:rsidR="00534ECF" w:rsidRPr="00021EB1">
              <w:rPr>
                <w:rFonts w:ascii="Univers Next Pro Light Cond" w:hAnsi="Univers Next Pro Light Cond"/>
                <w:noProof/>
                <w:webHidden/>
                <w:sz w:val="24"/>
                <w:szCs w:val="24"/>
              </w:rPr>
              <w:fldChar w:fldCharType="end"/>
            </w:r>
          </w:hyperlink>
        </w:p>
        <w:p w14:paraId="24148428" w14:textId="5D62F759" w:rsidR="00534ECF" w:rsidRPr="00021EB1" w:rsidRDefault="00360F70">
          <w:pPr>
            <w:pStyle w:val="TM1"/>
            <w:tabs>
              <w:tab w:val="left" w:pos="440"/>
              <w:tab w:val="right" w:leader="dot" w:pos="9063"/>
            </w:tabs>
            <w:rPr>
              <w:rFonts w:ascii="Univers Next Pro Light Cond" w:hAnsi="Univers Next Pro Light Cond"/>
              <w:noProof/>
              <w:sz w:val="24"/>
              <w:szCs w:val="24"/>
            </w:rPr>
          </w:pPr>
          <w:hyperlink w:anchor="_Toc187740043" w:history="1">
            <w:r w:rsidR="00534ECF" w:rsidRPr="00021EB1">
              <w:rPr>
                <w:rStyle w:val="Lienhypertexte"/>
                <w:rFonts w:ascii="Univers Next Pro Light Cond" w:hAnsi="Univers Next Pro Light Cond" w:cs="Arial"/>
                <w:b/>
                <w:bCs/>
                <w:noProof/>
                <w:sz w:val="24"/>
                <w:szCs w:val="24"/>
              </w:rPr>
              <w:t>5.</w:t>
            </w:r>
            <w:r w:rsidR="00534ECF" w:rsidRPr="00021EB1">
              <w:rPr>
                <w:rFonts w:ascii="Univers Next Pro Light Cond" w:hAnsi="Univers Next Pro Light Cond"/>
                <w:noProof/>
                <w:sz w:val="24"/>
                <w:szCs w:val="24"/>
              </w:rPr>
              <w:tab/>
            </w:r>
            <w:r w:rsidR="00534ECF" w:rsidRPr="00021EB1">
              <w:rPr>
                <w:rStyle w:val="Lienhypertexte"/>
                <w:rFonts w:ascii="Univers Next Pro Light Cond" w:hAnsi="Univers Next Pro Light Cond" w:cs="Arial"/>
                <w:b/>
                <w:noProof/>
                <w:sz w:val="24"/>
                <w:szCs w:val="24"/>
              </w:rPr>
              <w:t>Valeur estimée des prestations</w:t>
            </w:r>
            <w:r w:rsidR="00534ECF" w:rsidRPr="00021EB1">
              <w:rPr>
                <w:rFonts w:ascii="Univers Next Pro Light Cond" w:hAnsi="Univers Next Pro Light Cond"/>
                <w:noProof/>
                <w:webHidden/>
                <w:sz w:val="24"/>
                <w:szCs w:val="24"/>
              </w:rPr>
              <w:tab/>
            </w:r>
            <w:r w:rsidR="00534ECF" w:rsidRPr="00021EB1">
              <w:rPr>
                <w:rFonts w:ascii="Univers Next Pro Light Cond" w:hAnsi="Univers Next Pro Light Cond"/>
                <w:noProof/>
                <w:webHidden/>
                <w:sz w:val="24"/>
                <w:szCs w:val="24"/>
              </w:rPr>
              <w:fldChar w:fldCharType="begin"/>
            </w:r>
            <w:r w:rsidR="00534ECF" w:rsidRPr="00021EB1">
              <w:rPr>
                <w:rFonts w:ascii="Univers Next Pro Light Cond" w:hAnsi="Univers Next Pro Light Cond"/>
                <w:noProof/>
                <w:webHidden/>
                <w:sz w:val="24"/>
                <w:szCs w:val="24"/>
              </w:rPr>
              <w:instrText xml:space="preserve"> PAGEREF _Toc187740043 \h </w:instrText>
            </w:r>
            <w:r w:rsidR="00534ECF" w:rsidRPr="00021EB1">
              <w:rPr>
                <w:rFonts w:ascii="Univers Next Pro Light Cond" w:hAnsi="Univers Next Pro Light Cond"/>
                <w:noProof/>
                <w:webHidden/>
                <w:sz w:val="24"/>
                <w:szCs w:val="24"/>
              </w:rPr>
            </w:r>
            <w:r w:rsidR="00534ECF" w:rsidRPr="00021EB1">
              <w:rPr>
                <w:rFonts w:ascii="Univers Next Pro Light Cond" w:hAnsi="Univers Next Pro Light Cond"/>
                <w:noProof/>
                <w:webHidden/>
                <w:sz w:val="24"/>
                <w:szCs w:val="24"/>
              </w:rPr>
              <w:fldChar w:fldCharType="separate"/>
            </w:r>
            <w:r>
              <w:rPr>
                <w:rFonts w:ascii="Univers Next Pro Light Cond" w:hAnsi="Univers Next Pro Light Cond"/>
                <w:noProof/>
                <w:webHidden/>
                <w:sz w:val="24"/>
                <w:szCs w:val="24"/>
              </w:rPr>
              <w:t>4</w:t>
            </w:r>
            <w:r w:rsidR="00534ECF" w:rsidRPr="00021EB1">
              <w:rPr>
                <w:rFonts w:ascii="Univers Next Pro Light Cond" w:hAnsi="Univers Next Pro Light Cond"/>
                <w:noProof/>
                <w:webHidden/>
                <w:sz w:val="24"/>
                <w:szCs w:val="24"/>
              </w:rPr>
              <w:fldChar w:fldCharType="end"/>
            </w:r>
          </w:hyperlink>
        </w:p>
        <w:p w14:paraId="421EBD4F" w14:textId="11A77D78" w:rsidR="00534ECF" w:rsidRPr="00021EB1" w:rsidRDefault="00360F70">
          <w:pPr>
            <w:pStyle w:val="TM1"/>
            <w:tabs>
              <w:tab w:val="left" w:pos="440"/>
              <w:tab w:val="right" w:leader="dot" w:pos="9063"/>
            </w:tabs>
            <w:rPr>
              <w:rFonts w:ascii="Univers Next Pro Light Cond" w:hAnsi="Univers Next Pro Light Cond"/>
              <w:noProof/>
              <w:sz w:val="24"/>
              <w:szCs w:val="24"/>
            </w:rPr>
          </w:pPr>
          <w:hyperlink w:anchor="_Toc187740044" w:history="1">
            <w:r w:rsidR="00534ECF" w:rsidRPr="00021EB1">
              <w:rPr>
                <w:rStyle w:val="Lienhypertexte"/>
                <w:rFonts w:ascii="Univers Next Pro Light Cond" w:hAnsi="Univers Next Pro Light Cond" w:cs="Arial"/>
                <w:b/>
                <w:bCs/>
                <w:noProof/>
                <w:sz w:val="24"/>
                <w:szCs w:val="24"/>
              </w:rPr>
              <w:t>6.</w:t>
            </w:r>
            <w:r w:rsidR="00534ECF" w:rsidRPr="00021EB1">
              <w:rPr>
                <w:rFonts w:ascii="Univers Next Pro Light Cond" w:hAnsi="Univers Next Pro Light Cond"/>
                <w:noProof/>
                <w:sz w:val="24"/>
                <w:szCs w:val="24"/>
              </w:rPr>
              <w:tab/>
            </w:r>
            <w:r w:rsidR="00534ECF" w:rsidRPr="00021EB1">
              <w:rPr>
                <w:rStyle w:val="Lienhypertexte"/>
                <w:rFonts w:ascii="Univers Next Pro Light Cond" w:hAnsi="Univers Next Pro Light Cond" w:cs="Arial"/>
                <w:b/>
                <w:noProof/>
                <w:sz w:val="24"/>
                <w:szCs w:val="24"/>
              </w:rPr>
              <w:t>Durée de l’accord-cadre</w:t>
            </w:r>
            <w:r w:rsidR="00534ECF" w:rsidRPr="00021EB1">
              <w:rPr>
                <w:rFonts w:ascii="Univers Next Pro Light Cond" w:hAnsi="Univers Next Pro Light Cond"/>
                <w:noProof/>
                <w:webHidden/>
                <w:sz w:val="24"/>
                <w:szCs w:val="24"/>
              </w:rPr>
              <w:tab/>
            </w:r>
            <w:r w:rsidR="00534ECF" w:rsidRPr="00021EB1">
              <w:rPr>
                <w:rFonts w:ascii="Univers Next Pro Light Cond" w:hAnsi="Univers Next Pro Light Cond"/>
                <w:noProof/>
                <w:webHidden/>
                <w:sz w:val="24"/>
                <w:szCs w:val="24"/>
              </w:rPr>
              <w:fldChar w:fldCharType="begin"/>
            </w:r>
            <w:r w:rsidR="00534ECF" w:rsidRPr="00021EB1">
              <w:rPr>
                <w:rFonts w:ascii="Univers Next Pro Light Cond" w:hAnsi="Univers Next Pro Light Cond"/>
                <w:noProof/>
                <w:webHidden/>
                <w:sz w:val="24"/>
                <w:szCs w:val="24"/>
              </w:rPr>
              <w:instrText xml:space="preserve"> PAGEREF _Toc187740044 \h </w:instrText>
            </w:r>
            <w:r w:rsidR="00534ECF" w:rsidRPr="00021EB1">
              <w:rPr>
                <w:rFonts w:ascii="Univers Next Pro Light Cond" w:hAnsi="Univers Next Pro Light Cond"/>
                <w:noProof/>
                <w:webHidden/>
                <w:sz w:val="24"/>
                <w:szCs w:val="24"/>
              </w:rPr>
            </w:r>
            <w:r w:rsidR="00534ECF" w:rsidRPr="00021EB1">
              <w:rPr>
                <w:rFonts w:ascii="Univers Next Pro Light Cond" w:hAnsi="Univers Next Pro Light Cond"/>
                <w:noProof/>
                <w:webHidden/>
                <w:sz w:val="24"/>
                <w:szCs w:val="24"/>
              </w:rPr>
              <w:fldChar w:fldCharType="separate"/>
            </w:r>
            <w:r>
              <w:rPr>
                <w:rFonts w:ascii="Univers Next Pro Light Cond" w:hAnsi="Univers Next Pro Light Cond"/>
                <w:noProof/>
                <w:webHidden/>
                <w:sz w:val="24"/>
                <w:szCs w:val="24"/>
              </w:rPr>
              <w:t>4</w:t>
            </w:r>
            <w:r w:rsidR="00534ECF" w:rsidRPr="00021EB1">
              <w:rPr>
                <w:rFonts w:ascii="Univers Next Pro Light Cond" w:hAnsi="Univers Next Pro Light Cond"/>
                <w:noProof/>
                <w:webHidden/>
                <w:sz w:val="24"/>
                <w:szCs w:val="24"/>
              </w:rPr>
              <w:fldChar w:fldCharType="end"/>
            </w:r>
          </w:hyperlink>
        </w:p>
        <w:p w14:paraId="3051642E" w14:textId="0B41531F" w:rsidR="00534ECF" w:rsidRPr="00021EB1" w:rsidRDefault="00360F70">
          <w:pPr>
            <w:pStyle w:val="TM1"/>
            <w:tabs>
              <w:tab w:val="left" w:pos="440"/>
              <w:tab w:val="right" w:leader="dot" w:pos="9063"/>
            </w:tabs>
            <w:rPr>
              <w:rFonts w:ascii="Univers Next Pro Light Cond" w:hAnsi="Univers Next Pro Light Cond"/>
              <w:noProof/>
              <w:sz w:val="24"/>
              <w:szCs w:val="24"/>
            </w:rPr>
          </w:pPr>
          <w:hyperlink w:anchor="_Toc187740045" w:history="1">
            <w:r w:rsidR="00534ECF" w:rsidRPr="00021EB1">
              <w:rPr>
                <w:rStyle w:val="Lienhypertexte"/>
                <w:rFonts w:ascii="Univers Next Pro Light Cond" w:hAnsi="Univers Next Pro Light Cond" w:cs="Arial"/>
                <w:b/>
                <w:bCs/>
                <w:noProof/>
                <w:sz w:val="24"/>
                <w:szCs w:val="24"/>
              </w:rPr>
              <w:t>7.</w:t>
            </w:r>
            <w:r w:rsidR="00534ECF" w:rsidRPr="00021EB1">
              <w:rPr>
                <w:rFonts w:ascii="Univers Next Pro Light Cond" w:hAnsi="Univers Next Pro Light Cond"/>
                <w:noProof/>
                <w:sz w:val="24"/>
                <w:szCs w:val="24"/>
              </w:rPr>
              <w:tab/>
            </w:r>
            <w:r w:rsidR="00534ECF" w:rsidRPr="00021EB1">
              <w:rPr>
                <w:rStyle w:val="Lienhypertexte"/>
                <w:rFonts w:ascii="Univers Next Pro Light Cond" w:hAnsi="Univers Next Pro Light Cond" w:cs="Arial"/>
                <w:b/>
                <w:noProof/>
                <w:sz w:val="24"/>
                <w:szCs w:val="24"/>
              </w:rPr>
              <w:t xml:space="preserve">Variantes : </w:t>
            </w:r>
            <w:r w:rsidR="00534ECF" w:rsidRPr="00021EB1">
              <w:rPr>
                <w:rStyle w:val="Lienhypertexte"/>
                <w:rFonts w:ascii="Univers Next Pro Light Cond" w:hAnsi="Univers Next Pro Light Cond" w:cs="Arial"/>
                <w:noProof/>
                <w:sz w:val="24"/>
                <w:szCs w:val="24"/>
              </w:rPr>
              <w:t>Les variantes ne sont pas autorisées.</w:t>
            </w:r>
            <w:r w:rsidR="00534ECF" w:rsidRPr="00021EB1">
              <w:rPr>
                <w:rFonts w:ascii="Univers Next Pro Light Cond" w:hAnsi="Univers Next Pro Light Cond"/>
                <w:noProof/>
                <w:webHidden/>
                <w:sz w:val="24"/>
                <w:szCs w:val="24"/>
              </w:rPr>
              <w:tab/>
            </w:r>
            <w:r w:rsidR="00534ECF" w:rsidRPr="00021EB1">
              <w:rPr>
                <w:rFonts w:ascii="Univers Next Pro Light Cond" w:hAnsi="Univers Next Pro Light Cond"/>
                <w:noProof/>
                <w:webHidden/>
                <w:sz w:val="24"/>
                <w:szCs w:val="24"/>
              </w:rPr>
              <w:fldChar w:fldCharType="begin"/>
            </w:r>
            <w:r w:rsidR="00534ECF" w:rsidRPr="00021EB1">
              <w:rPr>
                <w:rFonts w:ascii="Univers Next Pro Light Cond" w:hAnsi="Univers Next Pro Light Cond"/>
                <w:noProof/>
                <w:webHidden/>
                <w:sz w:val="24"/>
                <w:szCs w:val="24"/>
              </w:rPr>
              <w:instrText xml:space="preserve"> PAGEREF _Toc187740045 \h </w:instrText>
            </w:r>
            <w:r w:rsidR="00534ECF" w:rsidRPr="00021EB1">
              <w:rPr>
                <w:rFonts w:ascii="Univers Next Pro Light Cond" w:hAnsi="Univers Next Pro Light Cond"/>
                <w:noProof/>
                <w:webHidden/>
                <w:sz w:val="24"/>
                <w:szCs w:val="24"/>
              </w:rPr>
            </w:r>
            <w:r w:rsidR="00534ECF" w:rsidRPr="00021EB1">
              <w:rPr>
                <w:rFonts w:ascii="Univers Next Pro Light Cond" w:hAnsi="Univers Next Pro Light Cond"/>
                <w:noProof/>
                <w:webHidden/>
                <w:sz w:val="24"/>
                <w:szCs w:val="24"/>
              </w:rPr>
              <w:fldChar w:fldCharType="separate"/>
            </w:r>
            <w:r>
              <w:rPr>
                <w:rFonts w:ascii="Univers Next Pro Light Cond" w:hAnsi="Univers Next Pro Light Cond"/>
                <w:noProof/>
                <w:webHidden/>
                <w:sz w:val="24"/>
                <w:szCs w:val="24"/>
              </w:rPr>
              <w:t>5</w:t>
            </w:r>
            <w:r w:rsidR="00534ECF" w:rsidRPr="00021EB1">
              <w:rPr>
                <w:rFonts w:ascii="Univers Next Pro Light Cond" w:hAnsi="Univers Next Pro Light Cond"/>
                <w:noProof/>
                <w:webHidden/>
                <w:sz w:val="24"/>
                <w:szCs w:val="24"/>
              </w:rPr>
              <w:fldChar w:fldCharType="end"/>
            </w:r>
          </w:hyperlink>
        </w:p>
        <w:p w14:paraId="3D7D0271" w14:textId="091632C4" w:rsidR="00534ECF" w:rsidRPr="00021EB1" w:rsidRDefault="00360F70">
          <w:pPr>
            <w:pStyle w:val="TM1"/>
            <w:tabs>
              <w:tab w:val="left" w:pos="440"/>
              <w:tab w:val="right" w:leader="dot" w:pos="9063"/>
            </w:tabs>
            <w:rPr>
              <w:rFonts w:ascii="Univers Next Pro Light Cond" w:hAnsi="Univers Next Pro Light Cond"/>
              <w:noProof/>
              <w:sz w:val="24"/>
              <w:szCs w:val="24"/>
            </w:rPr>
          </w:pPr>
          <w:hyperlink w:anchor="_Toc187740046" w:history="1">
            <w:r w:rsidR="00534ECF" w:rsidRPr="00021EB1">
              <w:rPr>
                <w:rStyle w:val="Lienhypertexte"/>
                <w:rFonts w:ascii="Univers Next Pro Light Cond" w:hAnsi="Univers Next Pro Light Cond" w:cs="Arial"/>
                <w:b/>
                <w:bCs/>
                <w:noProof/>
                <w:sz w:val="24"/>
                <w:szCs w:val="24"/>
              </w:rPr>
              <w:t>8.</w:t>
            </w:r>
            <w:r w:rsidR="00534ECF" w:rsidRPr="00021EB1">
              <w:rPr>
                <w:rFonts w:ascii="Univers Next Pro Light Cond" w:hAnsi="Univers Next Pro Light Cond"/>
                <w:noProof/>
                <w:sz w:val="24"/>
                <w:szCs w:val="24"/>
              </w:rPr>
              <w:tab/>
            </w:r>
            <w:r w:rsidR="00534ECF" w:rsidRPr="00021EB1">
              <w:rPr>
                <w:rStyle w:val="Lienhypertexte"/>
                <w:rFonts w:ascii="Univers Next Pro Light Cond" w:hAnsi="Univers Next Pro Light Cond" w:cs="Arial"/>
                <w:b/>
                <w:noProof/>
                <w:sz w:val="24"/>
                <w:szCs w:val="24"/>
              </w:rPr>
              <w:t>Prix de l’accord-cadre</w:t>
            </w:r>
            <w:r w:rsidR="00534ECF" w:rsidRPr="00021EB1">
              <w:rPr>
                <w:rFonts w:ascii="Univers Next Pro Light Cond" w:hAnsi="Univers Next Pro Light Cond"/>
                <w:noProof/>
                <w:webHidden/>
                <w:sz w:val="24"/>
                <w:szCs w:val="24"/>
              </w:rPr>
              <w:tab/>
            </w:r>
            <w:r w:rsidR="00534ECF" w:rsidRPr="00021EB1">
              <w:rPr>
                <w:rFonts w:ascii="Univers Next Pro Light Cond" w:hAnsi="Univers Next Pro Light Cond"/>
                <w:noProof/>
                <w:webHidden/>
                <w:sz w:val="24"/>
                <w:szCs w:val="24"/>
              </w:rPr>
              <w:fldChar w:fldCharType="begin"/>
            </w:r>
            <w:r w:rsidR="00534ECF" w:rsidRPr="00021EB1">
              <w:rPr>
                <w:rFonts w:ascii="Univers Next Pro Light Cond" w:hAnsi="Univers Next Pro Light Cond"/>
                <w:noProof/>
                <w:webHidden/>
                <w:sz w:val="24"/>
                <w:szCs w:val="24"/>
              </w:rPr>
              <w:instrText xml:space="preserve"> PAGEREF _Toc187740046 \h </w:instrText>
            </w:r>
            <w:r w:rsidR="00534ECF" w:rsidRPr="00021EB1">
              <w:rPr>
                <w:rFonts w:ascii="Univers Next Pro Light Cond" w:hAnsi="Univers Next Pro Light Cond"/>
                <w:noProof/>
                <w:webHidden/>
                <w:sz w:val="24"/>
                <w:szCs w:val="24"/>
              </w:rPr>
            </w:r>
            <w:r w:rsidR="00534ECF" w:rsidRPr="00021EB1">
              <w:rPr>
                <w:rFonts w:ascii="Univers Next Pro Light Cond" w:hAnsi="Univers Next Pro Light Cond"/>
                <w:noProof/>
                <w:webHidden/>
                <w:sz w:val="24"/>
                <w:szCs w:val="24"/>
              </w:rPr>
              <w:fldChar w:fldCharType="separate"/>
            </w:r>
            <w:r>
              <w:rPr>
                <w:rFonts w:ascii="Univers Next Pro Light Cond" w:hAnsi="Univers Next Pro Light Cond"/>
                <w:noProof/>
                <w:webHidden/>
                <w:sz w:val="24"/>
                <w:szCs w:val="24"/>
              </w:rPr>
              <w:t>5</w:t>
            </w:r>
            <w:r w:rsidR="00534ECF" w:rsidRPr="00021EB1">
              <w:rPr>
                <w:rFonts w:ascii="Univers Next Pro Light Cond" w:hAnsi="Univers Next Pro Light Cond"/>
                <w:noProof/>
                <w:webHidden/>
                <w:sz w:val="24"/>
                <w:szCs w:val="24"/>
              </w:rPr>
              <w:fldChar w:fldCharType="end"/>
            </w:r>
          </w:hyperlink>
        </w:p>
        <w:p w14:paraId="7FD378B2" w14:textId="71399BD6" w:rsidR="00534ECF" w:rsidRPr="00021EB1" w:rsidRDefault="00360F70">
          <w:pPr>
            <w:pStyle w:val="TM1"/>
            <w:tabs>
              <w:tab w:val="left" w:pos="440"/>
              <w:tab w:val="right" w:leader="dot" w:pos="9063"/>
            </w:tabs>
            <w:rPr>
              <w:rFonts w:ascii="Univers Next Pro Light Cond" w:hAnsi="Univers Next Pro Light Cond"/>
              <w:noProof/>
              <w:sz w:val="24"/>
              <w:szCs w:val="24"/>
            </w:rPr>
          </w:pPr>
          <w:hyperlink w:anchor="_Toc187740047" w:history="1">
            <w:r w:rsidR="00534ECF" w:rsidRPr="00021EB1">
              <w:rPr>
                <w:rStyle w:val="Lienhypertexte"/>
                <w:rFonts w:ascii="Univers Next Pro Light Cond" w:hAnsi="Univers Next Pro Light Cond" w:cs="Arial"/>
                <w:b/>
                <w:bCs/>
                <w:noProof/>
                <w:sz w:val="24"/>
                <w:szCs w:val="24"/>
              </w:rPr>
              <w:t>9.</w:t>
            </w:r>
            <w:r w:rsidR="00534ECF" w:rsidRPr="00021EB1">
              <w:rPr>
                <w:rFonts w:ascii="Univers Next Pro Light Cond" w:hAnsi="Univers Next Pro Light Cond"/>
                <w:noProof/>
                <w:sz w:val="24"/>
                <w:szCs w:val="24"/>
              </w:rPr>
              <w:tab/>
            </w:r>
            <w:r w:rsidR="00534ECF" w:rsidRPr="00021EB1">
              <w:rPr>
                <w:rStyle w:val="Lienhypertexte"/>
                <w:rFonts w:ascii="Univers Next Pro Light Cond" w:hAnsi="Univers Next Pro Light Cond" w:cs="Arial"/>
                <w:b/>
                <w:noProof/>
                <w:sz w:val="24"/>
                <w:szCs w:val="24"/>
              </w:rPr>
              <w:t>Nature et contenu des prix</w:t>
            </w:r>
            <w:r w:rsidR="00534ECF" w:rsidRPr="00021EB1">
              <w:rPr>
                <w:rFonts w:ascii="Univers Next Pro Light Cond" w:hAnsi="Univers Next Pro Light Cond"/>
                <w:noProof/>
                <w:webHidden/>
                <w:sz w:val="24"/>
                <w:szCs w:val="24"/>
              </w:rPr>
              <w:tab/>
            </w:r>
            <w:r w:rsidR="00534ECF" w:rsidRPr="00021EB1">
              <w:rPr>
                <w:rFonts w:ascii="Univers Next Pro Light Cond" w:hAnsi="Univers Next Pro Light Cond"/>
                <w:noProof/>
                <w:webHidden/>
                <w:sz w:val="24"/>
                <w:szCs w:val="24"/>
              </w:rPr>
              <w:fldChar w:fldCharType="begin"/>
            </w:r>
            <w:r w:rsidR="00534ECF" w:rsidRPr="00021EB1">
              <w:rPr>
                <w:rFonts w:ascii="Univers Next Pro Light Cond" w:hAnsi="Univers Next Pro Light Cond"/>
                <w:noProof/>
                <w:webHidden/>
                <w:sz w:val="24"/>
                <w:szCs w:val="24"/>
              </w:rPr>
              <w:instrText xml:space="preserve"> PAGEREF _Toc187740047 \h </w:instrText>
            </w:r>
            <w:r w:rsidR="00534ECF" w:rsidRPr="00021EB1">
              <w:rPr>
                <w:rFonts w:ascii="Univers Next Pro Light Cond" w:hAnsi="Univers Next Pro Light Cond"/>
                <w:noProof/>
                <w:webHidden/>
                <w:sz w:val="24"/>
                <w:szCs w:val="24"/>
              </w:rPr>
            </w:r>
            <w:r w:rsidR="00534ECF" w:rsidRPr="00021EB1">
              <w:rPr>
                <w:rFonts w:ascii="Univers Next Pro Light Cond" w:hAnsi="Univers Next Pro Light Cond"/>
                <w:noProof/>
                <w:webHidden/>
                <w:sz w:val="24"/>
                <w:szCs w:val="24"/>
              </w:rPr>
              <w:fldChar w:fldCharType="separate"/>
            </w:r>
            <w:r>
              <w:rPr>
                <w:rFonts w:ascii="Univers Next Pro Light Cond" w:hAnsi="Univers Next Pro Light Cond"/>
                <w:noProof/>
                <w:webHidden/>
                <w:sz w:val="24"/>
                <w:szCs w:val="24"/>
              </w:rPr>
              <w:t>5</w:t>
            </w:r>
            <w:r w:rsidR="00534ECF" w:rsidRPr="00021EB1">
              <w:rPr>
                <w:rFonts w:ascii="Univers Next Pro Light Cond" w:hAnsi="Univers Next Pro Light Cond"/>
                <w:noProof/>
                <w:webHidden/>
                <w:sz w:val="24"/>
                <w:szCs w:val="24"/>
              </w:rPr>
              <w:fldChar w:fldCharType="end"/>
            </w:r>
          </w:hyperlink>
        </w:p>
        <w:p w14:paraId="6ECA4816" w14:textId="7B11F548" w:rsidR="00534ECF" w:rsidRPr="00021EB1" w:rsidRDefault="00360F70">
          <w:pPr>
            <w:pStyle w:val="TM1"/>
            <w:tabs>
              <w:tab w:val="left" w:pos="660"/>
              <w:tab w:val="right" w:leader="dot" w:pos="9063"/>
            </w:tabs>
            <w:rPr>
              <w:rFonts w:ascii="Univers Next Pro Light Cond" w:hAnsi="Univers Next Pro Light Cond"/>
              <w:noProof/>
              <w:sz w:val="24"/>
              <w:szCs w:val="24"/>
            </w:rPr>
          </w:pPr>
          <w:hyperlink w:anchor="_Toc187740048" w:history="1">
            <w:r w:rsidR="00534ECF" w:rsidRPr="00021EB1">
              <w:rPr>
                <w:rStyle w:val="Lienhypertexte"/>
                <w:rFonts w:ascii="Univers Next Pro Light Cond" w:hAnsi="Univers Next Pro Light Cond" w:cs="Arial"/>
                <w:b/>
                <w:bCs/>
                <w:noProof/>
                <w:sz w:val="24"/>
                <w:szCs w:val="24"/>
              </w:rPr>
              <w:t>10.</w:t>
            </w:r>
            <w:r w:rsidR="00534ECF" w:rsidRPr="00021EB1">
              <w:rPr>
                <w:rFonts w:ascii="Univers Next Pro Light Cond" w:hAnsi="Univers Next Pro Light Cond"/>
                <w:noProof/>
                <w:sz w:val="24"/>
                <w:szCs w:val="24"/>
              </w:rPr>
              <w:tab/>
            </w:r>
            <w:r w:rsidR="00534ECF" w:rsidRPr="00021EB1">
              <w:rPr>
                <w:rStyle w:val="Lienhypertexte"/>
                <w:rFonts w:ascii="Univers Next Pro Light Cond" w:hAnsi="Univers Next Pro Light Cond" w:cs="Arial"/>
                <w:b/>
                <w:noProof/>
                <w:sz w:val="24"/>
                <w:szCs w:val="24"/>
              </w:rPr>
              <w:t>Conditions relatives à l’accord-cadre</w:t>
            </w:r>
            <w:r w:rsidR="00534ECF" w:rsidRPr="00021EB1">
              <w:rPr>
                <w:rFonts w:ascii="Univers Next Pro Light Cond" w:hAnsi="Univers Next Pro Light Cond"/>
                <w:noProof/>
                <w:webHidden/>
                <w:sz w:val="24"/>
                <w:szCs w:val="24"/>
              </w:rPr>
              <w:tab/>
            </w:r>
            <w:r w:rsidR="00534ECF" w:rsidRPr="00021EB1">
              <w:rPr>
                <w:rFonts w:ascii="Univers Next Pro Light Cond" w:hAnsi="Univers Next Pro Light Cond"/>
                <w:noProof/>
                <w:webHidden/>
                <w:sz w:val="24"/>
                <w:szCs w:val="24"/>
              </w:rPr>
              <w:fldChar w:fldCharType="begin"/>
            </w:r>
            <w:r w:rsidR="00534ECF" w:rsidRPr="00021EB1">
              <w:rPr>
                <w:rFonts w:ascii="Univers Next Pro Light Cond" w:hAnsi="Univers Next Pro Light Cond"/>
                <w:noProof/>
                <w:webHidden/>
                <w:sz w:val="24"/>
                <w:szCs w:val="24"/>
              </w:rPr>
              <w:instrText xml:space="preserve"> PAGEREF _Toc187740048 \h </w:instrText>
            </w:r>
            <w:r w:rsidR="00534ECF" w:rsidRPr="00021EB1">
              <w:rPr>
                <w:rFonts w:ascii="Univers Next Pro Light Cond" w:hAnsi="Univers Next Pro Light Cond"/>
                <w:noProof/>
                <w:webHidden/>
                <w:sz w:val="24"/>
                <w:szCs w:val="24"/>
              </w:rPr>
            </w:r>
            <w:r w:rsidR="00534ECF" w:rsidRPr="00021EB1">
              <w:rPr>
                <w:rFonts w:ascii="Univers Next Pro Light Cond" w:hAnsi="Univers Next Pro Light Cond"/>
                <w:noProof/>
                <w:webHidden/>
                <w:sz w:val="24"/>
                <w:szCs w:val="24"/>
              </w:rPr>
              <w:fldChar w:fldCharType="separate"/>
            </w:r>
            <w:r>
              <w:rPr>
                <w:rFonts w:ascii="Univers Next Pro Light Cond" w:hAnsi="Univers Next Pro Light Cond"/>
                <w:noProof/>
                <w:webHidden/>
                <w:sz w:val="24"/>
                <w:szCs w:val="24"/>
              </w:rPr>
              <w:t>6</w:t>
            </w:r>
            <w:r w:rsidR="00534ECF" w:rsidRPr="00021EB1">
              <w:rPr>
                <w:rFonts w:ascii="Univers Next Pro Light Cond" w:hAnsi="Univers Next Pro Light Cond"/>
                <w:noProof/>
                <w:webHidden/>
                <w:sz w:val="24"/>
                <w:szCs w:val="24"/>
              </w:rPr>
              <w:fldChar w:fldCharType="end"/>
            </w:r>
          </w:hyperlink>
        </w:p>
        <w:p w14:paraId="613C64E8" w14:textId="0DF32264" w:rsidR="00534ECF" w:rsidRPr="00021EB1" w:rsidRDefault="00360F70">
          <w:pPr>
            <w:pStyle w:val="TM1"/>
            <w:tabs>
              <w:tab w:val="left" w:pos="660"/>
              <w:tab w:val="right" w:leader="dot" w:pos="9063"/>
            </w:tabs>
            <w:rPr>
              <w:rFonts w:ascii="Univers Next Pro Light Cond" w:hAnsi="Univers Next Pro Light Cond"/>
              <w:noProof/>
              <w:sz w:val="24"/>
              <w:szCs w:val="24"/>
            </w:rPr>
          </w:pPr>
          <w:hyperlink w:anchor="_Toc187740049" w:history="1">
            <w:r w:rsidR="00534ECF" w:rsidRPr="00021EB1">
              <w:rPr>
                <w:rStyle w:val="Lienhypertexte"/>
                <w:rFonts w:ascii="Univers Next Pro Light Cond" w:hAnsi="Univers Next Pro Light Cond" w:cs="Arial"/>
                <w:b/>
                <w:bCs/>
                <w:noProof/>
                <w:sz w:val="24"/>
                <w:szCs w:val="24"/>
              </w:rPr>
              <w:t>11.</w:t>
            </w:r>
            <w:r w:rsidR="00534ECF" w:rsidRPr="00021EB1">
              <w:rPr>
                <w:rFonts w:ascii="Univers Next Pro Light Cond" w:hAnsi="Univers Next Pro Light Cond"/>
                <w:noProof/>
                <w:sz w:val="24"/>
                <w:szCs w:val="24"/>
              </w:rPr>
              <w:tab/>
            </w:r>
            <w:r w:rsidR="00534ECF" w:rsidRPr="00021EB1">
              <w:rPr>
                <w:rStyle w:val="Lienhypertexte"/>
                <w:rFonts w:ascii="Univers Next Pro Light Cond" w:hAnsi="Univers Next Pro Light Cond" w:cs="Arial"/>
                <w:b/>
                <w:bCs/>
                <w:noProof/>
                <w:sz w:val="24"/>
                <w:szCs w:val="24"/>
              </w:rPr>
              <w:t>Forme juridique que devra revêtir le groupement d’entrepreneurs, de fournisseurs ou de prestataires de service</w:t>
            </w:r>
            <w:r w:rsidR="00534ECF" w:rsidRPr="00021EB1">
              <w:rPr>
                <w:rFonts w:ascii="Univers Next Pro Light Cond" w:hAnsi="Univers Next Pro Light Cond"/>
                <w:noProof/>
                <w:webHidden/>
                <w:sz w:val="24"/>
                <w:szCs w:val="24"/>
              </w:rPr>
              <w:tab/>
            </w:r>
            <w:r w:rsidR="00534ECF" w:rsidRPr="00021EB1">
              <w:rPr>
                <w:rFonts w:ascii="Univers Next Pro Light Cond" w:hAnsi="Univers Next Pro Light Cond"/>
                <w:noProof/>
                <w:webHidden/>
                <w:sz w:val="24"/>
                <w:szCs w:val="24"/>
              </w:rPr>
              <w:fldChar w:fldCharType="begin"/>
            </w:r>
            <w:r w:rsidR="00534ECF" w:rsidRPr="00021EB1">
              <w:rPr>
                <w:rFonts w:ascii="Univers Next Pro Light Cond" w:hAnsi="Univers Next Pro Light Cond"/>
                <w:noProof/>
                <w:webHidden/>
                <w:sz w:val="24"/>
                <w:szCs w:val="24"/>
              </w:rPr>
              <w:instrText xml:space="preserve"> PAGEREF _Toc187740049 \h </w:instrText>
            </w:r>
            <w:r w:rsidR="00534ECF" w:rsidRPr="00021EB1">
              <w:rPr>
                <w:rFonts w:ascii="Univers Next Pro Light Cond" w:hAnsi="Univers Next Pro Light Cond"/>
                <w:noProof/>
                <w:webHidden/>
                <w:sz w:val="24"/>
                <w:szCs w:val="24"/>
              </w:rPr>
            </w:r>
            <w:r w:rsidR="00534ECF" w:rsidRPr="00021EB1">
              <w:rPr>
                <w:rFonts w:ascii="Univers Next Pro Light Cond" w:hAnsi="Univers Next Pro Light Cond"/>
                <w:noProof/>
                <w:webHidden/>
                <w:sz w:val="24"/>
                <w:szCs w:val="24"/>
              </w:rPr>
              <w:fldChar w:fldCharType="separate"/>
            </w:r>
            <w:r>
              <w:rPr>
                <w:rFonts w:ascii="Univers Next Pro Light Cond" w:hAnsi="Univers Next Pro Light Cond"/>
                <w:noProof/>
                <w:webHidden/>
                <w:sz w:val="24"/>
                <w:szCs w:val="24"/>
              </w:rPr>
              <w:t>6</w:t>
            </w:r>
            <w:r w:rsidR="00534ECF" w:rsidRPr="00021EB1">
              <w:rPr>
                <w:rFonts w:ascii="Univers Next Pro Light Cond" w:hAnsi="Univers Next Pro Light Cond"/>
                <w:noProof/>
                <w:webHidden/>
                <w:sz w:val="24"/>
                <w:szCs w:val="24"/>
              </w:rPr>
              <w:fldChar w:fldCharType="end"/>
            </w:r>
          </w:hyperlink>
        </w:p>
        <w:p w14:paraId="64F80E4B" w14:textId="72D5E020" w:rsidR="00534ECF" w:rsidRPr="00021EB1" w:rsidRDefault="00360F70">
          <w:pPr>
            <w:pStyle w:val="TM1"/>
            <w:tabs>
              <w:tab w:val="left" w:pos="660"/>
              <w:tab w:val="right" w:leader="dot" w:pos="9063"/>
            </w:tabs>
            <w:rPr>
              <w:rFonts w:ascii="Univers Next Pro Light Cond" w:hAnsi="Univers Next Pro Light Cond"/>
              <w:noProof/>
              <w:sz w:val="24"/>
              <w:szCs w:val="24"/>
            </w:rPr>
          </w:pPr>
          <w:hyperlink w:anchor="_Toc187740050" w:history="1">
            <w:r w:rsidR="00534ECF" w:rsidRPr="00021EB1">
              <w:rPr>
                <w:rStyle w:val="Lienhypertexte"/>
                <w:rFonts w:ascii="Univers Next Pro Light Cond" w:hAnsi="Univers Next Pro Light Cond" w:cs="Arial"/>
                <w:b/>
                <w:bCs/>
                <w:noProof/>
                <w:sz w:val="24"/>
                <w:szCs w:val="24"/>
              </w:rPr>
              <w:t>12.</w:t>
            </w:r>
            <w:r w:rsidR="00534ECF" w:rsidRPr="00021EB1">
              <w:rPr>
                <w:rFonts w:ascii="Univers Next Pro Light Cond" w:hAnsi="Univers Next Pro Light Cond"/>
                <w:noProof/>
                <w:sz w:val="24"/>
                <w:szCs w:val="24"/>
              </w:rPr>
              <w:tab/>
            </w:r>
            <w:r w:rsidR="00534ECF" w:rsidRPr="00021EB1">
              <w:rPr>
                <w:rStyle w:val="Lienhypertexte"/>
                <w:rFonts w:ascii="Univers Next Pro Light Cond" w:hAnsi="Univers Next Pro Light Cond" w:cs="Arial"/>
                <w:b/>
                <w:bCs/>
                <w:noProof/>
                <w:sz w:val="24"/>
                <w:szCs w:val="24"/>
              </w:rPr>
              <w:t>Langues pouvant être utilisées dans l’offre ou la candidature autre que la langue française</w:t>
            </w:r>
            <w:r w:rsidR="00534ECF" w:rsidRPr="00021EB1">
              <w:rPr>
                <w:rFonts w:ascii="Univers Next Pro Light Cond" w:hAnsi="Univers Next Pro Light Cond"/>
                <w:noProof/>
                <w:webHidden/>
                <w:sz w:val="24"/>
                <w:szCs w:val="24"/>
              </w:rPr>
              <w:tab/>
            </w:r>
            <w:r w:rsidR="00534ECF" w:rsidRPr="00021EB1">
              <w:rPr>
                <w:rFonts w:ascii="Univers Next Pro Light Cond" w:hAnsi="Univers Next Pro Light Cond"/>
                <w:noProof/>
                <w:webHidden/>
                <w:sz w:val="24"/>
                <w:szCs w:val="24"/>
              </w:rPr>
              <w:fldChar w:fldCharType="begin"/>
            </w:r>
            <w:r w:rsidR="00534ECF" w:rsidRPr="00021EB1">
              <w:rPr>
                <w:rFonts w:ascii="Univers Next Pro Light Cond" w:hAnsi="Univers Next Pro Light Cond"/>
                <w:noProof/>
                <w:webHidden/>
                <w:sz w:val="24"/>
                <w:szCs w:val="24"/>
              </w:rPr>
              <w:instrText xml:space="preserve"> PAGEREF _Toc187740050 \h </w:instrText>
            </w:r>
            <w:r w:rsidR="00534ECF" w:rsidRPr="00021EB1">
              <w:rPr>
                <w:rFonts w:ascii="Univers Next Pro Light Cond" w:hAnsi="Univers Next Pro Light Cond"/>
                <w:noProof/>
                <w:webHidden/>
                <w:sz w:val="24"/>
                <w:szCs w:val="24"/>
              </w:rPr>
            </w:r>
            <w:r w:rsidR="00534ECF" w:rsidRPr="00021EB1">
              <w:rPr>
                <w:rFonts w:ascii="Univers Next Pro Light Cond" w:hAnsi="Univers Next Pro Light Cond"/>
                <w:noProof/>
                <w:webHidden/>
                <w:sz w:val="24"/>
                <w:szCs w:val="24"/>
              </w:rPr>
              <w:fldChar w:fldCharType="separate"/>
            </w:r>
            <w:r>
              <w:rPr>
                <w:rFonts w:ascii="Univers Next Pro Light Cond" w:hAnsi="Univers Next Pro Light Cond"/>
                <w:noProof/>
                <w:webHidden/>
                <w:sz w:val="24"/>
                <w:szCs w:val="24"/>
              </w:rPr>
              <w:t>6</w:t>
            </w:r>
            <w:r w:rsidR="00534ECF" w:rsidRPr="00021EB1">
              <w:rPr>
                <w:rFonts w:ascii="Univers Next Pro Light Cond" w:hAnsi="Univers Next Pro Light Cond"/>
                <w:noProof/>
                <w:webHidden/>
                <w:sz w:val="24"/>
                <w:szCs w:val="24"/>
              </w:rPr>
              <w:fldChar w:fldCharType="end"/>
            </w:r>
          </w:hyperlink>
        </w:p>
        <w:p w14:paraId="1B49304F" w14:textId="752CB9B6" w:rsidR="00534ECF" w:rsidRPr="00021EB1" w:rsidRDefault="00360F70">
          <w:pPr>
            <w:pStyle w:val="TM1"/>
            <w:tabs>
              <w:tab w:val="left" w:pos="660"/>
              <w:tab w:val="right" w:leader="dot" w:pos="9063"/>
            </w:tabs>
            <w:rPr>
              <w:rFonts w:ascii="Univers Next Pro Light Cond" w:hAnsi="Univers Next Pro Light Cond"/>
              <w:noProof/>
              <w:sz w:val="24"/>
              <w:szCs w:val="24"/>
            </w:rPr>
          </w:pPr>
          <w:hyperlink w:anchor="_Toc187740051" w:history="1">
            <w:r w:rsidR="00534ECF" w:rsidRPr="00021EB1">
              <w:rPr>
                <w:rStyle w:val="Lienhypertexte"/>
                <w:rFonts w:ascii="Univers Next Pro Light Cond" w:hAnsi="Univers Next Pro Light Cond" w:cs="Arial"/>
                <w:b/>
                <w:bCs/>
                <w:noProof/>
                <w:sz w:val="24"/>
                <w:szCs w:val="24"/>
              </w:rPr>
              <w:t>13.</w:t>
            </w:r>
            <w:r w:rsidR="00534ECF" w:rsidRPr="00021EB1">
              <w:rPr>
                <w:rFonts w:ascii="Univers Next Pro Light Cond" w:hAnsi="Univers Next Pro Light Cond"/>
                <w:noProof/>
                <w:sz w:val="24"/>
                <w:szCs w:val="24"/>
              </w:rPr>
              <w:tab/>
            </w:r>
            <w:r w:rsidR="00534ECF" w:rsidRPr="00021EB1">
              <w:rPr>
                <w:rStyle w:val="Lienhypertexte"/>
                <w:rFonts w:ascii="Univers Next Pro Light Cond" w:hAnsi="Univers Next Pro Light Cond" w:cs="Arial"/>
                <w:b/>
                <w:noProof/>
                <w:sz w:val="24"/>
                <w:szCs w:val="24"/>
              </w:rPr>
              <w:t>Procédures</w:t>
            </w:r>
            <w:r w:rsidR="00534ECF" w:rsidRPr="00021EB1">
              <w:rPr>
                <w:rFonts w:ascii="Univers Next Pro Light Cond" w:hAnsi="Univers Next Pro Light Cond"/>
                <w:noProof/>
                <w:webHidden/>
                <w:sz w:val="24"/>
                <w:szCs w:val="24"/>
              </w:rPr>
              <w:tab/>
            </w:r>
            <w:r w:rsidR="00534ECF" w:rsidRPr="00021EB1">
              <w:rPr>
                <w:rFonts w:ascii="Univers Next Pro Light Cond" w:hAnsi="Univers Next Pro Light Cond"/>
                <w:noProof/>
                <w:webHidden/>
                <w:sz w:val="24"/>
                <w:szCs w:val="24"/>
              </w:rPr>
              <w:fldChar w:fldCharType="begin"/>
            </w:r>
            <w:r w:rsidR="00534ECF" w:rsidRPr="00021EB1">
              <w:rPr>
                <w:rFonts w:ascii="Univers Next Pro Light Cond" w:hAnsi="Univers Next Pro Light Cond"/>
                <w:noProof/>
                <w:webHidden/>
                <w:sz w:val="24"/>
                <w:szCs w:val="24"/>
              </w:rPr>
              <w:instrText xml:space="preserve"> PAGEREF _Toc187740051 \h </w:instrText>
            </w:r>
            <w:r w:rsidR="00534ECF" w:rsidRPr="00021EB1">
              <w:rPr>
                <w:rFonts w:ascii="Univers Next Pro Light Cond" w:hAnsi="Univers Next Pro Light Cond"/>
                <w:noProof/>
                <w:webHidden/>
                <w:sz w:val="24"/>
                <w:szCs w:val="24"/>
              </w:rPr>
            </w:r>
            <w:r w:rsidR="00534ECF" w:rsidRPr="00021EB1">
              <w:rPr>
                <w:rFonts w:ascii="Univers Next Pro Light Cond" w:hAnsi="Univers Next Pro Light Cond"/>
                <w:noProof/>
                <w:webHidden/>
                <w:sz w:val="24"/>
                <w:szCs w:val="24"/>
              </w:rPr>
              <w:fldChar w:fldCharType="separate"/>
            </w:r>
            <w:r>
              <w:rPr>
                <w:rFonts w:ascii="Univers Next Pro Light Cond" w:hAnsi="Univers Next Pro Light Cond"/>
                <w:noProof/>
                <w:webHidden/>
                <w:sz w:val="24"/>
                <w:szCs w:val="24"/>
              </w:rPr>
              <w:t>8</w:t>
            </w:r>
            <w:r w:rsidR="00534ECF" w:rsidRPr="00021EB1">
              <w:rPr>
                <w:rFonts w:ascii="Univers Next Pro Light Cond" w:hAnsi="Univers Next Pro Light Cond"/>
                <w:noProof/>
                <w:webHidden/>
                <w:sz w:val="24"/>
                <w:szCs w:val="24"/>
              </w:rPr>
              <w:fldChar w:fldCharType="end"/>
            </w:r>
          </w:hyperlink>
        </w:p>
        <w:p w14:paraId="61CF111A" w14:textId="3127EABF" w:rsidR="00534ECF" w:rsidRPr="00021EB1" w:rsidRDefault="00360F70">
          <w:pPr>
            <w:pStyle w:val="TM1"/>
            <w:tabs>
              <w:tab w:val="left" w:pos="660"/>
              <w:tab w:val="right" w:leader="dot" w:pos="9063"/>
            </w:tabs>
            <w:rPr>
              <w:rFonts w:ascii="Univers Next Pro Light Cond" w:hAnsi="Univers Next Pro Light Cond"/>
              <w:noProof/>
              <w:sz w:val="24"/>
              <w:szCs w:val="24"/>
            </w:rPr>
          </w:pPr>
          <w:hyperlink w:anchor="_Toc187740052" w:history="1">
            <w:r w:rsidR="00534ECF" w:rsidRPr="00021EB1">
              <w:rPr>
                <w:rStyle w:val="Lienhypertexte"/>
                <w:rFonts w:ascii="Univers Next Pro Light Cond" w:hAnsi="Univers Next Pro Light Cond" w:cs="Arial"/>
                <w:b/>
                <w:bCs/>
                <w:noProof/>
                <w:sz w:val="24"/>
                <w:szCs w:val="24"/>
              </w:rPr>
              <w:t>14.</w:t>
            </w:r>
            <w:r w:rsidR="00534ECF" w:rsidRPr="00021EB1">
              <w:rPr>
                <w:rFonts w:ascii="Univers Next Pro Light Cond" w:hAnsi="Univers Next Pro Light Cond"/>
                <w:noProof/>
                <w:sz w:val="24"/>
                <w:szCs w:val="24"/>
              </w:rPr>
              <w:tab/>
            </w:r>
            <w:r w:rsidR="00534ECF" w:rsidRPr="00021EB1">
              <w:rPr>
                <w:rStyle w:val="Lienhypertexte"/>
                <w:rFonts w:ascii="Univers Next Pro Light Cond" w:hAnsi="Univers Next Pro Light Cond" w:cs="Arial"/>
                <w:b/>
                <w:noProof/>
                <w:sz w:val="24"/>
                <w:szCs w:val="24"/>
              </w:rPr>
              <w:t>Sélection des candidatures</w:t>
            </w:r>
            <w:r w:rsidR="00534ECF" w:rsidRPr="00021EB1">
              <w:rPr>
                <w:rFonts w:ascii="Univers Next Pro Light Cond" w:hAnsi="Univers Next Pro Light Cond"/>
                <w:noProof/>
                <w:webHidden/>
                <w:sz w:val="24"/>
                <w:szCs w:val="24"/>
              </w:rPr>
              <w:tab/>
            </w:r>
            <w:r w:rsidR="00534ECF" w:rsidRPr="00021EB1">
              <w:rPr>
                <w:rFonts w:ascii="Univers Next Pro Light Cond" w:hAnsi="Univers Next Pro Light Cond"/>
                <w:noProof/>
                <w:webHidden/>
                <w:sz w:val="24"/>
                <w:szCs w:val="24"/>
              </w:rPr>
              <w:fldChar w:fldCharType="begin"/>
            </w:r>
            <w:r w:rsidR="00534ECF" w:rsidRPr="00021EB1">
              <w:rPr>
                <w:rFonts w:ascii="Univers Next Pro Light Cond" w:hAnsi="Univers Next Pro Light Cond"/>
                <w:noProof/>
                <w:webHidden/>
                <w:sz w:val="24"/>
                <w:szCs w:val="24"/>
              </w:rPr>
              <w:instrText xml:space="preserve"> PAGEREF _Toc187740052 \h </w:instrText>
            </w:r>
            <w:r w:rsidR="00534ECF" w:rsidRPr="00021EB1">
              <w:rPr>
                <w:rFonts w:ascii="Univers Next Pro Light Cond" w:hAnsi="Univers Next Pro Light Cond"/>
                <w:noProof/>
                <w:webHidden/>
                <w:sz w:val="24"/>
                <w:szCs w:val="24"/>
              </w:rPr>
            </w:r>
            <w:r w:rsidR="00534ECF" w:rsidRPr="00021EB1">
              <w:rPr>
                <w:rFonts w:ascii="Univers Next Pro Light Cond" w:hAnsi="Univers Next Pro Light Cond"/>
                <w:noProof/>
                <w:webHidden/>
                <w:sz w:val="24"/>
                <w:szCs w:val="24"/>
              </w:rPr>
              <w:fldChar w:fldCharType="separate"/>
            </w:r>
            <w:r>
              <w:rPr>
                <w:rFonts w:ascii="Univers Next Pro Light Cond" w:hAnsi="Univers Next Pro Light Cond"/>
                <w:noProof/>
                <w:webHidden/>
                <w:sz w:val="24"/>
                <w:szCs w:val="24"/>
              </w:rPr>
              <w:t>8</w:t>
            </w:r>
            <w:r w:rsidR="00534ECF" w:rsidRPr="00021EB1">
              <w:rPr>
                <w:rFonts w:ascii="Univers Next Pro Light Cond" w:hAnsi="Univers Next Pro Light Cond"/>
                <w:noProof/>
                <w:webHidden/>
                <w:sz w:val="24"/>
                <w:szCs w:val="24"/>
              </w:rPr>
              <w:fldChar w:fldCharType="end"/>
            </w:r>
          </w:hyperlink>
        </w:p>
        <w:p w14:paraId="5FCFFA72" w14:textId="7E294949" w:rsidR="00534ECF" w:rsidRPr="00021EB1" w:rsidRDefault="00360F70">
          <w:pPr>
            <w:pStyle w:val="TM1"/>
            <w:tabs>
              <w:tab w:val="left" w:pos="660"/>
              <w:tab w:val="right" w:leader="dot" w:pos="9063"/>
            </w:tabs>
            <w:rPr>
              <w:rFonts w:ascii="Univers Next Pro Light Cond" w:hAnsi="Univers Next Pro Light Cond"/>
              <w:noProof/>
              <w:sz w:val="24"/>
              <w:szCs w:val="24"/>
            </w:rPr>
          </w:pPr>
          <w:hyperlink w:anchor="_Toc187740053" w:history="1">
            <w:r w:rsidR="00534ECF" w:rsidRPr="00021EB1">
              <w:rPr>
                <w:rStyle w:val="Lienhypertexte"/>
                <w:rFonts w:ascii="Univers Next Pro Light Cond" w:hAnsi="Univers Next Pro Light Cond" w:cs="Arial"/>
                <w:b/>
                <w:bCs/>
                <w:noProof/>
                <w:sz w:val="24"/>
                <w:szCs w:val="24"/>
              </w:rPr>
              <w:t>15.</w:t>
            </w:r>
            <w:r w:rsidR="00534ECF" w:rsidRPr="00021EB1">
              <w:rPr>
                <w:rFonts w:ascii="Univers Next Pro Light Cond" w:hAnsi="Univers Next Pro Light Cond"/>
                <w:noProof/>
                <w:sz w:val="24"/>
                <w:szCs w:val="24"/>
              </w:rPr>
              <w:tab/>
            </w:r>
            <w:r w:rsidR="00534ECF" w:rsidRPr="00021EB1">
              <w:rPr>
                <w:rStyle w:val="Lienhypertexte"/>
                <w:rFonts w:ascii="Univers Next Pro Light Cond" w:hAnsi="Univers Next Pro Light Cond" w:cs="Arial"/>
                <w:b/>
                <w:noProof/>
                <w:sz w:val="24"/>
                <w:szCs w:val="24"/>
              </w:rPr>
              <w:t>Jugement des offres</w:t>
            </w:r>
            <w:r w:rsidR="00534ECF" w:rsidRPr="00021EB1">
              <w:rPr>
                <w:rFonts w:ascii="Univers Next Pro Light Cond" w:hAnsi="Univers Next Pro Light Cond"/>
                <w:noProof/>
                <w:webHidden/>
                <w:sz w:val="24"/>
                <w:szCs w:val="24"/>
              </w:rPr>
              <w:tab/>
            </w:r>
            <w:r w:rsidR="00534ECF" w:rsidRPr="00021EB1">
              <w:rPr>
                <w:rFonts w:ascii="Univers Next Pro Light Cond" w:hAnsi="Univers Next Pro Light Cond"/>
                <w:noProof/>
                <w:webHidden/>
                <w:sz w:val="24"/>
                <w:szCs w:val="24"/>
              </w:rPr>
              <w:fldChar w:fldCharType="begin"/>
            </w:r>
            <w:r w:rsidR="00534ECF" w:rsidRPr="00021EB1">
              <w:rPr>
                <w:rFonts w:ascii="Univers Next Pro Light Cond" w:hAnsi="Univers Next Pro Light Cond"/>
                <w:noProof/>
                <w:webHidden/>
                <w:sz w:val="24"/>
                <w:szCs w:val="24"/>
              </w:rPr>
              <w:instrText xml:space="preserve"> PAGEREF _Toc187740053 \h </w:instrText>
            </w:r>
            <w:r w:rsidR="00534ECF" w:rsidRPr="00021EB1">
              <w:rPr>
                <w:rFonts w:ascii="Univers Next Pro Light Cond" w:hAnsi="Univers Next Pro Light Cond"/>
                <w:noProof/>
                <w:webHidden/>
                <w:sz w:val="24"/>
                <w:szCs w:val="24"/>
              </w:rPr>
            </w:r>
            <w:r w:rsidR="00534ECF" w:rsidRPr="00021EB1">
              <w:rPr>
                <w:rFonts w:ascii="Univers Next Pro Light Cond" w:hAnsi="Univers Next Pro Light Cond"/>
                <w:noProof/>
                <w:webHidden/>
                <w:sz w:val="24"/>
                <w:szCs w:val="24"/>
              </w:rPr>
              <w:fldChar w:fldCharType="separate"/>
            </w:r>
            <w:r>
              <w:rPr>
                <w:rFonts w:ascii="Univers Next Pro Light Cond" w:hAnsi="Univers Next Pro Light Cond"/>
                <w:noProof/>
                <w:webHidden/>
                <w:sz w:val="24"/>
                <w:szCs w:val="24"/>
              </w:rPr>
              <w:t>9</w:t>
            </w:r>
            <w:r w:rsidR="00534ECF" w:rsidRPr="00021EB1">
              <w:rPr>
                <w:rFonts w:ascii="Univers Next Pro Light Cond" w:hAnsi="Univers Next Pro Light Cond"/>
                <w:noProof/>
                <w:webHidden/>
                <w:sz w:val="24"/>
                <w:szCs w:val="24"/>
              </w:rPr>
              <w:fldChar w:fldCharType="end"/>
            </w:r>
          </w:hyperlink>
        </w:p>
        <w:p w14:paraId="48C7C5C0" w14:textId="3A984476" w:rsidR="00534ECF" w:rsidRPr="00021EB1" w:rsidRDefault="00360F70">
          <w:pPr>
            <w:pStyle w:val="TM1"/>
            <w:tabs>
              <w:tab w:val="left" w:pos="660"/>
              <w:tab w:val="right" w:leader="dot" w:pos="9063"/>
            </w:tabs>
            <w:rPr>
              <w:rFonts w:ascii="Univers Next Pro Light Cond" w:hAnsi="Univers Next Pro Light Cond"/>
              <w:noProof/>
              <w:sz w:val="24"/>
              <w:szCs w:val="24"/>
            </w:rPr>
          </w:pPr>
          <w:hyperlink w:anchor="_Toc187740054" w:history="1">
            <w:r w:rsidR="00534ECF" w:rsidRPr="00021EB1">
              <w:rPr>
                <w:rStyle w:val="Lienhypertexte"/>
                <w:rFonts w:ascii="Univers Next Pro Light Cond" w:hAnsi="Univers Next Pro Light Cond" w:cs="Arial"/>
                <w:b/>
                <w:bCs/>
                <w:noProof/>
                <w:sz w:val="24"/>
                <w:szCs w:val="24"/>
              </w:rPr>
              <w:t>16.</w:t>
            </w:r>
            <w:r w:rsidR="00534ECF" w:rsidRPr="00021EB1">
              <w:rPr>
                <w:rFonts w:ascii="Univers Next Pro Light Cond" w:hAnsi="Univers Next Pro Light Cond"/>
                <w:noProof/>
                <w:sz w:val="24"/>
                <w:szCs w:val="24"/>
              </w:rPr>
              <w:tab/>
            </w:r>
            <w:r w:rsidR="00534ECF" w:rsidRPr="00021EB1">
              <w:rPr>
                <w:rStyle w:val="Lienhypertexte"/>
                <w:rFonts w:ascii="Univers Next Pro Light Cond" w:hAnsi="Univers Next Pro Light Cond" w:cs="Arial"/>
                <w:b/>
                <w:noProof/>
                <w:sz w:val="24"/>
                <w:szCs w:val="24"/>
              </w:rPr>
              <w:t>Conditions de délais</w:t>
            </w:r>
            <w:r w:rsidR="00534ECF" w:rsidRPr="00021EB1">
              <w:rPr>
                <w:rFonts w:ascii="Univers Next Pro Light Cond" w:hAnsi="Univers Next Pro Light Cond"/>
                <w:noProof/>
                <w:webHidden/>
                <w:sz w:val="24"/>
                <w:szCs w:val="24"/>
              </w:rPr>
              <w:tab/>
            </w:r>
            <w:r w:rsidR="00534ECF" w:rsidRPr="00021EB1">
              <w:rPr>
                <w:rFonts w:ascii="Univers Next Pro Light Cond" w:hAnsi="Univers Next Pro Light Cond"/>
                <w:noProof/>
                <w:webHidden/>
                <w:sz w:val="24"/>
                <w:szCs w:val="24"/>
              </w:rPr>
              <w:fldChar w:fldCharType="begin"/>
            </w:r>
            <w:r w:rsidR="00534ECF" w:rsidRPr="00021EB1">
              <w:rPr>
                <w:rFonts w:ascii="Univers Next Pro Light Cond" w:hAnsi="Univers Next Pro Light Cond"/>
                <w:noProof/>
                <w:webHidden/>
                <w:sz w:val="24"/>
                <w:szCs w:val="24"/>
              </w:rPr>
              <w:instrText xml:space="preserve"> PAGEREF _Toc187740054 \h </w:instrText>
            </w:r>
            <w:r w:rsidR="00534ECF" w:rsidRPr="00021EB1">
              <w:rPr>
                <w:rFonts w:ascii="Univers Next Pro Light Cond" w:hAnsi="Univers Next Pro Light Cond"/>
                <w:noProof/>
                <w:webHidden/>
                <w:sz w:val="24"/>
                <w:szCs w:val="24"/>
              </w:rPr>
            </w:r>
            <w:r w:rsidR="00534ECF" w:rsidRPr="00021EB1">
              <w:rPr>
                <w:rFonts w:ascii="Univers Next Pro Light Cond" w:hAnsi="Univers Next Pro Light Cond"/>
                <w:noProof/>
                <w:webHidden/>
                <w:sz w:val="24"/>
                <w:szCs w:val="24"/>
              </w:rPr>
              <w:fldChar w:fldCharType="separate"/>
            </w:r>
            <w:r>
              <w:rPr>
                <w:rFonts w:ascii="Univers Next Pro Light Cond" w:hAnsi="Univers Next Pro Light Cond"/>
                <w:noProof/>
                <w:webHidden/>
                <w:sz w:val="24"/>
                <w:szCs w:val="24"/>
              </w:rPr>
              <w:t>21</w:t>
            </w:r>
            <w:r w:rsidR="00534ECF" w:rsidRPr="00021EB1">
              <w:rPr>
                <w:rFonts w:ascii="Univers Next Pro Light Cond" w:hAnsi="Univers Next Pro Light Cond"/>
                <w:noProof/>
                <w:webHidden/>
                <w:sz w:val="24"/>
                <w:szCs w:val="24"/>
              </w:rPr>
              <w:fldChar w:fldCharType="end"/>
            </w:r>
          </w:hyperlink>
        </w:p>
        <w:p w14:paraId="32FA2487" w14:textId="45C4F0F3" w:rsidR="00534ECF" w:rsidRPr="00021EB1" w:rsidRDefault="00360F70">
          <w:pPr>
            <w:pStyle w:val="TM1"/>
            <w:tabs>
              <w:tab w:val="left" w:pos="660"/>
              <w:tab w:val="right" w:leader="dot" w:pos="9063"/>
            </w:tabs>
            <w:rPr>
              <w:rFonts w:ascii="Univers Next Pro Light Cond" w:hAnsi="Univers Next Pro Light Cond"/>
              <w:noProof/>
              <w:sz w:val="24"/>
              <w:szCs w:val="24"/>
            </w:rPr>
          </w:pPr>
          <w:hyperlink w:anchor="_Toc187740055" w:history="1">
            <w:r w:rsidR="00534ECF" w:rsidRPr="00021EB1">
              <w:rPr>
                <w:rStyle w:val="Lienhypertexte"/>
                <w:rFonts w:ascii="Univers Next Pro Light Cond" w:hAnsi="Univers Next Pro Light Cond" w:cs="Arial"/>
                <w:b/>
                <w:bCs/>
                <w:noProof/>
                <w:sz w:val="24"/>
                <w:szCs w:val="24"/>
              </w:rPr>
              <w:t>17.</w:t>
            </w:r>
            <w:r w:rsidR="00534ECF" w:rsidRPr="00021EB1">
              <w:rPr>
                <w:rFonts w:ascii="Univers Next Pro Light Cond" w:hAnsi="Univers Next Pro Light Cond"/>
                <w:noProof/>
                <w:sz w:val="24"/>
                <w:szCs w:val="24"/>
              </w:rPr>
              <w:tab/>
            </w:r>
            <w:r w:rsidR="00534ECF" w:rsidRPr="00021EB1">
              <w:rPr>
                <w:rStyle w:val="Lienhypertexte"/>
                <w:rFonts w:ascii="Univers Next Pro Light Cond" w:hAnsi="Univers Next Pro Light Cond" w:cs="Arial"/>
                <w:b/>
                <w:noProof/>
                <w:sz w:val="24"/>
                <w:szCs w:val="24"/>
              </w:rPr>
              <w:t>Attribution de l’accord-cadre</w:t>
            </w:r>
            <w:r w:rsidR="00534ECF" w:rsidRPr="00021EB1">
              <w:rPr>
                <w:rFonts w:ascii="Univers Next Pro Light Cond" w:hAnsi="Univers Next Pro Light Cond"/>
                <w:noProof/>
                <w:webHidden/>
                <w:sz w:val="24"/>
                <w:szCs w:val="24"/>
              </w:rPr>
              <w:tab/>
            </w:r>
            <w:r w:rsidR="00534ECF" w:rsidRPr="00021EB1">
              <w:rPr>
                <w:rFonts w:ascii="Univers Next Pro Light Cond" w:hAnsi="Univers Next Pro Light Cond"/>
                <w:noProof/>
                <w:webHidden/>
                <w:sz w:val="24"/>
                <w:szCs w:val="24"/>
              </w:rPr>
              <w:fldChar w:fldCharType="begin"/>
            </w:r>
            <w:r w:rsidR="00534ECF" w:rsidRPr="00021EB1">
              <w:rPr>
                <w:rFonts w:ascii="Univers Next Pro Light Cond" w:hAnsi="Univers Next Pro Light Cond"/>
                <w:noProof/>
                <w:webHidden/>
                <w:sz w:val="24"/>
                <w:szCs w:val="24"/>
              </w:rPr>
              <w:instrText xml:space="preserve"> PAGEREF _Toc187740055 \h </w:instrText>
            </w:r>
            <w:r w:rsidR="00534ECF" w:rsidRPr="00021EB1">
              <w:rPr>
                <w:rFonts w:ascii="Univers Next Pro Light Cond" w:hAnsi="Univers Next Pro Light Cond"/>
                <w:noProof/>
                <w:webHidden/>
                <w:sz w:val="24"/>
                <w:szCs w:val="24"/>
              </w:rPr>
            </w:r>
            <w:r w:rsidR="00534ECF" w:rsidRPr="00021EB1">
              <w:rPr>
                <w:rFonts w:ascii="Univers Next Pro Light Cond" w:hAnsi="Univers Next Pro Light Cond"/>
                <w:noProof/>
                <w:webHidden/>
                <w:sz w:val="24"/>
                <w:szCs w:val="24"/>
              </w:rPr>
              <w:fldChar w:fldCharType="separate"/>
            </w:r>
            <w:r>
              <w:rPr>
                <w:rFonts w:ascii="Univers Next Pro Light Cond" w:hAnsi="Univers Next Pro Light Cond"/>
                <w:noProof/>
                <w:webHidden/>
                <w:sz w:val="24"/>
                <w:szCs w:val="24"/>
              </w:rPr>
              <w:t>21</w:t>
            </w:r>
            <w:r w:rsidR="00534ECF" w:rsidRPr="00021EB1">
              <w:rPr>
                <w:rFonts w:ascii="Univers Next Pro Light Cond" w:hAnsi="Univers Next Pro Light Cond"/>
                <w:noProof/>
                <w:webHidden/>
                <w:sz w:val="24"/>
                <w:szCs w:val="24"/>
              </w:rPr>
              <w:fldChar w:fldCharType="end"/>
            </w:r>
          </w:hyperlink>
        </w:p>
        <w:p w14:paraId="41581759" w14:textId="1E91B0FD" w:rsidR="00534ECF" w:rsidRPr="00021EB1" w:rsidRDefault="00360F70">
          <w:pPr>
            <w:pStyle w:val="TM1"/>
            <w:tabs>
              <w:tab w:val="left" w:pos="660"/>
              <w:tab w:val="right" w:leader="dot" w:pos="9063"/>
            </w:tabs>
            <w:rPr>
              <w:rFonts w:ascii="Univers Next Pro Light Cond" w:hAnsi="Univers Next Pro Light Cond"/>
              <w:noProof/>
              <w:sz w:val="24"/>
              <w:szCs w:val="24"/>
            </w:rPr>
          </w:pPr>
          <w:hyperlink w:anchor="_Toc187740056" w:history="1">
            <w:r w:rsidR="00534ECF" w:rsidRPr="00021EB1">
              <w:rPr>
                <w:rStyle w:val="Lienhypertexte"/>
                <w:rFonts w:ascii="Univers Next Pro Light Cond" w:hAnsi="Univers Next Pro Light Cond" w:cs="Arial"/>
                <w:b/>
                <w:bCs/>
                <w:noProof/>
                <w:sz w:val="24"/>
                <w:szCs w:val="24"/>
              </w:rPr>
              <w:t>18.</w:t>
            </w:r>
            <w:r w:rsidR="00534ECF" w:rsidRPr="00021EB1">
              <w:rPr>
                <w:rFonts w:ascii="Univers Next Pro Light Cond" w:hAnsi="Univers Next Pro Light Cond"/>
                <w:noProof/>
                <w:sz w:val="24"/>
                <w:szCs w:val="24"/>
              </w:rPr>
              <w:tab/>
            </w:r>
            <w:r w:rsidR="00534ECF" w:rsidRPr="00021EB1">
              <w:rPr>
                <w:rStyle w:val="Lienhypertexte"/>
                <w:rFonts w:ascii="Univers Next Pro Light Cond" w:hAnsi="Univers Next Pro Light Cond" w:cs="Arial"/>
                <w:b/>
                <w:noProof/>
                <w:sz w:val="24"/>
                <w:szCs w:val="24"/>
              </w:rPr>
              <w:t>Autres renseignements</w:t>
            </w:r>
            <w:r w:rsidR="00534ECF" w:rsidRPr="00021EB1">
              <w:rPr>
                <w:rFonts w:ascii="Univers Next Pro Light Cond" w:hAnsi="Univers Next Pro Light Cond"/>
                <w:noProof/>
                <w:webHidden/>
                <w:sz w:val="24"/>
                <w:szCs w:val="24"/>
              </w:rPr>
              <w:tab/>
            </w:r>
            <w:r w:rsidR="00534ECF" w:rsidRPr="00021EB1">
              <w:rPr>
                <w:rFonts w:ascii="Univers Next Pro Light Cond" w:hAnsi="Univers Next Pro Light Cond"/>
                <w:noProof/>
                <w:webHidden/>
                <w:sz w:val="24"/>
                <w:szCs w:val="24"/>
              </w:rPr>
              <w:fldChar w:fldCharType="begin"/>
            </w:r>
            <w:r w:rsidR="00534ECF" w:rsidRPr="00021EB1">
              <w:rPr>
                <w:rFonts w:ascii="Univers Next Pro Light Cond" w:hAnsi="Univers Next Pro Light Cond"/>
                <w:noProof/>
                <w:webHidden/>
                <w:sz w:val="24"/>
                <w:szCs w:val="24"/>
              </w:rPr>
              <w:instrText xml:space="preserve"> PAGEREF _Toc187740056 \h </w:instrText>
            </w:r>
            <w:r w:rsidR="00534ECF" w:rsidRPr="00021EB1">
              <w:rPr>
                <w:rFonts w:ascii="Univers Next Pro Light Cond" w:hAnsi="Univers Next Pro Light Cond"/>
                <w:noProof/>
                <w:webHidden/>
                <w:sz w:val="24"/>
                <w:szCs w:val="24"/>
              </w:rPr>
            </w:r>
            <w:r w:rsidR="00534ECF" w:rsidRPr="00021EB1">
              <w:rPr>
                <w:rFonts w:ascii="Univers Next Pro Light Cond" w:hAnsi="Univers Next Pro Light Cond"/>
                <w:noProof/>
                <w:webHidden/>
                <w:sz w:val="24"/>
                <w:szCs w:val="24"/>
              </w:rPr>
              <w:fldChar w:fldCharType="separate"/>
            </w:r>
            <w:r>
              <w:rPr>
                <w:rFonts w:ascii="Univers Next Pro Light Cond" w:hAnsi="Univers Next Pro Light Cond"/>
                <w:noProof/>
                <w:webHidden/>
                <w:sz w:val="24"/>
                <w:szCs w:val="24"/>
              </w:rPr>
              <w:t>21</w:t>
            </w:r>
            <w:r w:rsidR="00534ECF" w:rsidRPr="00021EB1">
              <w:rPr>
                <w:rFonts w:ascii="Univers Next Pro Light Cond" w:hAnsi="Univers Next Pro Light Cond"/>
                <w:noProof/>
                <w:webHidden/>
                <w:sz w:val="24"/>
                <w:szCs w:val="24"/>
              </w:rPr>
              <w:fldChar w:fldCharType="end"/>
            </w:r>
          </w:hyperlink>
        </w:p>
        <w:p w14:paraId="6B849609" w14:textId="21E1164C" w:rsidR="00534ECF" w:rsidRPr="00021EB1" w:rsidRDefault="00360F70">
          <w:pPr>
            <w:pStyle w:val="TM1"/>
            <w:tabs>
              <w:tab w:val="left" w:pos="660"/>
              <w:tab w:val="right" w:leader="dot" w:pos="9063"/>
            </w:tabs>
            <w:rPr>
              <w:rFonts w:ascii="Univers Next Pro Light Cond" w:hAnsi="Univers Next Pro Light Cond"/>
              <w:noProof/>
              <w:sz w:val="24"/>
              <w:szCs w:val="24"/>
            </w:rPr>
          </w:pPr>
          <w:hyperlink w:anchor="_Toc187740057" w:history="1">
            <w:r w:rsidR="00534ECF" w:rsidRPr="00021EB1">
              <w:rPr>
                <w:rStyle w:val="Lienhypertexte"/>
                <w:rFonts w:ascii="Univers Next Pro Light Cond" w:hAnsi="Univers Next Pro Light Cond" w:cs="Arial"/>
                <w:b/>
                <w:bCs/>
                <w:noProof/>
                <w:sz w:val="24"/>
                <w:szCs w:val="24"/>
              </w:rPr>
              <w:t>19.</w:t>
            </w:r>
            <w:r w:rsidR="00534ECF" w:rsidRPr="00021EB1">
              <w:rPr>
                <w:rFonts w:ascii="Univers Next Pro Light Cond" w:hAnsi="Univers Next Pro Light Cond"/>
                <w:noProof/>
                <w:sz w:val="24"/>
                <w:szCs w:val="24"/>
              </w:rPr>
              <w:tab/>
            </w:r>
            <w:r w:rsidR="00534ECF" w:rsidRPr="00021EB1">
              <w:rPr>
                <w:rStyle w:val="Lienhypertexte"/>
                <w:rFonts w:ascii="Univers Next Pro Light Cond" w:hAnsi="Univers Next Pro Light Cond" w:cs="Arial"/>
                <w:b/>
                <w:noProof/>
                <w:sz w:val="24"/>
                <w:szCs w:val="24"/>
              </w:rPr>
              <w:t>Dossier de consultation</w:t>
            </w:r>
            <w:r w:rsidR="00534ECF" w:rsidRPr="00021EB1">
              <w:rPr>
                <w:rFonts w:ascii="Univers Next Pro Light Cond" w:hAnsi="Univers Next Pro Light Cond"/>
                <w:noProof/>
                <w:webHidden/>
                <w:sz w:val="24"/>
                <w:szCs w:val="24"/>
              </w:rPr>
              <w:tab/>
            </w:r>
            <w:r w:rsidR="00534ECF" w:rsidRPr="00021EB1">
              <w:rPr>
                <w:rFonts w:ascii="Univers Next Pro Light Cond" w:hAnsi="Univers Next Pro Light Cond"/>
                <w:noProof/>
                <w:webHidden/>
                <w:sz w:val="24"/>
                <w:szCs w:val="24"/>
              </w:rPr>
              <w:fldChar w:fldCharType="begin"/>
            </w:r>
            <w:r w:rsidR="00534ECF" w:rsidRPr="00021EB1">
              <w:rPr>
                <w:rFonts w:ascii="Univers Next Pro Light Cond" w:hAnsi="Univers Next Pro Light Cond"/>
                <w:noProof/>
                <w:webHidden/>
                <w:sz w:val="24"/>
                <w:szCs w:val="24"/>
              </w:rPr>
              <w:instrText xml:space="preserve"> PAGEREF _Toc187740057 \h </w:instrText>
            </w:r>
            <w:r w:rsidR="00534ECF" w:rsidRPr="00021EB1">
              <w:rPr>
                <w:rFonts w:ascii="Univers Next Pro Light Cond" w:hAnsi="Univers Next Pro Light Cond"/>
                <w:noProof/>
                <w:webHidden/>
                <w:sz w:val="24"/>
                <w:szCs w:val="24"/>
              </w:rPr>
            </w:r>
            <w:r w:rsidR="00534ECF" w:rsidRPr="00021EB1">
              <w:rPr>
                <w:rFonts w:ascii="Univers Next Pro Light Cond" w:hAnsi="Univers Next Pro Light Cond"/>
                <w:noProof/>
                <w:webHidden/>
                <w:sz w:val="24"/>
                <w:szCs w:val="24"/>
              </w:rPr>
              <w:fldChar w:fldCharType="separate"/>
            </w:r>
            <w:r>
              <w:rPr>
                <w:rFonts w:ascii="Univers Next Pro Light Cond" w:hAnsi="Univers Next Pro Light Cond"/>
                <w:noProof/>
                <w:webHidden/>
                <w:sz w:val="24"/>
                <w:szCs w:val="24"/>
              </w:rPr>
              <w:t>22</w:t>
            </w:r>
            <w:r w:rsidR="00534ECF" w:rsidRPr="00021EB1">
              <w:rPr>
                <w:rFonts w:ascii="Univers Next Pro Light Cond" w:hAnsi="Univers Next Pro Light Cond"/>
                <w:noProof/>
                <w:webHidden/>
                <w:sz w:val="24"/>
                <w:szCs w:val="24"/>
              </w:rPr>
              <w:fldChar w:fldCharType="end"/>
            </w:r>
          </w:hyperlink>
        </w:p>
        <w:p w14:paraId="587CB5E7" w14:textId="1CAC6A8D" w:rsidR="00534ECF" w:rsidRPr="00021EB1" w:rsidRDefault="00360F70">
          <w:pPr>
            <w:pStyle w:val="TM1"/>
            <w:tabs>
              <w:tab w:val="right" w:leader="dot" w:pos="9063"/>
            </w:tabs>
            <w:rPr>
              <w:rFonts w:ascii="Univers Next Pro Light Cond" w:hAnsi="Univers Next Pro Light Cond"/>
              <w:noProof/>
              <w:sz w:val="24"/>
              <w:szCs w:val="24"/>
            </w:rPr>
          </w:pPr>
          <w:hyperlink w:anchor="_Toc187740058" w:history="1">
            <w:r w:rsidR="00534ECF" w:rsidRPr="00021EB1">
              <w:rPr>
                <w:rStyle w:val="Lienhypertexte"/>
                <w:rFonts w:ascii="Univers Next Pro Light Cond" w:hAnsi="Univers Next Pro Light Cond" w:cs="Arial"/>
                <w:b/>
                <w:noProof/>
                <w:sz w:val="24"/>
                <w:szCs w:val="24"/>
              </w:rPr>
              <w:t>Modalités de remise des candidatures et des offres : Procédure dématérialisée.</w:t>
            </w:r>
            <w:r w:rsidR="00534ECF" w:rsidRPr="00021EB1">
              <w:rPr>
                <w:rFonts w:ascii="Univers Next Pro Light Cond" w:hAnsi="Univers Next Pro Light Cond"/>
                <w:noProof/>
                <w:webHidden/>
                <w:sz w:val="24"/>
                <w:szCs w:val="24"/>
              </w:rPr>
              <w:tab/>
            </w:r>
            <w:r w:rsidR="00534ECF" w:rsidRPr="00021EB1">
              <w:rPr>
                <w:rFonts w:ascii="Univers Next Pro Light Cond" w:hAnsi="Univers Next Pro Light Cond"/>
                <w:noProof/>
                <w:webHidden/>
                <w:sz w:val="24"/>
                <w:szCs w:val="24"/>
              </w:rPr>
              <w:fldChar w:fldCharType="begin"/>
            </w:r>
            <w:r w:rsidR="00534ECF" w:rsidRPr="00021EB1">
              <w:rPr>
                <w:rFonts w:ascii="Univers Next Pro Light Cond" w:hAnsi="Univers Next Pro Light Cond"/>
                <w:noProof/>
                <w:webHidden/>
                <w:sz w:val="24"/>
                <w:szCs w:val="24"/>
              </w:rPr>
              <w:instrText xml:space="preserve"> PAGEREF _Toc187740058 \h </w:instrText>
            </w:r>
            <w:r w:rsidR="00534ECF" w:rsidRPr="00021EB1">
              <w:rPr>
                <w:rFonts w:ascii="Univers Next Pro Light Cond" w:hAnsi="Univers Next Pro Light Cond"/>
                <w:noProof/>
                <w:webHidden/>
                <w:sz w:val="24"/>
                <w:szCs w:val="24"/>
              </w:rPr>
            </w:r>
            <w:r w:rsidR="00534ECF" w:rsidRPr="00021EB1">
              <w:rPr>
                <w:rFonts w:ascii="Univers Next Pro Light Cond" w:hAnsi="Univers Next Pro Light Cond"/>
                <w:noProof/>
                <w:webHidden/>
                <w:sz w:val="24"/>
                <w:szCs w:val="24"/>
              </w:rPr>
              <w:fldChar w:fldCharType="separate"/>
            </w:r>
            <w:r>
              <w:rPr>
                <w:rFonts w:ascii="Univers Next Pro Light Cond" w:hAnsi="Univers Next Pro Light Cond"/>
                <w:noProof/>
                <w:webHidden/>
                <w:sz w:val="24"/>
                <w:szCs w:val="24"/>
              </w:rPr>
              <w:t>22</w:t>
            </w:r>
            <w:r w:rsidR="00534ECF" w:rsidRPr="00021EB1">
              <w:rPr>
                <w:rFonts w:ascii="Univers Next Pro Light Cond" w:hAnsi="Univers Next Pro Light Cond"/>
                <w:noProof/>
                <w:webHidden/>
                <w:sz w:val="24"/>
                <w:szCs w:val="24"/>
              </w:rPr>
              <w:fldChar w:fldCharType="end"/>
            </w:r>
          </w:hyperlink>
        </w:p>
        <w:p w14:paraId="435B48A4" w14:textId="2B4D7053" w:rsidR="00534ECF" w:rsidRPr="00021EB1" w:rsidRDefault="00360F70">
          <w:pPr>
            <w:pStyle w:val="TM1"/>
            <w:tabs>
              <w:tab w:val="left" w:pos="660"/>
              <w:tab w:val="right" w:leader="dot" w:pos="9063"/>
            </w:tabs>
            <w:rPr>
              <w:rFonts w:ascii="Univers Next Pro Light Cond" w:hAnsi="Univers Next Pro Light Cond"/>
              <w:noProof/>
              <w:sz w:val="24"/>
              <w:szCs w:val="24"/>
            </w:rPr>
          </w:pPr>
          <w:hyperlink w:anchor="_Toc187740059" w:history="1">
            <w:r w:rsidR="00534ECF" w:rsidRPr="00021EB1">
              <w:rPr>
                <w:rStyle w:val="Lienhypertexte"/>
                <w:rFonts w:ascii="Univers Next Pro Light Cond" w:hAnsi="Univers Next Pro Light Cond" w:cs="Arial"/>
                <w:b/>
                <w:bCs/>
                <w:noProof/>
                <w:sz w:val="24"/>
                <w:szCs w:val="24"/>
              </w:rPr>
              <w:t>20.</w:t>
            </w:r>
            <w:r w:rsidR="00534ECF" w:rsidRPr="00021EB1">
              <w:rPr>
                <w:rFonts w:ascii="Univers Next Pro Light Cond" w:hAnsi="Univers Next Pro Light Cond"/>
                <w:noProof/>
                <w:sz w:val="24"/>
                <w:szCs w:val="24"/>
              </w:rPr>
              <w:tab/>
            </w:r>
            <w:r w:rsidR="00534ECF" w:rsidRPr="00021EB1">
              <w:rPr>
                <w:rStyle w:val="Lienhypertexte"/>
                <w:rFonts w:ascii="Univers Next Pro Light Cond" w:hAnsi="Univers Next Pro Light Cond" w:cs="Arial"/>
                <w:b/>
                <w:noProof/>
                <w:sz w:val="24"/>
                <w:szCs w:val="24"/>
              </w:rPr>
              <w:t>Modalités de remise des plis</w:t>
            </w:r>
            <w:r w:rsidR="00534ECF" w:rsidRPr="00021EB1">
              <w:rPr>
                <w:rFonts w:ascii="Univers Next Pro Light Cond" w:hAnsi="Univers Next Pro Light Cond"/>
                <w:noProof/>
                <w:webHidden/>
                <w:sz w:val="24"/>
                <w:szCs w:val="24"/>
              </w:rPr>
              <w:tab/>
            </w:r>
            <w:r w:rsidR="00534ECF" w:rsidRPr="00021EB1">
              <w:rPr>
                <w:rFonts w:ascii="Univers Next Pro Light Cond" w:hAnsi="Univers Next Pro Light Cond"/>
                <w:noProof/>
                <w:webHidden/>
                <w:sz w:val="24"/>
                <w:szCs w:val="24"/>
              </w:rPr>
              <w:fldChar w:fldCharType="begin"/>
            </w:r>
            <w:r w:rsidR="00534ECF" w:rsidRPr="00021EB1">
              <w:rPr>
                <w:rFonts w:ascii="Univers Next Pro Light Cond" w:hAnsi="Univers Next Pro Light Cond"/>
                <w:noProof/>
                <w:webHidden/>
                <w:sz w:val="24"/>
                <w:szCs w:val="24"/>
              </w:rPr>
              <w:instrText xml:space="preserve"> PAGEREF _Toc187740059 \h </w:instrText>
            </w:r>
            <w:r w:rsidR="00534ECF" w:rsidRPr="00021EB1">
              <w:rPr>
                <w:rFonts w:ascii="Univers Next Pro Light Cond" w:hAnsi="Univers Next Pro Light Cond"/>
                <w:noProof/>
                <w:webHidden/>
                <w:sz w:val="24"/>
                <w:szCs w:val="24"/>
              </w:rPr>
            </w:r>
            <w:r w:rsidR="00534ECF" w:rsidRPr="00021EB1">
              <w:rPr>
                <w:rFonts w:ascii="Univers Next Pro Light Cond" w:hAnsi="Univers Next Pro Light Cond"/>
                <w:noProof/>
                <w:webHidden/>
                <w:sz w:val="24"/>
                <w:szCs w:val="24"/>
              </w:rPr>
              <w:fldChar w:fldCharType="separate"/>
            </w:r>
            <w:r>
              <w:rPr>
                <w:rFonts w:ascii="Univers Next Pro Light Cond" w:hAnsi="Univers Next Pro Light Cond"/>
                <w:noProof/>
                <w:webHidden/>
                <w:sz w:val="24"/>
                <w:szCs w:val="24"/>
              </w:rPr>
              <w:t>24</w:t>
            </w:r>
            <w:r w:rsidR="00534ECF" w:rsidRPr="00021EB1">
              <w:rPr>
                <w:rFonts w:ascii="Univers Next Pro Light Cond" w:hAnsi="Univers Next Pro Light Cond"/>
                <w:noProof/>
                <w:webHidden/>
                <w:sz w:val="24"/>
                <w:szCs w:val="24"/>
              </w:rPr>
              <w:fldChar w:fldCharType="end"/>
            </w:r>
          </w:hyperlink>
        </w:p>
        <w:p w14:paraId="1FFEA0BC" w14:textId="07EF8FC7" w:rsidR="00534ECF" w:rsidRPr="00021EB1" w:rsidRDefault="00360F70">
          <w:pPr>
            <w:pStyle w:val="TM1"/>
            <w:tabs>
              <w:tab w:val="left" w:pos="660"/>
              <w:tab w:val="right" w:leader="dot" w:pos="9063"/>
            </w:tabs>
            <w:rPr>
              <w:rFonts w:ascii="Univers Next Pro Light Cond" w:hAnsi="Univers Next Pro Light Cond"/>
              <w:noProof/>
              <w:sz w:val="24"/>
              <w:szCs w:val="24"/>
            </w:rPr>
          </w:pPr>
          <w:hyperlink w:anchor="_Toc187740060" w:history="1">
            <w:r w:rsidR="00534ECF" w:rsidRPr="00021EB1">
              <w:rPr>
                <w:rStyle w:val="Lienhypertexte"/>
                <w:rFonts w:ascii="Univers Next Pro Light Cond" w:hAnsi="Univers Next Pro Light Cond" w:cs="Arial"/>
                <w:b/>
                <w:bCs/>
                <w:noProof/>
                <w:sz w:val="24"/>
                <w:szCs w:val="24"/>
              </w:rPr>
              <w:t>21.</w:t>
            </w:r>
            <w:r w:rsidR="00534ECF" w:rsidRPr="00021EB1">
              <w:rPr>
                <w:rFonts w:ascii="Univers Next Pro Light Cond" w:hAnsi="Univers Next Pro Light Cond"/>
                <w:noProof/>
                <w:sz w:val="24"/>
                <w:szCs w:val="24"/>
              </w:rPr>
              <w:tab/>
            </w:r>
            <w:r w:rsidR="00534ECF" w:rsidRPr="00021EB1">
              <w:rPr>
                <w:rStyle w:val="Lienhypertexte"/>
                <w:rFonts w:ascii="Univers Next Pro Light Cond" w:hAnsi="Univers Next Pro Light Cond" w:cs="Arial"/>
                <w:b/>
                <w:bCs/>
                <w:noProof/>
                <w:sz w:val="24"/>
                <w:szCs w:val="24"/>
              </w:rPr>
              <w:t>Egalité professionnelle et lutte contre les discriminations</w:t>
            </w:r>
            <w:r w:rsidR="00534ECF" w:rsidRPr="00021EB1">
              <w:rPr>
                <w:rFonts w:ascii="Univers Next Pro Light Cond" w:hAnsi="Univers Next Pro Light Cond"/>
                <w:noProof/>
                <w:webHidden/>
                <w:sz w:val="24"/>
                <w:szCs w:val="24"/>
              </w:rPr>
              <w:tab/>
            </w:r>
            <w:r w:rsidR="00534ECF" w:rsidRPr="00021EB1">
              <w:rPr>
                <w:rFonts w:ascii="Univers Next Pro Light Cond" w:hAnsi="Univers Next Pro Light Cond"/>
                <w:noProof/>
                <w:webHidden/>
                <w:sz w:val="24"/>
                <w:szCs w:val="24"/>
              </w:rPr>
              <w:fldChar w:fldCharType="begin"/>
            </w:r>
            <w:r w:rsidR="00534ECF" w:rsidRPr="00021EB1">
              <w:rPr>
                <w:rFonts w:ascii="Univers Next Pro Light Cond" w:hAnsi="Univers Next Pro Light Cond"/>
                <w:noProof/>
                <w:webHidden/>
                <w:sz w:val="24"/>
                <w:szCs w:val="24"/>
              </w:rPr>
              <w:instrText xml:space="preserve"> PAGEREF _Toc187740060 \h </w:instrText>
            </w:r>
            <w:r w:rsidR="00534ECF" w:rsidRPr="00021EB1">
              <w:rPr>
                <w:rFonts w:ascii="Univers Next Pro Light Cond" w:hAnsi="Univers Next Pro Light Cond"/>
                <w:noProof/>
                <w:webHidden/>
                <w:sz w:val="24"/>
                <w:szCs w:val="24"/>
              </w:rPr>
            </w:r>
            <w:r w:rsidR="00534ECF" w:rsidRPr="00021EB1">
              <w:rPr>
                <w:rFonts w:ascii="Univers Next Pro Light Cond" w:hAnsi="Univers Next Pro Light Cond"/>
                <w:noProof/>
                <w:webHidden/>
                <w:sz w:val="24"/>
                <w:szCs w:val="24"/>
              </w:rPr>
              <w:fldChar w:fldCharType="separate"/>
            </w:r>
            <w:r>
              <w:rPr>
                <w:rFonts w:ascii="Univers Next Pro Light Cond" w:hAnsi="Univers Next Pro Light Cond"/>
                <w:noProof/>
                <w:webHidden/>
                <w:sz w:val="24"/>
                <w:szCs w:val="24"/>
              </w:rPr>
              <w:t>24</w:t>
            </w:r>
            <w:r w:rsidR="00534ECF" w:rsidRPr="00021EB1">
              <w:rPr>
                <w:rFonts w:ascii="Univers Next Pro Light Cond" w:hAnsi="Univers Next Pro Light Cond"/>
                <w:noProof/>
                <w:webHidden/>
                <w:sz w:val="24"/>
                <w:szCs w:val="24"/>
              </w:rPr>
              <w:fldChar w:fldCharType="end"/>
            </w:r>
          </w:hyperlink>
        </w:p>
        <w:p w14:paraId="06690805" w14:textId="728AD9EA" w:rsidR="00534ECF" w:rsidRPr="00021EB1" w:rsidRDefault="00360F70">
          <w:pPr>
            <w:pStyle w:val="TM1"/>
            <w:tabs>
              <w:tab w:val="right" w:leader="dot" w:pos="9063"/>
            </w:tabs>
            <w:rPr>
              <w:rFonts w:ascii="Univers Next Pro Light Cond" w:hAnsi="Univers Next Pro Light Cond"/>
              <w:noProof/>
              <w:sz w:val="24"/>
              <w:szCs w:val="24"/>
            </w:rPr>
          </w:pPr>
          <w:hyperlink w:anchor="_Toc187740061" w:history="1">
            <w:r w:rsidR="00534ECF" w:rsidRPr="00021EB1">
              <w:rPr>
                <w:rStyle w:val="Lienhypertexte"/>
                <w:rFonts w:ascii="Univers Next Pro Light Cond" w:hAnsi="Univers Next Pro Light Cond" w:cstheme="minorHAnsi"/>
                <w:b/>
                <w:bCs/>
                <w:caps/>
                <w:noProof/>
                <w:sz w:val="24"/>
                <w:szCs w:val="24"/>
              </w:rPr>
              <w:t>Annexe 1 au</w:t>
            </w:r>
            <w:r w:rsidR="00534ECF" w:rsidRPr="00021EB1">
              <w:rPr>
                <w:rStyle w:val="Lienhypertexte"/>
                <w:rFonts w:ascii="Univers Next Pro Light Cond" w:hAnsi="Univers Next Pro Light Cond" w:cstheme="minorHAnsi"/>
                <w:b/>
                <w:bCs/>
                <w:noProof/>
                <w:sz w:val="24"/>
                <w:szCs w:val="24"/>
              </w:rPr>
              <w:t xml:space="preserve"> REGLEMENT DE LA </w:t>
            </w:r>
            <w:r w:rsidR="00534ECF" w:rsidRPr="00021EB1">
              <w:rPr>
                <w:rStyle w:val="Lienhypertexte"/>
                <w:rFonts w:ascii="Univers Next Pro Light Cond" w:hAnsi="Univers Next Pro Light Cond" w:cstheme="minorHAnsi"/>
                <w:b/>
                <w:bCs/>
                <w:caps/>
                <w:noProof/>
                <w:sz w:val="24"/>
                <w:szCs w:val="24"/>
              </w:rPr>
              <w:t>CONSULtATION</w:t>
            </w:r>
            <w:r w:rsidR="00534ECF" w:rsidRPr="00021EB1">
              <w:rPr>
                <w:rFonts w:ascii="Univers Next Pro Light Cond" w:hAnsi="Univers Next Pro Light Cond"/>
                <w:noProof/>
                <w:webHidden/>
                <w:sz w:val="24"/>
                <w:szCs w:val="24"/>
              </w:rPr>
              <w:tab/>
            </w:r>
            <w:r w:rsidR="00534ECF" w:rsidRPr="00021EB1">
              <w:rPr>
                <w:rFonts w:ascii="Univers Next Pro Light Cond" w:hAnsi="Univers Next Pro Light Cond"/>
                <w:noProof/>
                <w:webHidden/>
                <w:sz w:val="24"/>
                <w:szCs w:val="24"/>
              </w:rPr>
              <w:fldChar w:fldCharType="begin"/>
            </w:r>
            <w:r w:rsidR="00534ECF" w:rsidRPr="00021EB1">
              <w:rPr>
                <w:rFonts w:ascii="Univers Next Pro Light Cond" w:hAnsi="Univers Next Pro Light Cond"/>
                <w:noProof/>
                <w:webHidden/>
                <w:sz w:val="24"/>
                <w:szCs w:val="24"/>
              </w:rPr>
              <w:instrText xml:space="preserve"> PAGEREF _Toc187740061 \h </w:instrText>
            </w:r>
            <w:r w:rsidR="00534ECF" w:rsidRPr="00021EB1">
              <w:rPr>
                <w:rFonts w:ascii="Univers Next Pro Light Cond" w:hAnsi="Univers Next Pro Light Cond"/>
                <w:noProof/>
                <w:webHidden/>
                <w:sz w:val="24"/>
                <w:szCs w:val="24"/>
              </w:rPr>
            </w:r>
            <w:r w:rsidR="00534ECF" w:rsidRPr="00021EB1">
              <w:rPr>
                <w:rFonts w:ascii="Univers Next Pro Light Cond" w:hAnsi="Univers Next Pro Light Cond"/>
                <w:noProof/>
                <w:webHidden/>
                <w:sz w:val="24"/>
                <w:szCs w:val="24"/>
              </w:rPr>
              <w:fldChar w:fldCharType="separate"/>
            </w:r>
            <w:r>
              <w:rPr>
                <w:rFonts w:ascii="Univers Next Pro Light Cond" w:hAnsi="Univers Next Pro Light Cond"/>
                <w:noProof/>
                <w:webHidden/>
                <w:sz w:val="24"/>
                <w:szCs w:val="24"/>
              </w:rPr>
              <w:t>25</w:t>
            </w:r>
            <w:r w:rsidR="00534ECF" w:rsidRPr="00021EB1">
              <w:rPr>
                <w:rFonts w:ascii="Univers Next Pro Light Cond" w:hAnsi="Univers Next Pro Light Cond"/>
                <w:noProof/>
                <w:webHidden/>
                <w:sz w:val="24"/>
                <w:szCs w:val="24"/>
              </w:rPr>
              <w:fldChar w:fldCharType="end"/>
            </w:r>
          </w:hyperlink>
        </w:p>
        <w:p w14:paraId="06655261" w14:textId="47C4CD17" w:rsidR="00534ECF" w:rsidRPr="00021EB1" w:rsidRDefault="00360F70">
          <w:pPr>
            <w:pStyle w:val="TM1"/>
            <w:tabs>
              <w:tab w:val="right" w:leader="dot" w:pos="9063"/>
            </w:tabs>
            <w:rPr>
              <w:rFonts w:ascii="Univers Next Pro Light Cond" w:hAnsi="Univers Next Pro Light Cond"/>
              <w:noProof/>
              <w:sz w:val="24"/>
              <w:szCs w:val="24"/>
            </w:rPr>
          </w:pPr>
          <w:hyperlink w:anchor="_Toc187740062" w:history="1">
            <w:r w:rsidR="00534ECF" w:rsidRPr="00021EB1">
              <w:rPr>
                <w:rStyle w:val="Lienhypertexte"/>
                <w:rFonts w:ascii="Univers Next Pro Light Cond" w:hAnsi="Univers Next Pro Light Cond" w:cstheme="minorHAnsi"/>
                <w:b/>
                <w:bCs/>
                <w:caps/>
                <w:noProof/>
                <w:sz w:val="24"/>
                <w:szCs w:val="24"/>
              </w:rPr>
              <w:t>PORTANT SUR LA dématérialisation des procédures</w:t>
            </w:r>
            <w:r w:rsidR="00534ECF" w:rsidRPr="00021EB1">
              <w:rPr>
                <w:rFonts w:ascii="Univers Next Pro Light Cond" w:hAnsi="Univers Next Pro Light Cond"/>
                <w:noProof/>
                <w:webHidden/>
                <w:sz w:val="24"/>
                <w:szCs w:val="24"/>
              </w:rPr>
              <w:tab/>
            </w:r>
            <w:r w:rsidR="00534ECF" w:rsidRPr="00021EB1">
              <w:rPr>
                <w:rFonts w:ascii="Univers Next Pro Light Cond" w:hAnsi="Univers Next Pro Light Cond"/>
                <w:noProof/>
                <w:webHidden/>
                <w:sz w:val="24"/>
                <w:szCs w:val="24"/>
              </w:rPr>
              <w:fldChar w:fldCharType="begin"/>
            </w:r>
            <w:r w:rsidR="00534ECF" w:rsidRPr="00021EB1">
              <w:rPr>
                <w:rFonts w:ascii="Univers Next Pro Light Cond" w:hAnsi="Univers Next Pro Light Cond"/>
                <w:noProof/>
                <w:webHidden/>
                <w:sz w:val="24"/>
                <w:szCs w:val="24"/>
              </w:rPr>
              <w:instrText xml:space="preserve"> PAGEREF _Toc187740062 \h </w:instrText>
            </w:r>
            <w:r w:rsidR="00534ECF" w:rsidRPr="00021EB1">
              <w:rPr>
                <w:rFonts w:ascii="Univers Next Pro Light Cond" w:hAnsi="Univers Next Pro Light Cond"/>
                <w:noProof/>
                <w:webHidden/>
                <w:sz w:val="24"/>
                <w:szCs w:val="24"/>
              </w:rPr>
            </w:r>
            <w:r w:rsidR="00534ECF" w:rsidRPr="00021EB1">
              <w:rPr>
                <w:rFonts w:ascii="Univers Next Pro Light Cond" w:hAnsi="Univers Next Pro Light Cond"/>
                <w:noProof/>
                <w:webHidden/>
                <w:sz w:val="24"/>
                <w:szCs w:val="24"/>
              </w:rPr>
              <w:fldChar w:fldCharType="separate"/>
            </w:r>
            <w:r>
              <w:rPr>
                <w:rFonts w:ascii="Univers Next Pro Light Cond" w:hAnsi="Univers Next Pro Light Cond"/>
                <w:noProof/>
                <w:webHidden/>
                <w:sz w:val="24"/>
                <w:szCs w:val="24"/>
              </w:rPr>
              <w:t>25</w:t>
            </w:r>
            <w:r w:rsidR="00534ECF" w:rsidRPr="00021EB1">
              <w:rPr>
                <w:rFonts w:ascii="Univers Next Pro Light Cond" w:hAnsi="Univers Next Pro Light Cond"/>
                <w:noProof/>
                <w:webHidden/>
                <w:sz w:val="24"/>
                <w:szCs w:val="24"/>
              </w:rPr>
              <w:fldChar w:fldCharType="end"/>
            </w:r>
          </w:hyperlink>
        </w:p>
        <w:p w14:paraId="78160D4E" w14:textId="0B618302" w:rsidR="00534ECF" w:rsidRPr="00021EB1" w:rsidRDefault="00360F70">
          <w:pPr>
            <w:pStyle w:val="TM1"/>
            <w:tabs>
              <w:tab w:val="right" w:leader="dot" w:pos="9063"/>
            </w:tabs>
            <w:rPr>
              <w:rFonts w:ascii="Univers Next Pro Light Cond" w:hAnsi="Univers Next Pro Light Cond"/>
              <w:noProof/>
              <w:sz w:val="24"/>
              <w:szCs w:val="24"/>
            </w:rPr>
          </w:pPr>
          <w:hyperlink w:anchor="_Toc187740063" w:history="1">
            <w:r w:rsidR="00534ECF" w:rsidRPr="00021EB1">
              <w:rPr>
                <w:rStyle w:val="Lienhypertexte"/>
                <w:rFonts w:ascii="Univers Next Pro Light Cond" w:hAnsi="Univers Next Pro Light Cond" w:cstheme="minorHAnsi"/>
                <w:b/>
                <w:bCs/>
                <w:noProof/>
                <w:sz w:val="24"/>
                <w:szCs w:val="24"/>
              </w:rPr>
              <w:t>ANNEXE 2 AU REGLEMENT DE LA CONSULTATION</w:t>
            </w:r>
            <w:r w:rsidR="00534ECF" w:rsidRPr="00021EB1">
              <w:rPr>
                <w:rFonts w:ascii="Univers Next Pro Light Cond" w:hAnsi="Univers Next Pro Light Cond"/>
                <w:noProof/>
                <w:webHidden/>
                <w:sz w:val="24"/>
                <w:szCs w:val="24"/>
              </w:rPr>
              <w:tab/>
            </w:r>
            <w:r w:rsidR="00534ECF" w:rsidRPr="00021EB1">
              <w:rPr>
                <w:rFonts w:ascii="Univers Next Pro Light Cond" w:hAnsi="Univers Next Pro Light Cond"/>
                <w:noProof/>
                <w:webHidden/>
                <w:sz w:val="24"/>
                <w:szCs w:val="24"/>
              </w:rPr>
              <w:fldChar w:fldCharType="begin"/>
            </w:r>
            <w:r w:rsidR="00534ECF" w:rsidRPr="00021EB1">
              <w:rPr>
                <w:rFonts w:ascii="Univers Next Pro Light Cond" w:hAnsi="Univers Next Pro Light Cond"/>
                <w:noProof/>
                <w:webHidden/>
                <w:sz w:val="24"/>
                <w:szCs w:val="24"/>
              </w:rPr>
              <w:instrText xml:space="preserve"> PAGEREF _Toc187740063 \h </w:instrText>
            </w:r>
            <w:r w:rsidR="00534ECF" w:rsidRPr="00021EB1">
              <w:rPr>
                <w:rFonts w:ascii="Univers Next Pro Light Cond" w:hAnsi="Univers Next Pro Light Cond"/>
                <w:noProof/>
                <w:webHidden/>
                <w:sz w:val="24"/>
                <w:szCs w:val="24"/>
              </w:rPr>
            </w:r>
            <w:r w:rsidR="00534ECF" w:rsidRPr="00021EB1">
              <w:rPr>
                <w:rFonts w:ascii="Univers Next Pro Light Cond" w:hAnsi="Univers Next Pro Light Cond"/>
                <w:noProof/>
                <w:webHidden/>
                <w:sz w:val="24"/>
                <w:szCs w:val="24"/>
              </w:rPr>
              <w:fldChar w:fldCharType="separate"/>
            </w:r>
            <w:r>
              <w:rPr>
                <w:rFonts w:ascii="Univers Next Pro Light Cond" w:hAnsi="Univers Next Pro Light Cond"/>
                <w:noProof/>
                <w:webHidden/>
                <w:sz w:val="24"/>
                <w:szCs w:val="24"/>
              </w:rPr>
              <w:t>29</w:t>
            </w:r>
            <w:r w:rsidR="00534ECF" w:rsidRPr="00021EB1">
              <w:rPr>
                <w:rFonts w:ascii="Univers Next Pro Light Cond" w:hAnsi="Univers Next Pro Light Cond"/>
                <w:noProof/>
                <w:webHidden/>
                <w:sz w:val="24"/>
                <w:szCs w:val="24"/>
              </w:rPr>
              <w:fldChar w:fldCharType="end"/>
            </w:r>
          </w:hyperlink>
        </w:p>
        <w:p w14:paraId="06C53797" w14:textId="33071875" w:rsidR="00534ECF" w:rsidRPr="00021EB1" w:rsidRDefault="00534ECF">
          <w:pPr>
            <w:rPr>
              <w:rFonts w:ascii="Univers Next Pro Light Cond" w:hAnsi="Univers Next Pro Light Cond"/>
              <w:sz w:val="24"/>
              <w:szCs w:val="24"/>
            </w:rPr>
          </w:pPr>
          <w:r w:rsidRPr="00021EB1">
            <w:rPr>
              <w:rFonts w:ascii="Univers Next Pro Light Cond" w:hAnsi="Univers Next Pro Light Cond"/>
              <w:b/>
              <w:bCs/>
              <w:sz w:val="24"/>
              <w:szCs w:val="24"/>
            </w:rPr>
            <w:fldChar w:fldCharType="end"/>
          </w:r>
        </w:p>
      </w:sdtContent>
    </w:sdt>
    <w:p w14:paraId="33FECE4D" w14:textId="77777777" w:rsidR="00534ECF" w:rsidRPr="00021EB1" w:rsidRDefault="00534ECF" w:rsidP="00534ECF">
      <w:pPr>
        <w:rPr>
          <w:rFonts w:ascii="Univers Next Pro Light Cond" w:hAnsi="Univers Next Pro Light Cond" w:cs="Arial"/>
          <w:b/>
          <w:sz w:val="24"/>
          <w:szCs w:val="24"/>
          <w:u w:val="single"/>
        </w:rPr>
      </w:pPr>
    </w:p>
    <w:p w14:paraId="32CECA08" w14:textId="77777777" w:rsidR="00534ECF" w:rsidRPr="00021EB1" w:rsidRDefault="00534ECF" w:rsidP="00534ECF">
      <w:pPr>
        <w:rPr>
          <w:rFonts w:ascii="Univers Next Pro Light Cond" w:hAnsi="Univers Next Pro Light Cond" w:cs="Arial"/>
          <w:b/>
          <w:sz w:val="24"/>
          <w:szCs w:val="24"/>
          <w:u w:val="single"/>
        </w:rPr>
      </w:pPr>
    </w:p>
    <w:p w14:paraId="4920375A" w14:textId="0ADBE9B1" w:rsidR="00534ECF" w:rsidRPr="00021EB1" w:rsidRDefault="00534ECF" w:rsidP="00883CC7">
      <w:pPr>
        <w:pStyle w:val="Titre1"/>
        <w:rPr>
          <w:rFonts w:ascii="Univers Next Pro Light Cond" w:hAnsi="Univers Next Pro Light Cond" w:cs="Arial"/>
          <w:b/>
          <w:sz w:val="24"/>
          <w:szCs w:val="24"/>
          <w:u w:val="single"/>
        </w:rPr>
      </w:pPr>
    </w:p>
    <w:p w14:paraId="31A0EE23" w14:textId="05DC8F75" w:rsidR="005F2B89" w:rsidRPr="00021EB1" w:rsidRDefault="005F2B89" w:rsidP="005F2B89">
      <w:pPr>
        <w:rPr>
          <w:rFonts w:ascii="Univers Next Pro Light Cond" w:hAnsi="Univers Next Pro Light Cond"/>
          <w:sz w:val="24"/>
          <w:szCs w:val="24"/>
        </w:rPr>
      </w:pPr>
    </w:p>
    <w:p w14:paraId="79782DB4" w14:textId="5F0CCAED" w:rsidR="005F2B89" w:rsidRPr="00021EB1" w:rsidRDefault="005F2B89" w:rsidP="005F2B89">
      <w:pPr>
        <w:rPr>
          <w:rFonts w:ascii="Univers Next Pro Light Cond" w:hAnsi="Univers Next Pro Light Cond"/>
          <w:sz w:val="24"/>
          <w:szCs w:val="24"/>
        </w:rPr>
      </w:pPr>
    </w:p>
    <w:p w14:paraId="08D1C33D" w14:textId="64274448" w:rsidR="005F2B89" w:rsidRPr="00021EB1" w:rsidRDefault="005F2B89" w:rsidP="005F2B89">
      <w:pPr>
        <w:rPr>
          <w:rFonts w:ascii="Univers Next Pro Light Cond" w:hAnsi="Univers Next Pro Light Cond"/>
          <w:sz w:val="24"/>
          <w:szCs w:val="24"/>
        </w:rPr>
      </w:pPr>
    </w:p>
    <w:p w14:paraId="517375D1" w14:textId="25FEDC49" w:rsidR="005F2B89" w:rsidRPr="00021EB1" w:rsidRDefault="005F2B89" w:rsidP="005F2B89">
      <w:pPr>
        <w:rPr>
          <w:rFonts w:ascii="Univers Next Pro Light Cond" w:hAnsi="Univers Next Pro Light Cond"/>
          <w:sz w:val="24"/>
          <w:szCs w:val="24"/>
        </w:rPr>
      </w:pPr>
    </w:p>
    <w:p w14:paraId="3D5593BE" w14:textId="296CEDB8" w:rsidR="005F2B89" w:rsidRPr="00021EB1" w:rsidRDefault="005F2B89" w:rsidP="005F2B89">
      <w:pPr>
        <w:rPr>
          <w:rFonts w:ascii="Univers Next Pro Light Cond" w:hAnsi="Univers Next Pro Light Cond"/>
          <w:sz w:val="24"/>
          <w:szCs w:val="24"/>
        </w:rPr>
      </w:pPr>
    </w:p>
    <w:p w14:paraId="52E88755" w14:textId="48F4747B" w:rsidR="005F2B89" w:rsidRPr="00021EB1" w:rsidRDefault="005F2B89" w:rsidP="005F2B89">
      <w:pPr>
        <w:rPr>
          <w:rFonts w:ascii="Univers Next Pro Light Cond" w:hAnsi="Univers Next Pro Light Cond"/>
          <w:sz w:val="24"/>
          <w:szCs w:val="24"/>
        </w:rPr>
      </w:pPr>
    </w:p>
    <w:p w14:paraId="65255DAF" w14:textId="3A1D0212" w:rsidR="005F2B89" w:rsidRPr="00021EB1" w:rsidRDefault="005F2B89" w:rsidP="005F2B89">
      <w:pPr>
        <w:rPr>
          <w:rFonts w:ascii="Univers Next Pro Light Cond" w:hAnsi="Univers Next Pro Light Cond"/>
          <w:sz w:val="24"/>
          <w:szCs w:val="24"/>
        </w:rPr>
      </w:pPr>
    </w:p>
    <w:p w14:paraId="05E53F0A" w14:textId="5D5FAF9F" w:rsidR="005F2B89" w:rsidRPr="00021EB1" w:rsidRDefault="005F2B89" w:rsidP="005F2B89">
      <w:pPr>
        <w:rPr>
          <w:rFonts w:ascii="Univers Next Pro Light Cond" w:hAnsi="Univers Next Pro Light Cond"/>
          <w:sz w:val="24"/>
          <w:szCs w:val="24"/>
        </w:rPr>
      </w:pPr>
    </w:p>
    <w:p w14:paraId="3AE158E1" w14:textId="1A8F5062" w:rsidR="005F2B89" w:rsidRPr="00021EB1" w:rsidRDefault="005F2B89" w:rsidP="005F2B89">
      <w:pPr>
        <w:rPr>
          <w:rFonts w:ascii="Univers Next Pro Light Cond" w:hAnsi="Univers Next Pro Light Cond"/>
          <w:sz w:val="24"/>
          <w:szCs w:val="24"/>
        </w:rPr>
      </w:pPr>
    </w:p>
    <w:p w14:paraId="070B75DA" w14:textId="77777777" w:rsidR="005F2B89" w:rsidRPr="00021EB1" w:rsidRDefault="005F2B89" w:rsidP="005F2B89">
      <w:pPr>
        <w:rPr>
          <w:rFonts w:ascii="Univers Next Pro Light Cond" w:hAnsi="Univers Next Pro Light Cond"/>
          <w:sz w:val="24"/>
          <w:szCs w:val="24"/>
        </w:rPr>
      </w:pPr>
    </w:p>
    <w:p w14:paraId="4C84BC88" w14:textId="4229654E" w:rsidR="00427484" w:rsidRPr="00021EB1" w:rsidRDefault="00086817" w:rsidP="00534ECF">
      <w:pPr>
        <w:pStyle w:val="Titre1"/>
        <w:rPr>
          <w:rFonts w:ascii="Univers Next Pro Light Cond" w:hAnsi="Univers Next Pro Light Cond" w:cs="Arial"/>
          <w:b/>
          <w:sz w:val="24"/>
          <w:szCs w:val="24"/>
          <w:u w:val="single"/>
        </w:rPr>
      </w:pPr>
      <w:bookmarkStart w:id="1" w:name="_Toc187740038"/>
      <w:r w:rsidRPr="00021EB1">
        <w:rPr>
          <w:rFonts w:ascii="Univers Next Pro Light Cond" w:hAnsi="Univers Next Pro Light Cond" w:cs="Arial"/>
          <w:b/>
          <w:sz w:val="24"/>
          <w:szCs w:val="24"/>
          <w:u w:val="single"/>
        </w:rPr>
        <w:t>O</w:t>
      </w:r>
      <w:r w:rsidR="00C57891" w:rsidRPr="00021EB1">
        <w:rPr>
          <w:rFonts w:ascii="Univers Next Pro Light Cond" w:hAnsi="Univers Next Pro Light Cond" w:cs="Arial"/>
          <w:b/>
          <w:sz w:val="24"/>
          <w:szCs w:val="24"/>
          <w:u w:val="single"/>
        </w:rPr>
        <w:t xml:space="preserve">rganisme </w:t>
      </w:r>
      <w:r w:rsidR="00427484" w:rsidRPr="00021EB1">
        <w:rPr>
          <w:rFonts w:ascii="Univers Next Pro Light Cond" w:hAnsi="Univers Next Pro Light Cond" w:cs="Arial"/>
          <w:b/>
          <w:sz w:val="24"/>
          <w:szCs w:val="24"/>
          <w:u w:val="single"/>
        </w:rPr>
        <w:t>acheteur</w:t>
      </w:r>
      <w:r w:rsidRPr="00021EB1">
        <w:rPr>
          <w:rFonts w:ascii="Univers Next Pro Light Cond" w:hAnsi="Univers Next Pro Light Cond" w:cs="Arial"/>
          <w:b/>
          <w:sz w:val="24"/>
          <w:szCs w:val="24"/>
          <w:u w:val="single"/>
        </w:rPr>
        <w:t xml:space="preserve"> / Pouvoir adjudicateur</w:t>
      </w:r>
      <w:bookmarkEnd w:id="1"/>
      <w:r w:rsidR="00427484" w:rsidRPr="00021EB1">
        <w:rPr>
          <w:rFonts w:ascii="Univers Next Pro Light Cond" w:hAnsi="Univers Next Pro Light Cond" w:cs="Arial"/>
          <w:b/>
          <w:sz w:val="24"/>
          <w:szCs w:val="24"/>
          <w:u w:val="single"/>
        </w:rPr>
        <w:t xml:space="preserve"> </w:t>
      </w:r>
    </w:p>
    <w:p w14:paraId="4C84BC89" w14:textId="77777777" w:rsidR="00CB0FFB" w:rsidRPr="00021EB1" w:rsidRDefault="00CB0FFB">
      <w:pPr>
        <w:tabs>
          <w:tab w:val="left" w:pos="1701"/>
        </w:tabs>
        <w:jc w:val="both"/>
        <w:rPr>
          <w:rFonts w:ascii="Univers Next Pro Light Cond" w:hAnsi="Univers Next Pro Light Cond" w:cs="Arial"/>
          <w:sz w:val="24"/>
          <w:szCs w:val="24"/>
        </w:rPr>
      </w:pPr>
    </w:p>
    <w:p w14:paraId="4C84BC8A" w14:textId="77777777" w:rsidR="00427484" w:rsidRPr="00021EB1" w:rsidRDefault="00427484">
      <w:pPr>
        <w:tabs>
          <w:tab w:val="left" w:pos="1701"/>
        </w:tabs>
        <w:jc w:val="both"/>
        <w:rPr>
          <w:rFonts w:ascii="Univers Next Pro Light Cond" w:hAnsi="Univers Next Pro Light Cond" w:cs="Arial"/>
          <w:b/>
          <w:sz w:val="24"/>
          <w:szCs w:val="24"/>
        </w:rPr>
      </w:pPr>
      <w:r w:rsidRPr="00021EB1">
        <w:rPr>
          <w:rFonts w:ascii="Univers Next Pro Light Cond" w:hAnsi="Univers Next Pro Light Cond" w:cs="Arial"/>
          <w:b/>
          <w:sz w:val="24"/>
          <w:szCs w:val="24"/>
        </w:rPr>
        <w:t>Bibliothèque publique d’information</w:t>
      </w:r>
    </w:p>
    <w:p w14:paraId="30BD621C" w14:textId="77777777" w:rsidR="00086817" w:rsidRPr="00021EB1" w:rsidRDefault="00086817">
      <w:pPr>
        <w:tabs>
          <w:tab w:val="left" w:pos="1701"/>
        </w:tabs>
        <w:jc w:val="both"/>
        <w:rPr>
          <w:rFonts w:ascii="Univers Next Pro Light Cond" w:hAnsi="Univers Next Pro Light Cond" w:cs="Arial"/>
          <w:sz w:val="24"/>
          <w:szCs w:val="24"/>
        </w:rPr>
      </w:pPr>
    </w:p>
    <w:p w14:paraId="4C84BC8C" w14:textId="72E6F673" w:rsidR="00427484" w:rsidRPr="00021EB1" w:rsidRDefault="00086817">
      <w:pPr>
        <w:tabs>
          <w:tab w:val="left" w:pos="1701"/>
        </w:tabs>
        <w:jc w:val="both"/>
        <w:rPr>
          <w:rFonts w:ascii="Univers Next Pro Light Cond" w:hAnsi="Univers Next Pro Light Cond" w:cs="Arial"/>
          <w:sz w:val="24"/>
          <w:szCs w:val="24"/>
        </w:rPr>
      </w:pPr>
      <w:r w:rsidRPr="00021EB1">
        <w:rPr>
          <w:rFonts w:ascii="Univers Next Pro Light Cond" w:hAnsi="Univers Next Pro Light Cond" w:cs="Arial"/>
          <w:sz w:val="24"/>
          <w:szCs w:val="24"/>
          <w:u w:val="single"/>
        </w:rPr>
        <w:t>Adresse postale</w:t>
      </w:r>
      <w:r w:rsidRPr="00021EB1">
        <w:rPr>
          <w:rFonts w:ascii="Univers Next Pro Light Cond" w:hAnsi="Univers Next Pro Light Cond" w:cs="Arial"/>
          <w:sz w:val="24"/>
          <w:szCs w:val="24"/>
        </w:rPr>
        <w:t> :</w:t>
      </w:r>
      <w:r w:rsidR="00D4735E" w:rsidRPr="00021EB1">
        <w:rPr>
          <w:rFonts w:ascii="Univers Next Pro Light Cond" w:hAnsi="Univers Next Pro Light Cond" w:cs="Arial"/>
          <w:sz w:val="24"/>
          <w:szCs w:val="24"/>
        </w:rPr>
        <w:t xml:space="preserve"> </w:t>
      </w:r>
      <w:r w:rsidR="00427484" w:rsidRPr="00021EB1">
        <w:rPr>
          <w:rFonts w:ascii="Univers Next Pro Light Cond" w:hAnsi="Univers Next Pro Light Cond" w:cs="Arial"/>
          <w:sz w:val="24"/>
          <w:szCs w:val="24"/>
        </w:rPr>
        <w:t xml:space="preserve">25, rue du Renard </w:t>
      </w:r>
      <w:r w:rsidR="00D4735E" w:rsidRPr="00021EB1">
        <w:rPr>
          <w:rFonts w:ascii="Univers Next Pro Light Cond" w:hAnsi="Univers Next Pro Light Cond" w:cs="Arial"/>
          <w:sz w:val="24"/>
          <w:szCs w:val="24"/>
        </w:rPr>
        <w:t xml:space="preserve">/ </w:t>
      </w:r>
      <w:r w:rsidR="00427484" w:rsidRPr="00021EB1">
        <w:rPr>
          <w:rFonts w:ascii="Univers Next Pro Light Cond" w:hAnsi="Univers Next Pro Light Cond" w:cs="Arial"/>
          <w:sz w:val="24"/>
          <w:szCs w:val="24"/>
        </w:rPr>
        <w:t>75197 PARIS cedex 04</w:t>
      </w:r>
    </w:p>
    <w:p w14:paraId="0EDE419D" w14:textId="35DF6FA0" w:rsidR="00086817" w:rsidRPr="00021EB1" w:rsidRDefault="00086817" w:rsidP="00086817">
      <w:pPr>
        <w:tabs>
          <w:tab w:val="left" w:pos="1701"/>
        </w:tabs>
        <w:jc w:val="both"/>
        <w:rPr>
          <w:rFonts w:ascii="Univers Next Pro Light Cond" w:hAnsi="Univers Next Pro Light Cond" w:cs="Arial"/>
          <w:sz w:val="24"/>
          <w:szCs w:val="24"/>
        </w:rPr>
      </w:pPr>
      <w:r w:rsidRPr="00021EB1">
        <w:rPr>
          <w:rFonts w:ascii="Univers Next Pro Light Cond" w:hAnsi="Univers Next Pro Light Cond" w:cs="Arial"/>
          <w:sz w:val="24"/>
          <w:szCs w:val="24"/>
        </w:rPr>
        <w:t>Tél : 01 44 78 44 00</w:t>
      </w:r>
      <w:r w:rsidR="00D4735E" w:rsidRPr="00021EB1">
        <w:rPr>
          <w:rFonts w:ascii="Univers Next Pro Light Cond" w:hAnsi="Univers Next Pro Light Cond" w:cs="Arial"/>
          <w:sz w:val="24"/>
          <w:szCs w:val="24"/>
        </w:rPr>
        <w:t xml:space="preserve"> / </w:t>
      </w:r>
      <w:r w:rsidRPr="00021EB1">
        <w:rPr>
          <w:rFonts w:ascii="Univers Next Pro Light Cond" w:hAnsi="Univers Next Pro Light Cond" w:cs="Arial"/>
          <w:sz w:val="24"/>
          <w:szCs w:val="24"/>
        </w:rPr>
        <w:t>Fax : 01 44 78 12 15</w:t>
      </w:r>
    </w:p>
    <w:p w14:paraId="1CFB64E1" w14:textId="0885F6CA" w:rsidR="00086817" w:rsidRDefault="00086817" w:rsidP="00086817">
      <w:pPr>
        <w:tabs>
          <w:tab w:val="left" w:pos="1701"/>
        </w:tabs>
        <w:jc w:val="both"/>
        <w:rPr>
          <w:rFonts w:ascii="Univers Next Pro Light Cond" w:hAnsi="Univers Next Pro Light Cond" w:cs="Arial"/>
          <w:sz w:val="24"/>
          <w:szCs w:val="24"/>
        </w:rPr>
      </w:pPr>
    </w:p>
    <w:p w14:paraId="1976B805" w14:textId="77777777" w:rsidR="00FF366A" w:rsidRPr="001F5C95" w:rsidRDefault="00FF366A" w:rsidP="00EB702C">
      <w:pPr>
        <w:widowControl w:val="0"/>
        <w:autoSpaceDE w:val="0"/>
        <w:autoSpaceDN w:val="0"/>
        <w:adjustRightInd w:val="0"/>
        <w:jc w:val="both"/>
        <w:rPr>
          <w:rFonts w:ascii="Univers Next Pro Light Cond" w:hAnsi="Univers Next Pro Light Cond" w:cs="Arial"/>
          <w:sz w:val="24"/>
          <w:szCs w:val="24"/>
        </w:rPr>
      </w:pPr>
      <w:r w:rsidRPr="001F5C95">
        <w:rPr>
          <w:rFonts w:ascii="Univers Next Pro Light Cond" w:hAnsi="Univers Next Pro Light Cond" w:cs="Arial"/>
          <w:sz w:val="24"/>
          <w:szCs w:val="24"/>
        </w:rPr>
        <w:t>Dénommée ci-après : acheteur, pouvoir adjudicateur, Bpi, personne publique</w:t>
      </w:r>
    </w:p>
    <w:p w14:paraId="165954B0" w14:textId="7C12AB57" w:rsidR="00FF366A" w:rsidRDefault="00FF366A" w:rsidP="00086817">
      <w:pPr>
        <w:tabs>
          <w:tab w:val="left" w:pos="1701"/>
        </w:tabs>
        <w:jc w:val="both"/>
        <w:rPr>
          <w:rFonts w:ascii="Univers Next Pro Light Cond" w:hAnsi="Univers Next Pro Light Cond" w:cs="Arial"/>
          <w:sz w:val="24"/>
          <w:szCs w:val="24"/>
        </w:rPr>
      </w:pPr>
    </w:p>
    <w:p w14:paraId="73442CC7" w14:textId="77777777" w:rsidR="00FF366A" w:rsidRPr="00021EB1" w:rsidRDefault="00FF366A" w:rsidP="00086817">
      <w:pPr>
        <w:tabs>
          <w:tab w:val="left" w:pos="1701"/>
        </w:tabs>
        <w:jc w:val="both"/>
        <w:rPr>
          <w:rFonts w:ascii="Univers Next Pro Light Cond" w:hAnsi="Univers Next Pro Light Cond" w:cs="Arial"/>
          <w:sz w:val="24"/>
          <w:szCs w:val="24"/>
        </w:rPr>
      </w:pPr>
    </w:p>
    <w:p w14:paraId="4C84BC8E" w14:textId="5EB80028" w:rsidR="00F3575D" w:rsidRPr="00021EB1" w:rsidRDefault="00F3575D" w:rsidP="00086817">
      <w:pPr>
        <w:tabs>
          <w:tab w:val="left" w:pos="1701"/>
        </w:tabs>
        <w:jc w:val="both"/>
        <w:rPr>
          <w:rFonts w:ascii="Univers Next Pro Light Cond" w:hAnsi="Univers Next Pro Light Cond" w:cs="Arial"/>
          <w:sz w:val="24"/>
          <w:szCs w:val="24"/>
        </w:rPr>
      </w:pPr>
      <w:r w:rsidRPr="00021EB1">
        <w:rPr>
          <w:rFonts w:ascii="Univers Next Pro Light Cond" w:hAnsi="Univers Next Pro Light Cond" w:cs="Arial"/>
          <w:sz w:val="24"/>
          <w:szCs w:val="24"/>
          <w:u w:val="single"/>
        </w:rPr>
        <w:t>Représentant du pouvoir adjudicateur</w:t>
      </w:r>
      <w:r w:rsidRPr="00021EB1">
        <w:rPr>
          <w:rFonts w:ascii="Univers Next Pro Light Cond" w:hAnsi="Univers Next Pro Light Cond" w:cs="Arial"/>
          <w:sz w:val="24"/>
          <w:szCs w:val="24"/>
        </w:rPr>
        <w:t xml:space="preserve"> : </w:t>
      </w:r>
      <w:r w:rsidR="00BD101D">
        <w:rPr>
          <w:rFonts w:ascii="Univers Next Pro Light Cond" w:hAnsi="Univers Next Pro Light Cond" w:cs="Arial"/>
          <w:sz w:val="24"/>
          <w:szCs w:val="24"/>
        </w:rPr>
        <w:t>M. David-Georges Picard</w:t>
      </w:r>
      <w:r w:rsidRPr="00021EB1">
        <w:rPr>
          <w:rFonts w:ascii="Univers Next Pro Light Cond" w:hAnsi="Univers Next Pro Light Cond" w:cs="Arial"/>
          <w:sz w:val="24"/>
          <w:szCs w:val="24"/>
        </w:rPr>
        <w:t xml:space="preserve">, </w:t>
      </w:r>
      <w:r w:rsidR="00BD101D" w:rsidRPr="00021EB1">
        <w:rPr>
          <w:rFonts w:ascii="Univers Next Pro Light Cond" w:hAnsi="Univers Next Pro Light Cond" w:cs="Arial"/>
          <w:sz w:val="24"/>
          <w:szCs w:val="24"/>
        </w:rPr>
        <w:t>Direct</w:t>
      </w:r>
      <w:r w:rsidR="00BD101D">
        <w:rPr>
          <w:rFonts w:ascii="Univers Next Pro Light Cond" w:hAnsi="Univers Next Pro Light Cond" w:cs="Arial"/>
          <w:sz w:val="24"/>
          <w:szCs w:val="24"/>
        </w:rPr>
        <w:t>eur</w:t>
      </w:r>
      <w:r w:rsidR="00BD101D" w:rsidRPr="00021EB1">
        <w:rPr>
          <w:rFonts w:ascii="Univers Next Pro Light Cond" w:hAnsi="Univers Next Pro Light Cond" w:cs="Arial"/>
          <w:sz w:val="24"/>
          <w:szCs w:val="24"/>
        </w:rPr>
        <w:t xml:space="preserve"> </w:t>
      </w:r>
      <w:r w:rsidR="001F5C95">
        <w:rPr>
          <w:rFonts w:ascii="Univers Next Pro Light Cond" w:hAnsi="Univers Next Pro Light Cond" w:cs="Arial"/>
          <w:sz w:val="24"/>
          <w:szCs w:val="24"/>
        </w:rPr>
        <w:t xml:space="preserve">par intérim </w:t>
      </w:r>
      <w:r w:rsidRPr="00021EB1">
        <w:rPr>
          <w:rFonts w:ascii="Univers Next Pro Light Cond" w:hAnsi="Univers Next Pro Light Cond" w:cs="Arial"/>
          <w:sz w:val="24"/>
          <w:szCs w:val="24"/>
        </w:rPr>
        <w:t>de la Bpi</w:t>
      </w:r>
    </w:p>
    <w:p w14:paraId="4C84BC8F" w14:textId="77777777" w:rsidR="00F3575D" w:rsidRPr="00021EB1" w:rsidRDefault="00F3575D" w:rsidP="00F3575D">
      <w:pPr>
        <w:tabs>
          <w:tab w:val="left" w:pos="1701"/>
        </w:tabs>
        <w:jc w:val="both"/>
        <w:rPr>
          <w:rFonts w:ascii="Univers Next Pro Light Cond" w:hAnsi="Univers Next Pro Light Cond" w:cs="Arial"/>
          <w:sz w:val="24"/>
          <w:szCs w:val="24"/>
        </w:rPr>
      </w:pPr>
    </w:p>
    <w:p w14:paraId="4C84BC99" w14:textId="03BC421A" w:rsidR="007E3146" w:rsidRPr="00021EB1" w:rsidRDefault="007E3146" w:rsidP="00300AAD">
      <w:pPr>
        <w:pStyle w:val="Titre1"/>
        <w:numPr>
          <w:ilvl w:val="0"/>
          <w:numId w:val="20"/>
        </w:numPr>
        <w:rPr>
          <w:rFonts w:ascii="Univers Next Pro Light Cond" w:hAnsi="Univers Next Pro Light Cond" w:cs="Arial"/>
          <w:b/>
          <w:sz w:val="24"/>
          <w:szCs w:val="24"/>
          <w:u w:val="single"/>
        </w:rPr>
      </w:pPr>
      <w:bookmarkStart w:id="2" w:name="_Toc187740039"/>
      <w:r w:rsidRPr="00021EB1">
        <w:rPr>
          <w:rFonts w:ascii="Univers Next Pro Light Cond" w:hAnsi="Univers Next Pro Light Cond" w:cs="Arial"/>
          <w:b/>
          <w:sz w:val="24"/>
          <w:szCs w:val="24"/>
          <w:u w:val="single"/>
        </w:rPr>
        <w:t>Objet d</w:t>
      </w:r>
      <w:r w:rsidR="00FE18E7" w:rsidRPr="00021EB1">
        <w:rPr>
          <w:rFonts w:ascii="Univers Next Pro Light Cond" w:hAnsi="Univers Next Pro Light Cond" w:cs="Arial"/>
          <w:b/>
          <w:sz w:val="24"/>
          <w:szCs w:val="24"/>
          <w:u w:val="single"/>
        </w:rPr>
        <w:t xml:space="preserve">e </w:t>
      </w:r>
      <w:r w:rsidR="00086817" w:rsidRPr="00021EB1">
        <w:rPr>
          <w:rFonts w:ascii="Univers Next Pro Light Cond" w:hAnsi="Univers Next Pro Light Cond" w:cs="Arial"/>
          <w:b/>
          <w:sz w:val="24"/>
          <w:szCs w:val="24"/>
          <w:u w:val="single"/>
        </w:rPr>
        <w:t>la consultation</w:t>
      </w:r>
      <w:bookmarkEnd w:id="2"/>
    </w:p>
    <w:p w14:paraId="4C84BC9A" w14:textId="77777777" w:rsidR="008973ED" w:rsidRPr="00021EB1" w:rsidRDefault="008973ED" w:rsidP="008973ED">
      <w:pPr>
        <w:rPr>
          <w:rFonts w:ascii="Univers Next Pro Light Cond" w:hAnsi="Univers Next Pro Light Cond" w:cs="Arial"/>
          <w:sz w:val="24"/>
          <w:szCs w:val="24"/>
        </w:rPr>
      </w:pPr>
    </w:p>
    <w:p w14:paraId="1451AAA6" w14:textId="77777777" w:rsidR="001D0F44" w:rsidRPr="001F5C95" w:rsidRDefault="001D0F44" w:rsidP="001D0F44">
      <w:pPr>
        <w:jc w:val="both"/>
        <w:rPr>
          <w:rFonts w:ascii="Univers Next Pro Light Cond" w:hAnsi="Univers Next Pro Light Cond"/>
          <w:sz w:val="24"/>
          <w:szCs w:val="24"/>
        </w:rPr>
      </w:pPr>
      <w:r w:rsidRPr="001F5C95">
        <w:rPr>
          <w:rFonts w:ascii="Univers Next Pro Light Cond" w:hAnsi="Univers Next Pro Light Cond"/>
          <w:sz w:val="24"/>
          <w:szCs w:val="24"/>
        </w:rPr>
        <w:t>Le présent accord-cadre, exécuté sous forme de bons de commande, porte sur la fourniture à l'unité de documents de langue française ou édités en France en histoire, géographie, urbanisme y compris cartes et atlas ; en musique y compris les partitions ; en langue originale « espagnole » sur support papier et en langue originale « italien » sur support papier qui répondent aux évolutions et aux choix de la « Charte documentaire de la Bpi » édition juin 2020.</w:t>
      </w:r>
    </w:p>
    <w:p w14:paraId="6337D6C6" w14:textId="4315275A" w:rsidR="00300AAD" w:rsidRPr="00021EB1" w:rsidRDefault="00300AAD" w:rsidP="00300AAD">
      <w:pPr>
        <w:spacing w:line="240" w:lineRule="atLeast"/>
        <w:jc w:val="both"/>
        <w:rPr>
          <w:rFonts w:ascii="Univers Next Pro Light Cond" w:hAnsi="Univers Next Pro Light Cond" w:cstheme="minorHAnsi"/>
          <w:sz w:val="24"/>
          <w:szCs w:val="24"/>
        </w:rPr>
      </w:pPr>
    </w:p>
    <w:p w14:paraId="1426E31F" w14:textId="77777777" w:rsidR="00300AAD" w:rsidRPr="00021EB1" w:rsidRDefault="00300AAD" w:rsidP="00300AAD">
      <w:pPr>
        <w:spacing w:line="240" w:lineRule="atLeast"/>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 xml:space="preserve">La prestation comprend des services associés tels que des opérations de sélection bibliographique et de recherche d'ouvrages auprès des éditeurs ou de distributeurs, et l'ensemble des prestations nécessaires à la livraison des documents à la Bpi. N’entrent pas dans les prestations objet de l’accord-cadre les fournitures suivantes : </w:t>
      </w:r>
    </w:p>
    <w:p w14:paraId="32E3C626" w14:textId="77777777" w:rsidR="00300AAD" w:rsidRPr="00021EB1" w:rsidRDefault="00300AAD" w:rsidP="00300AAD">
      <w:pPr>
        <w:pStyle w:val="Paragraphedeliste"/>
        <w:numPr>
          <w:ilvl w:val="0"/>
          <w:numId w:val="22"/>
        </w:numPr>
        <w:spacing w:line="240" w:lineRule="atLeast"/>
        <w:ind w:left="567" w:hanging="425"/>
        <w:contextualSpacing w:val="0"/>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 xml:space="preserve">les périodiques sauf les numéros spéciaux ou hors abonnement de revues françaises achetés au numéro, </w:t>
      </w:r>
    </w:p>
    <w:p w14:paraId="673567E2" w14:textId="77777777" w:rsidR="00300AAD" w:rsidRPr="00021EB1" w:rsidRDefault="00300AAD" w:rsidP="00300AAD">
      <w:pPr>
        <w:pStyle w:val="Paragraphedeliste"/>
        <w:numPr>
          <w:ilvl w:val="0"/>
          <w:numId w:val="22"/>
        </w:numPr>
        <w:spacing w:line="240" w:lineRule="atLeast"/>
        <w:ind w:left="567" w:hanging="425"/>
        <w:contextualSpacing w:val="0"/>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les publications qui font l’objet d’une commercialisation exclusive soit par l’éditeur, soit par un distributeur unique pour des raisons techniques ou tenant à la protection de droits d’exclusivité,</w:t>
      </w:r>
    </w:p>
    <w:p w14:paraId="06DF3F44" w14:textId="77777777" w:rsidR="00300AAD" w:rsidRPr="00021EB1" w:rsidRDefault="00300AAD" w:rsidP="00300AAD">
      <w:pPr>
        <w:pStyle w:val="Paragraphedeliste"/>
        <w:numPr>
          <w:ilvl w:val="0"/>
          <w:numId w:val="22"/>
        </w:numPr>
        <w:spacing w:line="240" w:lineRule="atLeast"/>
        <w:ind w:left="567" w:hanging="425"/>
        <w:contextualSpacing w:val="0"/>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les publications numériques.</w:t>
      </w:r>
    </w:p>
    <w:p w14:paraId="36DA3B15" w14:textId="77777777" w:rsidR="00772243" w:rsidRPr="00021EB1" w:rsidRDefault="00772243" w:rsidP="007A0466">
      <w:pPr>
        <w:pStyle w:val="Corpsdetexte2"/>
        <w:rPr>
          <w:rFonts w:ascii="Univers Next Pro Light Cond" w:hAnsi="Univers Next Pro Light Cond" w:cs="Arial"/>
          <w:szCs w:val="24"/>
        </w:rPr>
      </w:pPr>
    </w:p>
    <w:p w14:paraId="4C84BCAC" w14:textId="5649CF51" w:rsidR="00833AAD" w:rsidRPr="00021EB1" w:rsidRDefault="00304040" w:rsidP="00300AAD">
      <w:pPr>
        <w:pStyle w:val="Titre1"/>
        <w:numPr>
          <w:ilvl w:val="0"/>
          <w:numId w:val="20"/>
        </w:numPr>
        <w:rPr>
          <w:rFonts w:ascii="Univers Next Pro Light Cond" w:hAnsi="Univers Next Pro Light Cond" w:cs="Arial"/>
          <w:b/>
          <w:sz w:val="24"/>
          <w:szCs w:val="24"/>
          <w:u w:val="single"/>
        </w:rPr>
      </w:pPr>
      <w:bookmarkStart w:id="3" w:name="_Toc187740040"/>
      <w:r w:rsidRPr="00021EB1">
        <w:rPr>
          <w:rFonts w:ascii="Univers Next Pro Light Cond" w:hAnsi="Univers Next Pro Light Cond" w:cs="Arial"/>
          <w:b/>
          <w:sz w:val="24"/>
          <w:szCs w:val="24"/>
          <w:u w:val="single"/>
        </w:rPr>
        <w:t>Allotissement</w:t>
      </w:r>
      <w:bookmarkEnd w:id="3"/>
      <w:r w:rsidRPr="00021EB1">
        <w:rPr>
          <w:rFonts w:ascii="Univers Next Pro Light Cond" w:hAnsi="Univers Next Pro Light Cond" w:cs="Arial"/>
          <w:b/>
          <w:sz w:val="24"/>
          <w:szCs w:val="24"/>
          <w:u w:val="single"/>
        </w:rPr>
        <w:t xml:space="preserve"> </w:t>
      </w:r>
    </w:p>
    <w:p w14:paraId="4C84BCAD" w14:textId="77777777" w:rsidR="00833AAD" w:rsidRPr="00021EB1" w:rsidRDefault="00833AAD" w:rsidP="009B6A6C">
      <w:pPr>
        <w:tabs>
          <w:tab w:val="left" w:pos="1701"/>
        </w:tabs>
        <w:jc w:val="both"/>
        <w:rPr>
          <w:rFonts w:ascii="Univers Next Pro Light Cond" w:hAnsi="Univers Next Pro Light Cond" w:cs="Arial"/>
          <w:sz w:val="24"/>
          <w:szCs w:val="24"/>
        </w:rPr>
      </w:pPr>
    </w:p>
    <w:p w14:paraId="70E2DD77" w14:textId="1D938116" w:rsidR="00672A6A" w:rsidRPr="00021EB1" w:rsidRDefault="00672A6A" w:rsidP="00672A6A">
      <w:pPr>
        <w:tabs>
          <w:tab w:val="left" w:pos="432"/>
          <w:tab w:val="left" w:pos="4536"/>
          <w:tab w:val="left" w:pos="5103"/>
        </w:tabs>
        <w:jc w:val="both"/>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L’accord-cadre est décomposé en </w:t>
      </w:r>
      <w:r w:rsidR="0050784B">
        <w:rPr>
          <w:rFonts w:ascii="Univers Next Pro Light Cond" w:hAnsi="Univers Next Pro Light Cond" w:cs="Arial"/>
          <w:sz w:val="24"/>
          <w:szCs w:val="24"/>
        </w:rPr>
        <w:t>4</w:t>
      </w:r>
      <w:r w:rsidR="0050784B" w:rsidRPr="00021EB1">
        <w:rPr>
          <w:rFonts w:ascii="Univers Next Pro Light Cond" w:hAnsi="Univers Next Pro Light Cond" w:cs="Arial"/>
          <w:sz w:val="24"/>
          <w:szCs w:val="24"/>
        </w:rPr>
        <w:t xml:space="preserve"> </w:t>
      </w:r>
      <w:r w:rsidRPr="00021EB1">
        <w:rPr>
          <w:rFonts w:ascii="Univers Next Pro Light Cond" w:hAnsi="Univers Next Pro Light Cond" w:cs="Arial"/>
          <w:sz w:val="24"/>
          <w:szCs w:val="24"/>
        </w:rPr>
        <w:t>lots :</w:t>
      </w:r>
    </w:p>
    <w:p w14:paraId="4A571870" w14:textId="77777777" w:rsidR="00672A6A" w:rsidRPr="00021EB1" w:rsidRDefault="00672A6A" w:rsidP="00672A6A">
      <w:pPr>
        <w:tabs>
          <w:tab w:val="left" w:pos="432"/>
          <w:tab w:val="left" w:pos="4536"/>
          <w:tab w:val="left" w:pos="5103"/>
        </w:tabs>
        <w:jc w:val="both"/>
        <w:rPr>
          <w:rFonts w:ascii="Univers Next Pro Light Cond" w:hAnsi="Univers Next Pro Light Cond" w:cs="Arial"/>
          <w:b/>
          <w:bCs/>
          <w:sz w:val="24"/>
          <w:szCs w:val="24"/>
        </w:rPr>
      </w:pPr>
    </w:p>
    <w:tbl>
      <w:tblPr>
        <w:tblStyle w:val="Grilledutableau"/>
        <w:tblW w:w="0" w:type="auto"/>
        <w:tblLook w:val="04A0" w:firstRow="1" w:lastRow="0" w:firstColumn="1" w:lastColumn="0" w:noHBand="0" w:noVBand="1"/>
      </w:tblPr>
      <w:tblGrid>
        <w:gridCol w:w="1271"/>
        <w:gridCol w:w="7791"/>
      </w:tblGrid>
      <w:tr w:rsidR="00FD4618" w:rsidRPr="00021EB1" w14:paraId="7944CFF0" w14:textId="77777777" w:rsidTr="007A416E">
        <w:tc>
          <w:tcPr>
            <w:tcW w:w="1271" w:type="dxa"/>
            <w:shd w:val="clear" w:color="auto" w:fill="E7E6E6" w:themeFill="background2"/>
          </w:tcPr>
          <w:p w14:paraId="398085D9" w14:textId="77777777" w:rsidR="00FD4618" w:rsidRPr="00021EB1" w:rsidRDefault="00FD4618" w:rsidP="007A416E">
            <w:pPr>
              <w:tabs>
                <w:tab w:val="left" w:pos="432"/>
                <w:tab w:val="left" w:pos="4536"/>
                <w:tab w:val="left" w:pos="5103"/>
              </w:tabs>
              <w:jc w:val="both"/>
              <w:rPr>
                <w:rFonts w:ascii="Univers Next Pro Light Cond" w:hAnsi="Univers Next Pro Light Cond" w:cs="Arial"/>
                <w:b/>
                <w:bCs/>
                <w:sz w:val="24"/>
                <w:szCs w:val="24"/>
              </w:rPr>
            </w:pPr>
            <w:r w:rsidRPr="00021EB1">
              <w:rPr>
                <w:rFonts w:ascii="Univers Next Pro Light Cond" w:hAnsi="Univers Next Pro Light Cond" w:cs="Arial"/>
                <w:b/>
                <w:bCs/>
                <w:sz w:val="24"/>
                <w:szCs w:val="24"/>
              </w:rPr>
              <w:t>N° de lot</w:t>
            </w:r>
          </w:p>
        </w:tc>
        <w:tc>
          <w:tcPr>
            <w:tcW w:w="7791" w:type="dxa"/>
            <w:shd w:val="clear" w:color="auto" w:fill="E7E6E6" w:themeFill="background2"/>
            <w:vAlign w:val="center"/>
          </w:tcPr>
          <w:p w14:paraId="129BACE7" w14:textId="77777777" w:rsidR="00FD4618" w:rsidRPr="00021EB1" w:rsidRDefault="00FD4618" w:rsidP="007A416E">
            <w:pPr>
              <w:tabs>
                <w:tab w:val="left" w:pos="432"/>
                <w:tab w:val="left" w:pos="4536"/>
                <w:tab w:val="left" w:pos="5103"/>
              </w:tabs>
              <w:jc w:val="center"/>
              <w:rPr>
                <w:rFonts w:ascii="Univers Next Pro Light Cond" w:hAnsi="Univers Next Pro Light Cond" w:cs="Arial"/>
                <w:b/>
                <w:bCs/>
                <w:sz w:val="24"/>
                <w:szCs w:val="24"/>
              </w:rPr>
            </w:pPr>
            <w:r w:rsidRPr="00021EB1">
              <w:rPr>
                <w:rFonts w:ascii="Univers Next Pro Light Cond" w:hAnsi="Univers Next Pro Light Cond" w:cs="Arial"/>
                <w:b/>
                <w:bCs/>
                <w:sz w:val="24"/>
                <w:szCs w:val="24"/>
              </w:rPr>
              <w:t>Intitulé du lot</w:t>
            </w:r>
          </w:p>
        </w:tc>
      </w:tr>
      <w:tr w:rsidR="00FD4618" w:rsidRPr="00021EB1" w14:paraId="6B5DCD77" w14:textId="77777777" w:rsidTr="007A416E">
        <w:tc>
          <w:tcPr>
            <w:tcW w:w="1271" w:type="dxa"/>
            <w:vAlign w:val="center"/>
          </w:tcPr>
          <w:p w14:paraId="5FEA28F7" w14:textId="77777777" w:rsidR="00FD4618" w:rsidRPr="00021EB1" w:rsidRDefault="00FD4618" w:rsidP="007A416E">
            <w:pPr>
              <w:tabs>
                <w:tab w:val="left" w:pos="432"/>
                <w:tab w:val="left" w:pos="4536"/>
                <w:tab w:val="left" w:pos="5103"/>
              </w:tabs>
              <w:jc w:val="center"/>
              <w:rPr>
                <w:rFonts w:ascii="Univers Next Pro Light Cond" w:hAnsi="Univers Next Pro Light Cond" w:cs="Arial"/>
                <w:sz w:val="24"/>
                <w:szCs w:val="24"/>
              </w:rPr>
            </w:pPr>
            <w:r w:rsidRPr="00021EB1">
              <w:rPr>
                <w:rFonts w:ascii="Univers Next Pro Light Cond" w:hAnsi="Univers Next Pro Light Cond" w:cs="Arial"/>
                <w:sz w:val="24"/>
                <w:szCs w:val="24"/>
              </w:rPr>
              <w:t>1</w:t>
            </w:r>
          </w:p>
        </w:tc>
        <w:tc>
          <w:tcPr>
            <w:tcW w:w="7791" w:type="dxa"/>
            <w:vAlign w:val="center"/>
          </w:tcPr>
          <w:p w14:paraId="5519D522" w14:textId="5ECB3A60" w:rsidR="00300AAD" w:rsidRPr="00021EB1" w:rsidRDefault="00300AAD" w:rsidP="00300AAD">
            <w:pPr>
              <w:tabs>
                <w:tab w:val="left" w:pos="4820"/>
              </w:tabs>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Documents de langue française ou édités en France en histoire, géographie, urbanisme y compris cartes et atlas</w:t>
            </w:r>
          </w:p>
          <w:p w14:paraId="35327275" w14:textId="0754A3BA" w:rsidR="00FD4618" w:rsidRPr="00021EB1" w:rsidRDefault="00FD4618" w:rsidP="007A416E">
            <w:pPr>
              <w:tabs>
                <w:tab w:val="left" w:pos="432"/>
                <w:tab w:val="left" w:pos="4536"/>
                <w:tab w:val="left" w:pos="5103"/>
              </w:tabs>
              <w:rPr>
                <w:rFonts w:ascii="Univers Next Pro Light Cond" w:hAnsi="Univers Next Pro Light Cond" w:cs="Arial"/>
                <w:sz w:val="24"/>
                <w:szCs w:val="24"/>
              </w:rPr>
            </w:pPr>
          </w:p>
        </w:tc>
      </w:tr>
      <w:tr w:rsidR="00FD4618" w:rsidRPr="00021EB1" w14:paraId="74AA8C3A" w14:textId="77777777" w:rsidTr="007A416E">
        <w:tc>
          <w:tcPr>
            <w:tcW w:w="1271" w:type="dxa"/>
            <w:vAlign w:val="center"/>
          </w:tcPr>
          <w:p w14:paraId="08A03BB4" w14:textId="77777777" w:rsidR="00FD4618" w:rsidRPr="00021EB1" w:rsidRDefault="00FD4618" w:rsidP="007A416E">
            <w:pPr>
              <w:tabs>
                <w:tab w:val="left" w:pos="432"/>
                <w:tab w:val="left" w:pos="4536"/>
                <w:tab w:val="left" w:pos="5103"/>
              </w:tabs>
              <w:jc w:val="center"/>
              <w:rPr>
                <w:rFonts w:ascii="Univers Next Pro Light Cond" w:hAnsi="Univers Next Pro Light Cond" w:cs="Arial"/>
                <w:sz w:val="24"/>
                <w:szCs w:val="24"/>
              </w:rPr>
            </w:pPr>
            <w:r w:rsidRPr="00021EB1">
              <w:rPr>
                <w:rFonts w:ascii="Univers Next Pro Light Cond" w:hAnsi="Univers Next Pro Light Cond" w:cs="Arial"/>
                <w:sz w:val="24"/>
                <w:szCs w:val="24"/>
              </w:rPr>
              <w:t>2</w:t>
            </w:r>
          </w:p>
        </w:tc>
        <w:tc>
          <w:tcPr>
            <w:tcW w:w="7791" w:type="dxa"/>
            <w:vAlign w:val="center"/>
          </w:tcPr>
          <w:p w14:paraId="061F2A68" w14:textId="0A7C666B" w:rsidR="00FD4618" w:rsidRPr="00021EB1" w:rsidRDefault="00300AAD" w:rsidP="007A416E">
            <w:pPr>
              <w:tabs>
                <w:tab w:val="left" w:pos="432"/>
                <w:tab w:val="left" w:pos="4536"/>
                <w:tab w:val="left" w:pos="5103"/>
              </w:tabs>
              <w:rPr>
                <w:rFonts w:ascii="Univers Next Pro Light Cond" w:hAnsi="Univers Next Pro Light Cond" w:cs="Arial"/>
                <w:sz w:val="24"/>
                <w:szCs w:val="24"/>
              </w:rPr>
            </w:pPr>
            <w:r w:rsidRPr="00021EB1">
              <w:rPr>
                <w:rFonts w:ascii="Univers Next Pro Light Cond" w:hAnsi="Univers Next Pro Light Cond" w:cstheme="minorHAnsi"/>
                <w:sz w:val="24"/>
                <w:szCs w:val="24"/>
              </w:rPr>
              <w:t>Documents de langue française ou édités en France en musique y compris les partitions</w:t>
            </w:r>
          </w:p>
        </w:tc>
      </w:tr>
      <w:tr w:rsidR="00FD4618" w:rsidRPr="00021EB1" w14:paraId="64967665" w14:textId="77777777" w:rsidTr="007A416E">
        <w:tc>
          <w:tcPr>
            <w:tcW w:w="1271" w:type="dxa"/>
            <w:vAlign w:val="center"/>
          </w:tcPr>
          <w:p w14:paraId="4DD292F7" w14:textId="77777777" w:rsidR="00FD4618" w:rsidRPr="00021EB1" w:rsidRDefault="00FD4618" w:rsidP="007A416E">
            <w:pPr>
              <w:tabs>
                <w:tab w:val="left" w:pos="432"/>
                <w:tab w:val="left" w:pos="4536"/>
                <w:tab w:val="left" w:pos="5103"/>
              </w:tabs>
              <w:jc w:val="center"/>
              <w:rPr>
                <w:rFonts w:ascii="Univers Next Pro Light Cond" w:hAnsi="Univers Next Pro Light Cond" w:cs="Arial"/>
                <w:sz w:val="24"/>
                <w:szCs w:val="24"/>
              </w:rPr>
            </w:pPr>
            <w:r w:rsidRPr="00021EB1">
              <w:rPr>
                <w:rFonts w:ascii="Univers Next Pro Light Cond" w:hAnsi="Univers Next Pro Light Cond" w:cs="Arial"/>
                <w:sz w:val="24"/>
                <w:szCs w:val="24"/>
              </w:rPr>
              <w:t>3</w:t>
            </w:r>
          </w:p>
        </w:tc>
        <w:tc>
          <w:tcPr>
            <w:tcW w:w="7791" w:type="dxa"/>
            <w:vAlign w:val="center"/>
          </w:tcPr>
          <w:p w14:paraId="225CFE5A" w14:textId="11F231F2" w:rsidR="00FD4618" w:rsidRPr="00021EB1" w:rsidRDefault="004852FF" w:rsidP="007A416E">
            <w:pPr>
              <w:tabs>
                <w:tab w:val="left" w:pos="432"/>
                <w:tab w:val="left" w:pos="4536"/>
                <w:tab w:val="left" w:pos="5103"/>
              </w:tabs>
              <w:rPr>
                <w:rFonts w:ascii="Univers Next Pro Light Cond" w:hAnsi="Univers Next Pro Light Cond" w:cs="Arial"/>
                <w:sz w:val="24"/>
                <w:szCs w:val="24"/>
              </w:rPr>
            </w:pPr>
            <w:r w:rsidRPr="00021EB1">
              <w:rPr>
                <w:rFonts w:ascii="Univers Next Pro Light Cond" w:hAnsi="Univers Next Pro Light Cond" w:cstheme="minorHAnsi"/>
                <w:sz w:val="24"/>
                <w:szCs w:val="24"/>
              </w:rPr>
              <w:t>Documents de langue italienne</w:t>
            </w:r>
          </w:p>
        </w:tc>
      </w:tr>
      <w:tr w:rsidR="0050784B" w:rsidRPr="00021EB1" w14:paraId="59ED0DE6" w14:textId="77777777" w:rsidTr="007A416E">
        <w:tc>
          <w:tcPr>
            <w:tcW w:w="1271" w:type="dxa"/>
            <w:vAlign w:val="center"/>
          </w:tcPr>
          <w:p w14:paraId="17A14234" w14:textId="763B1E79" w:rsidR="0050784B" w:rsidRPr="00021EB1" w:rsidRDefault="0050784B" w:rsidP="0050784B">
            <w:pPr>
              <w:tabs>
                <w:tab w:val="left" w:pos="432"/>
                <w:tab w:val="left" w:pos="4536"/>
                <w:tab w:val="left" w:pos="5103"/>
              </w:tabs>
              <w:jc w:val="center"/>
              <w:rPr>
                <w:rFonts w:ascii="Univers Next Pro Light Cond" w:hAnsi="Univers Next Pro Light Cond" w:cs="Arial"/>
                <w:sz w:val="24"/>
                <w:szCs w:val="24"/>
              </w:rPr>
            </w:pPr>
            <w:r>
              <w:rPr>
                <w:rFonts w:ascii="Univers Next Pro Light Cond" w:hAnsi="Univers Next Pro Light Cond" w:cs="Arial"/>
                <w:sz w:val="24"/>
                <w:szCs w:val="24"/>
              </w:rPr>
              <w:t>4</w:t>
            </w:r>
          </w:p>
        </w:tc>
        <w:tc>
          <w:tcPr>
            <w:tcW w:w="7791" w:type="dxa"/>
            <w:vAlign w:val="center"/>
          </w:tcPr>
          <w:p w14:paraId="2075954A" w14:textId="34EAC1BE" w:rsidR="0050784B" w:rsidRPr="00021EB1" w:rsidRDefault="0050784B" w:rsidP="0050784B">
            <w:pPr>
              <w:tabs>
                <w:tab w:val="left" w:pos="432"/>
                <w:tab w:val="left" w:pos="4536"/>
                <w:tab w:val="left" w:pos="5103"/>
              </w:tabs>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 xml:space="preserve">Documents de langue </w:t>
            </w:r>
            <w:r>
              <w:rPr>
                <w:rFonts w:ascii="Univers Next Pro Light Cond" w:hAnsi="Univers Next Pro Light Cond" w:cstheme="minorHAnsi"/>
                <w:sz w:val="24"/>
                <w:szCs w:val="24"/>
              </w:rPr>
              <w:t>espagnole</w:t>
            </w:r>
          </w:p>
        </w:tc>
      </w:tr>
    </w:tbl>
    <w:p w14:paraId="2A0DF246" w14:textId="77777777" w:rsidR="004F05B9" w:rsidRPr="00021EB1" w:rsidRDefault="004F05B9" w:rsidP="004F05B9">
      <w:pPr>
        <w:jc w:val="both"/>
        <w:rPr>
          <w:rFonts w:ascii="Univers Next Pro Light Cond" w:hAnsi="Univers Next Pro Light Cond" w:cs="Arial"/>
          <w:sz w:val="24"/>
          <w:szCs w:val="24"/>
        </w:rPr>
      </w:pPr>
    </w:p>
    <w:p w14:paraId="74141EE0" w14:textId="77777777" w:rsidR="004F05B9" w:rsidRPr="00021EB1" w:rsidRDefault="004F05B9" w:rsidP="004F05B9">
      <w:pPr>
        <w:jc w:val="both"/>
        <w:rPr>
          <w:rFonts w:ascii="Univers Next Pro Light Cond" w:hAnsi="Univers Next Pro Light Cond" w:cs="Arial"/>
          <w:sz w:val="24"/>
          <w:szCs w:val="24"/>
        </w:rPr>
      </w:pPr>
      <w:r w:rsidRPr="00021EB1">
        <w:rPr>
          <w:rFonts w:ascii="Univers Next Pro Light Cond" w:hAnsi="Univers Next Pro Light Cond" w:cs="Arial"/>
          <w:sz w:val="24"/>
          <w:szCs w:val="24"/>
        </w:rPr>
        <w:t>Compte tenu de l’allotissement, le mode de dévolution retenu est celui des marchés séparés avec la possibilité de soumissionner pour un ou plusieurs lots, ou la totalité des lots.</w:t>
      </w:r>
    </w:p>
    <w:p w14:paraId="2C1FFFC9" w14:textId="77777777" w:rsidR="0054211C" w:rsidRPr="00021EB1" w:rsidRDefault="0054211C" w:rsidP="004F05B9">
      <w:pPr>
        <w:jc w:val="both"/>
        <w:rPr>
          <w:rFonts w:ascii="Univers Next Pro Light Cond" w:hAnsi="Univers Next Pro Light Cond" w:cs="Arial"/>
          <w:sz w:val="24"/>
          <w:szCs w:val="24"/>
        </w:rPr>
      </w:pPr>
    </w:p>
    <w:p w14:paraId="7916EF79" w14:textId="77777777" w:rsidR="00BD278F" w:rsidRPr="00021EB1" w:rsidRDefault="00BD278F" w:rsidP="00BD278F">
      <w:pPr>
        <w:tabs>
          <w:tab w:val="left" w:pos="432"/>
          <w:tab w:val="left" w:pos="4536"/>
          <w:tab w:val="left" w:pos="5103"/>
        </w:tabs>
        <w:jc w:val="both"/>
        <w:rPr>
          <w:rFonts w:ascii="Univers Next Pro Light Cond" w:hAnsi="Univers Next Pro Light Cond" w:cs="Arial"/>
          <w:sz w:val="24"/>
          <w:szCs w:val="24"/>
        </w:rPr>
      </w:pPr>
    </w:p>
    <w:p w14:paraId="08BA04AB" w14:textId="4213FBE5" w:rsidR="004F05B9" w:rsidRPr="00021EB1" w:rsidRDefault="004F05B9" w:rsidP="00300AAD">
      <w:pPr>
        <w:pStyle w:val="Titre1"/>
        <w:numPr>
          <w:ilvl w:val="0"/>
          <w:numId w:val="20"/>
        </w:numPr>
        <w:rPr>
          <w:rFonts w:ascii="Univers Next Pro Light Cond" w:hAnsi="Univers Next Pro Light Cond" w:cs="Arial"/>
          <w:b/>
          <w:sz w:val="24"/>
          <w:szCs w:val="24"/>
          <w:u w:val="single"/>
        </w:rPr>
      </w:pPr>
      <w:bookmarkStart w:id="4" w:name="_Toc187740041"/>
      <w:r w:rsidRPr="00021EB1">
        <w:rPr>
          <w:rFonts w:ascii="Univers Next Pro Light Cond" w:hAnsi="Univers Next Pro Light Cond" w:cs="Arial"/>
          <w:b/>
          <w:sz w:val="24"/>
          <w:szCs w:val="24"/>
          <w:u w:val="single"/>
        </w:rPr>
        <w:t>Caractéristiques principales</w:t>
      </w:r>
      <w:bookmarkEnd w:id="4"/>
    </w:p>
    <w:p w14:paraId="6351DC46" w14:textId="77777777" w:rsidR="004F05B9" w:rsidRPr="00021EB1" w:rsidRDefault="004F05B9" w:rsidP="004F05B9">
      <w:pPr>
        <w:tabs>
          <w:tab w:val="left" w:pos="1701"/>
        </w:tabs>
        <w:jc w:val="both"/>
        <w:rPr>
          <w:rFonts w:ascii="Univers Next Pro Light Cond" w:hAnsi="Univers Next Pro Light Cond" w:cs="Arial"/>
          <w:b/>
          <w:i/>
          <w:sz w:val="24"/>
          <w:szCs w:val="24"/>
        </w:rPr>
      </w:pPr>
    </w:p>
    <w:p w14:paraId="567C668F" w14:textId="5E72FE56" w:rsidR="004F05B9" w:rsidRPr="00021EB1" w:rsidRDefault="004F05B9" w:rsidP="004F05B9">
      <w:pPr>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Marché de </w:t>
      </w:r>
      <w:r w:rsidR="00672A6A" w:rsidRPr="00021EB1">
        <w:rPr>
          <w:rFonts w:ascii="Univers Next Pro Light Cond" w:hAnsi="Univers Next Pro Light Cond" w:cs="Arial"/>
          <w:sz w:val="24"/>
          <w:szCs w:val="24"/>
        </w:rPr>
        <w:t>fournitures</w:t>
      </w:r>
    </w:p>
    <w:p w14:paraId="7D7762D3" w14:textId="120FD181" w:rsidR="004F05B9" w:rsidRPr="00021EB1" w:rsidRDefault="004F05B9" w:rsidP="004F05B9">
      <w:pPr>
        <w:jc w:val="both"/>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Code CPV </w:t>
      </w:r>
      <w:r w:rsidR="005E01EC" w:rsidRPr="00021EB1">
        <w:rPr>
          <w:rFonts w:ascii="Univers Next Pro Light Cond" w:hAnsi="Univers Next Pro Light Cond" w:cs="Arial"/>
          <w:sz w:val="24"/>
          <w:szCs w:val="24"/>
        </w:rPr>
        <w:t>22100000 Livres, brochures et dépliants imprimés</w:t>
      </w:r>
    </w:p>
    <w:p w14:paraId="6817218D" w14:textId="77777777" w:rsidR="004F05B9" w:rsidRPr="00021EB1" w:rsidRDefault="004F05B9" w:rsidP="004F05B9">
      <w:pPr>
        <w:jc w:val="both"/>
        <w:rPr>
          <w:rFonts w:ascii="Univers Next Pro Light Cond" w:hAnsi="Univers Next Pro Light Cond" w:cs="Arial"/>
          <w:iCs/>
          <w:sz w:val="24"/>
          <w:szCs w:val="24"/>
        </w:rPr>
      </w:pPr>
      <w:r w:rsidRPr="00021EB1">
        <w:rPr>
          <w:rStyle w:val="sstxt1"/>
          <w:rFonts w:ascii="Univers Next Pro Light Cond" w:hAnsi="Univers Next Pro Light Cond" w:cs="Arial"/>
          <w:i w:val="0"/>
          <w:sz w:val="24"/>
          <w:szCs w:val="24"/>
        </w:rPr>
        <w:t>Type de marché :</w:t>
      </w:r>
      <w:r w:rsidRPr="00021EB1">
        <w:rPr>
          <w:rFonts w:ascii="Univers Next Pro Light Cond" w:hAnsi="Univers Next Pro Light Cond" w:cs="Arial"/>
          <w:iCs/>
          <w:sz w:val="24"/>
          <w:szCs w:val="24"/>
        </w:rPr>
        <w:t xml:space="preserve"> Achat</w:t>
      </w:r>
    </w:p>
    <w:p w14:paraId="5A6F0373" w14:textId="77777777" w:rsidR="004F05B9" w:rsidRPr="00021EB1" w:rsidRDefault="004F05B9" w:rsidP="004F05B9">
      <w:pPr>
        <w:tabs>
          <w:tab w:val="left" w:pos="1701"/>
        </w:tabs>
        <w:jc w:val="both"/>
        <w:rPr>
          <w:rFonts w:ascii="Univers Next Pro Light Cond" w:hAnsi="Univers Next Pro Light Cond" w:cs="Arial"/>
          <w:sz w:val="24"/>
          <w:szCs w:val="24"/>
        </w:rPr>
      </w:pPr>
    </w:p>
    <w:p w14:paraId="562898EA" w14:textId="65A885D4" w:rsidR="005E01EC" w:rsidRPr="00021EB1" w:rsidRDefault="005E01EC" w:rsidP="004F05B9">
      <w:pPr>
        <w:tabs>
          <w:tab w:val="left" w:pos="1701"/>
        </w:tabs>
        <w:jc w:val="both"/>
        <w:rPr>
          <w:rFonts w:ascii="Univers Next Pro Light Cond" w:hAnsi="Univers Next Pro Light Cond" w:cstheme="minorHAnsi"/>
          <w:sz w:val="24"/>
          <w:szCs w:val="24"/>
        </w:rPr>
      </w:pPr>
      <w:r w:rsidRPr="00021EB1">
        <w:rPr>
          <w:rFonts w:ascii="Univers Next Pro Light Cond" w:hAnsi="Univers Next Pro Light Cond" w:cs="Arial"/>
          <w:sz w:val="24"/>
          <w:szCs w:val="24"/>
        </w:rPr>
        <w:t xml:space="preserve">Les documents à fournir en exécution de l’accord-cadre sont constitués </w:t>
      </w:r>
      <w:r w:rsidR="00300AAD" w:rsidRPr="00021EB1">
        <w:rPr>
          <w:rFonts w:ascii="Univers Next Pro Light Cond" w:hAnsi="Univers Next Pro Light Cond" w:cstheme="minorHAnsi"/>
          <w:sz w:val="24"/>
          <w:szCs w:val="24"/>
        </w:rPr>
        <w:t>principalement de monographies, de séries, de manuels, de cartes, d’atlas, de partitions, de lexiques, de dictionnaires, de publications officielles. Ils comprennent des annuaires, des suites traités en commandes permanentes.</w:t>
      </w:r>
    </w:p>
    <w:p w14:paraId="0CA16776" w14:textId="77777777" w:rsidR="00BD278F" w:rsidRPr="00021EB1" w:rsidRDefault="00BD278F" w:rsidP="000F6D6E">
      <w:pPr>
        <w:tabs>
          <w:tab w:val="left" w:pos="1701"/>
        </w:tabs>
        <w:jc w:val="both"/>
        <w:rPr>
          <w:rFonts w:ascii="Univers Next Pro Light Cond" w:hAnsi="Univers Next Pro Light Cond" w:cs="Arial"/>
          <w:sz w:val="24"/>
          <w:szCs w:val="24"/>
          <w:u w:val="single"/>
        </w:rPr>
      </w:pPr>
    </w:p>
    <w:p w14:paraId="529C46F1" w14:textId="30136172" w:rsidR="009B12A3" w:rsidRPr="00021EB1" w:rsidRDefault="00E56CD4" w:rsidP="00300AAD">
      <w:pPr>
        <w:pStyle w:val="Titre1"/>
        <w:numPr>
          <w:ilvl w:val="0"/>
          <w:numId w:val="20"/>
        </w:numPr>
        <w:rPr>
          <w:rFonts w:ascii="Univers Next Pro Light Cond" w:hAnsi="Univers Next Pro Light Cond" w:cs="Arial"/>
          <w:b/>
          <w:sz w:val="24"/>
          <w:szCs w:val="24"/>
          <w:u w:val="single"/>
        </w:rPr>
      </w:pPr>
      <w:bookmarkStart w:id="5" w:name="_Toc187740042"/>
      <w:r w:rsidRPr="00021EB1">
        <w:rPr>
          <w:rFonts w:ascii="Univers Next Pro Light Cond" w:hAnsi="Univers Next Pro Light Cond" w:cs="Arial"/>
          <w:b/>
          <w:sz w:val="24"/>
          <w:szCs w:val="24"/>
          <w:u w:val="single"/>
        </w:rPr>
        <w:t>Forme d</w:t>
      </w:r>
      <w:r w:rsidR="005E01EC" w:rsidRPr="00021EB1">
        <w:rPr>
          <w:rFonts w:ascii="Univers Next Pro Light Cond" w:hAnsi="Univers Next Pro Light Cond" w:cs="Arial"/>
          <w:b/>
          <w:sz w:val="24"/>
          <w:szCs w:val="24"/>
          <w:u w:val="single"/>
        </w:rPr>
        <w:t>e l’accord-cadre</w:t>
      </w:r>
      <w:bookmarkEnd w:id="5"/>
    </w:p>
    <w:p w14:paraId="3F91ACBB" w14:textId="77777777" w:rsidR="009B12A3" w:rsidRPr="00021EB1" w:rsidRDefault="009B12A3" w:rsidP="000F6D6E">
      <w:pPr>
        <w:tabs>
          <w:tab w:val="left" w:pos="1701"/>
        </w:tabs>
        <w:jc w:val="both"/>
        <w:rPr>
          <w:rFonts w:ascii="Univers Next Pro Light Cond" w:hAnsi="Univers Next Pro Light Cond" w:cs="Arial"/>
          <w:sz w:val="24"/>
          <w:szCs w:val="24"/>
          <w:u w:val="single"/>
        </w:rPr>
      </w:pPr>
    </w:p>
    <w:p w14:paraId="022E55BF" w14:textId="77777777" w:rsidR="005E01EC" w:rsidRPr="00021EB1" w:rsidRDefault="005E01EC" w:rsidP="005E01EC">
      <w:pPr>
        <w:pBdr>
          <w:left w:val="nil"/>
        </w:pBdr>
        <w:jc w:val="both"/>
        <w:rPr>
          <w:rFonts w:ascii="Univers Next Pro Light Cond" w:hAnsi="Univers Next Pro Light Cond" w:cs="Arial"/>
          <w:sz w:val="24"/>
          <w:szCs w:val="24"/>
        </w:rPr>
      </w:pPr>
      <w:r w:rsidRPr="00021EB1">
        <w:rPr>
          <w:rFonts w:ascii="Univers Next Pro Light Cond" w:hAnsi="Univers Next Pro Light Cond" w:cs="Arial"/>
          <w:sz w:val="24"/>
          <w:szCs w:val="24"/>
        </w:rPr>
        <w:t>Le présent contrat constitue un accord-cadre mono-attributaire au sens de l’article L2125-1 du code de la commande publique. Il donne lieu à la passation de bons de commandes dans les conditions fixées aux articles R. 2162-13 et R. 2162-14 du code de la commande publique.</w:t>
      </w:r>
    </w:p>
    <w:p w14:paraId="416ECCAB" w14:textId="77777777" w:rsidR="0050693F" w:rsidRPr="00021EB1" w:rsidRDefault="0050693F" w:rsidP="009B6A6C">
      <w:pPr>
        <w:tabs>
          <w:tab w:val="left" w:pos="1701"/>
        </w:tabs>
        <w:jc w:val="both"/>
        <w:rPr>
          <w:rFonts w:ascii="Univers Next Pro Light Cond" w:hAnsi="Univers Next Pro Light Cond" w:cs="Arial"/>
          <w:b/>
          <w:sz w:val="24"/>
          <w:szCs w:val="24"/>
          <w:u w:val="single"/>
        </w:rPr>
      </w:pPr>
    </w:p>
    <w:p w14:paraId="2447FD02" w14:textId="373BAA45" w:rsidR="00BB361E" w:rsidRPr="00021EB1" w:rsidRDefault="00BD278F" w:rsidP="00300AAD">
      <w:pPr>
        <w:pStyle w:val="Titre1"/>
        <w:numPr>
          <w:ilvl w:val="0"/>
          <w:numId w:val="20"/>
        </w:numPr>
        <w:rPr>
          <w:rFonts w:ascii="Univers Next Pro Light Cond" w:hAnsi="Univers Next Pro Light Cond" w:cs="Arial"/>
          <w:b/>
          <w:sz w:val="24"/>
          <w:szCs w:val="24"/>
          <w:u w:val="single"/>
        </w:rPr>
      </w:pPr>
      <w:bookmarkStart w:id="6" w:name="_Toc187740043"/>
      <w:r w:rsidRPr="00021EB1">
        <w:rPr>
          <w:rFonts w:ascii="Univers Next Pro Light Cond" w:hAnsi="Univers Next Pro Light Cond" w:cs="Arial"/>
          <w:b/>
          <w:sz w:val="24"/>
          <w:szCs w:val="24"/>
          <w:u w:val="single"/>
        </w:rPr>
        <w:t xml:space="preserve">Valeur estimée </w:t>
      </w:r>
      <w:r w:rsidR="00E56CD4" w:rsidRPr="00021EB1">
        <w:rPr>
          <w:rFonts w:ascii="Univers Next Pro Light Cond" w:hAnsi="Univers Next Pro Light Cond" w:cs="Arial"/>
          <w:b/>
          <w:sz w:val="24"/>
          <w:szCs w:val="24"/>
          <w:u w:val="single"/>
        </w:rPr>
        <w:t>des prestations</w:t>
      </w:r>
      <w:bookmarkEnd w:id="6"/>
    </w:p>
    <w:p w14:paraId="5544B811" w14:textId="77777777" w:rsidR="00BB361E" w:rsidRPr="00021EB1" w:rsidRDefault="00BB361E" w:rsidP="00BB361E">
      <w:pPr>
        <w:jc w:val="both"/>
        <w:rPr>
          <w:rFonts w:ascii="Univers Next Pro Light Cond" w:hAnsi="Univers Next Pro Light Cond" w:cs="Arial"/>
          <w:sz w:val="24"/>
          <w:szCs w:val="24"/>
        </w:rPr>
      </w:pPr>
    </w:p>
    <w:p w14:paraId="5039A052" w14:textId="2D17672C" w:rsidR="00E56CD4" w:rsidRPr="00021EB1" w:rsidRDefault="00BB361E" w:rsidP="00BB361E">
      <w:pPr>
        <w:jc w:val="both"/>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A titre d’information </w:t>
      </w:r>
      <w:r w:rsidR="009C0047" w:rsidRPr="00021EB1">
        <w:rPr>
          <w:rFonts w:ascii="Univers Next Pro Light Cond" w:hAnsi="Univers Next Pro Light Cond" w:cs="Arial"/>
          <w:sz w:val="24"/>
          <w:szCs w:val="24"/>
        </w:rPr>
        <w:t xml:space="preserve">non </w:t>
      </w:r>
      <w:r w:rsidRPr="00021EB1">
        <w:rPr>
          <w:rFonts w:ascii="Univers Next Pro Light Cond" w:hAnsi="Univers Next Pro Light Cond" w:cs="Arial"/>
          <w:sz w:val="24"/>
          <w:szCs w:val="24"/>
        </w:rPr>
        <w:t xml:space="preserve">contractuelle, la Bpi </w:t>
      </w:r>
      <w:r w:rsidR="00E56CD4" w:rsidRPr="00021EB1">
        <w:rPr>
          <w:rFonts w:ascii="Univers Next Pro Light Cond" w:hAnsi="Univers Next Pro Light Cond" w:cs="Arial"/>
          <w:sz w:val="24"/>
          <w:szCs w:val="24"/>
        </w:rPr>
        <w:t>estime l</w:t>
      </w:r>
      <w:r w:rsidR="005E01EC" w:rsidRPr="00021EB1">
        <w:rPr>
          <w:rFonts w:ascii="Univers Next Pro Light Cond" w:hAnsi="Univers Next Pro Light Cond" w:cs="Arial"/>
          <w:sz w:val="24"/>
          <w:szCs w:val="24"/>
        </w:rPr>
        <w:t xml:space="preserve">e montant annuel des </w:t>
      </w:r>
      <w:r w:rsidR="00097265" w:rsidRPr="00021EB1">
        <w:rPr>
          <w:rFonts w:ascii="Univers Next Pro Light Cond" w:hAnsi="Univers Next Pro Light Cond" w:cs="Arial"/>
          <w:sz w:val="24"/>
          <w:szCs w:val="24"/>
        </w:rPr>
        <w:t>dépenses antérieures pour l’année 202</w:t>
      </w:r>
      <w:r w:rsidR="004A3AA7">
        <w:rPr>
          <w:rFonts w:ascii="Univers Next Pro Light Cond" w:hAnsi="Univers Next Pro Light Cond" w:cs="Arial"/>
          <w:sz w:val="24"/>
          <w:szCs w:val="24"/>
        </w:rPr>
        <w:t>5</w:t>
      </w:r>
      <w:r w:rsidR="00097265" w:rsidRPr="00021EB1">
        <w:rPr>
          <w:rFonts w:ascii="Univers Next Pro Light Cond" w:hAnsi="Univers Next Pro Light Cond" w:cs="Arial"/>
          <w:sz w:val="24"/>
          <w:szCs w:val="24"/>
        </w:rPr>
        <w:t xml:space="preserve"> </w:t>
      </w:r>
      <w:r w:rsidR="009C0047" w:rsidRPr="00021EB1">
        <w:rPr>
          <w:rFonts w:ascii="Univers Next Pro Light Cond" w:hAnsi="Univers Next Pro Light Cond" w:cs="Arial"/>
          <w:sz w:val="24"/>
          <w:szCs w:val="24"/>
        </w:rPr>
        <w:t>à</w:t>
      </w:r>
      <w:r w:rsidR="00E56CD4" w:rsidRPr="00021EB1">
        <w:rPr>
          <w:rFonts w:ascii="Univers Next Pro Light Cond" w:hAnsi="Univers Next Pro Light Cond" w:cs="Arial"/>
          <w:sz w:val="24"/>
          <w:szCs w:val="24"/>
        </w:rPr>
        <w:t> :</w:t>
      </w:r>
    </w:p>
    <w:p w14:paraId="1A218345" w14:textId="77777777" w:rsidR="00E56CD4" w:rsidRPr="00021EB1" w:rsidRDefault="00E56CD4" w:rsidP="00BB361E">
      <w:pPr>
        <w:jc w:val="both"/>
        <w:rPr>
          <w:rFonts w:ascii="Univers Next Pro Light Cond" w:hAnsi="Univers Next Pro Light Cond" w:cs="Arial"/>
          <w:sz w:val="24"/>
          <w:szCs w:val="24"/>
        </w:rPr>
      </w:pPr>
    </w:p>
    <w:p w14:paraId="4F256B7C" w14:textId="77777777" w:rsidR="00F5612E" w:rsidRPr="00021EB1" w:rsidRDefault="00F5612E" w:rsidP="00F5612E">
      <w:pPr>
        <w:pStyle w:val="Corpsdetexte2"/>
        <w:rPr>
          <w:rFonts w:ascii="Univers Next Pro Light Cond" w:hAnsi="Univers Next Pro Light Cond" w:cs="Arial"/>
          <w:szCs w:val="24"/>
        </w:rPr>
      </w:pPr>
    </w:p>
    <w:tbl>
      <w:tblPr>
        <w:tblStyle w:val="Grilledutableau"/>
        <w:tblW w:w="0" w:type="auto"/>
        <w:tblLook w:val="04A0" w:firstRow="1" w:lastRow="0" w:firstColumn="1" w:lastColumn="0" w:noHBand="0" w:noVBand="1"/>
      </w:tblPr>
      <w:tblGrid>
        <w:gridCol w:w="846"/>
        <w:gridCol w:w="2977"/>
      </w:tblGrid>
      <w:tr w:rsidR="00F5612E" w:rsidRPr="00021EB1" w14:paraId="27CDB29A" w14:textId="77777777" w:rsidTr="00021EB1">
        <w:tc>
          <w:tcPr>
            <w:tcW w:w="846" w:type="dxa"/>
          </w:tcPr>
          <w:p w14:paraId="699962CA" w14:textId="77777777" w:rsidR="00F5612E" w:rsidRPr="001F5C95" w:rsidRDefault="00F5612E" w:rsidP="007A416E">
            <w:pPr>
              <w:rPr>
                <w:rFonts w:ascii="Univers Next Pro Light Cond" w:hAnsi="Univers Next Pro Light Cond"/>
                <w:sz w:val="24"/>
                <w:szCs w:val="24"/>
              </w:rPr>
            </w:pPr>
            <w:r w:rsidRPr="001F5C95">
              <w:rPr>
                <w:rFonts w:ascii="Univers Next Pro Light Cond" w:hAnsi="Univers Next Pro Light Cond"/>
                <w:sz w:val="24"/>
                <w:szCs w:val="24"/>
              </w:rPr>
              <w:t>Lot</w:t>
            </w:r>
          </w:p>
        </w:tc>
        <w:tc>
          <w:tcPr>
            <w:tcW w:w="2977" w:type="dxa"/>
          </w:tcPr>
          <w:p w14:paraId="3C6FCB0E" w14:textId="4AEC4009" w:rsidR="00F5612E" w:rsidRPr="001F5C95" w:rsidRDefault="00F5612E" w:rsidP="007A416E">
            <w:pPr>
              <w:rPr>
                <w:rFonts w:ascii="Univers Next Pro Light Cond" w:hAnsi="Univers Next Pro Light Cond"/>
                <w:sz w:val="24"/>
                <w:szCs w:val="24"/>
              </w:rPr>
            </w:pPr>
            <w:r w:rsidRPr="001F5C95">
              <w:rPr>
                <w:rFonts w:ascii="Univers Next Pro Light Cond" w:hAnsi="Univers Next Pro Light Cond"/>
                <w:sz w:val="24"/>
                <w:szCs w:val="24"/>
              </w:rPr>
              <w:t>Montant HT - année 202</w:t>
            </w:r>
            <w:r w:rsidR="004852FF" w:rsidRPr="001F5C95">
              <w:rPr>
                <w:rFonts w:ascii="Univers Next Pro Light Cond" w:hAnsi="Univers Next Pro Light Cond"/>
                <w:sz w:val="24"/>
                <w:szCs w:val="24"/>
              </w:rPr>
              <w:t>5</w:t>
            </w:r>
          </w:p>
        </w:tc>
      </w:tr>
      <w:tr w:rsidR="00F5612E" w:rsidRPr="00021EB1" w14:paraId="3038AF0E" w14:textId="77777777" w:rsidTr="00021EB1">
        <w:tc>
          <w:tcPr>
            <w:tcW w:w="846" w:type="dxa"/>
          </w:tcPr>
          <w:p w14:paraId="1949819C" w14:textId="77777777" w:rsidR="00F5612E" w:rsidRPr="001F5C95" w:rsidRDefault="00F5612E" w:rsidP="007A416E">
            <w:pPr>
              <w:rPr>
                <w:rFonts w:ascii="Univers Next Pro Light Cond" w:hAnsi="Univers Next Pro Light Cond"/>
                <w:sz w:val="24"/>
                <w:szCs w:val="24"/>
              </w:rPr>
            </w:pPr>
            <w:r w:rsidRPr="001F5C95">
              <w:rPr>
                <w:rFonts w:ascii="Univers Next Pro Light Cond" w:hAnsi="Univers Next Pro Light Cond"/>
                <w:sz w:val="24"/>
                <w:szCs w:val="24"/>
              </w:rPr>
              <w:t>1</w:t>
            </w:r>
          </w:p>
        </w:tc>
        <w:tc>
          <w:tcPr>
            <w:tcW w:w="2977" w:type="dxa"/>
          </w:tcPr>
          <w:p w14:paraId="33FDF1F9" w14:textId="75DDD1F5" w:rsidR="00F5612E" w:rsidRPr="001F5C95" w:rsidRDefault="00AF52DD" w:rsidP="007A416E">
            <w:pPr>
              <w:rPr>
                <w:rFonts w:ascii="Univers Next Pro Light Cond" w:hAnsi="Univers Next Pro Light Cond"/>
                <w:sz w:val="24"/>
                <w:szCs w:val="24"/>
              </w:rPr>
            </w:pPr>
            <w:r w:rsidRPr="001F5C95">
              <w:rPr>
                <w:rFonts w:ascii="Univers Next Pro Light Cond" w:hAnsi="Univers Next Pro Light Cond"/>
                <w:sz w:val="24"/>
                <w:szCs w:val="24"/>
              </w:rPr>
              <w:t>24 150</w:t>
            </w:r>
            <w:r w:rsidR="00A50F7F" w:rsidRPr="001F5C95">
              <w:rPr>
                <w:rFonts w:ascii="Univers Next Pro Light Cond" w:hAnsi="Univers Next Pro Light Cond"/>
                <w:sz w:val="24"/>
                <w:szCs w:val="24"/>
              </w:rPr>
              <w:t xml:space="preserve"> €</w:t>
            </w:r>
          </w:p>
        </w:tc>
      </w:tr>
      <w:tr w:rsidR="00F5612E" w:rsidRPr="00021EB1" w14:paraId="4F55B9C8" w14:textId="77777777" w:rsidTr="00021EB1">
        <w:tc>
          <w:tcPr>
            <w:tcW w:w="846" w:type="dxa"/>
          </w:tcPr>
          <w:p w14:paraId="09A07E83" w14:textId="77777777" w:rsidR="00F5612E" w:rsidRPr="001F5C95" w:rsidRDefault="00F5612E" w:rsidP="007A416E">
            <w:pPr>
              <w:rPr>
                <w:rFonts w:ascii="Univers Next Pro Light Cond" w:hAnsi="Univers Next Pro Light Cond"/>
                <w:sz w:val="24"/>
                <w:szCs w:val="24"/>
              </w:rPr>
            </w:pPr>
            <w:r w:rsidRPr="001F5C95">
              <w:rPr>
                <w:rFonts w:ascii="Univers Next Pro Light Cond" w:hAnsi="Univers Next Pro Light Cond"/>
                <w:sz w:val="24"/>
                <w:szCs w:val="24"/>
              </w:rPr>
              <w:t>2</w:t>
            </w:r>
          </w:p>
        </w:tc>
        <w:tc>
          <w:tcPr>
            <w:tcW w:w="2977" w:type="dxa"/>
          </w:tcPr>
          <w:p w14:paraId="6D221392" w14:textId="59CC8F13" w:rsidR="00F5612E" w:rsidRPr="001F5C95" w:rsidRDefault="00AF52DD" w:rsidP="007A416E">
            <w:pPr>
              <w:rPr>
                <w:rFonts w:ascii="Univers Next Pro Light Cond" w:hAnsi="Univers Next Pro Light Cond"/>
                <w:sz w:val="24"/>
                <w:szCs w:val="24"/>
              </w:rPr>
            </w:pPr>
            <w:r w:rsidRPr="001F5C95">
              <w:rPr>
                <w:rFonts w:ascii="Univers Next Pro Light Cond" w:hAnsi="Univers Next Pro Light Cond"/>
                <w:sz w:val="24"/>
                <w:szCs w:val="24"/>
              </w:rPr>
              <w:t>3 700</w:t>
            </w:r>
            <w:r w:rsidR="00A50F7F" w:rsidRPr="001F5C95">
              <w:rPr>
                <w:rFonts w:ascii="Univers Next Pro Light Cond" w:hAnsi="Univers Next Pro Light Cond"/>
                <w:sz w:val="24"/>
                <w:szCs w:val="24"/>
              </w:rPr>
              <w:t xml:space="preserve"> €</w:t>
            </w:r>
          </w:p>
        </w:tc>
      </w:tr>
      <w:tr w:rsidR="00F5612E" w:rsidRPr="00021EB1" w14:paraId="3A68F176" w14:textId="77777777" w:rsidTr="00021EB1">
        <w:tc>
          <w:tcPr>
            <w:tcW w:w="846" w:type="dxa"/>
          </w:tcPr>
          <w:p w14:paraId="26C4FD4F" w14:textId="77777777" w:rsidR="00F5612E" w:rsidRPr="001F5C95" w:rsidRDefault="00F5612E" w:rsidP="007A416E">
            <w:pPr>
              <w:rPr>
                <w:rFonts w:ascii="Univers Next Pro Light Cond" w:hAnsi="Univers Next Pro Light Cond"/>
                <w:sz w:val="24"/>
                <w:szCs w:val="24"/>
              </w:rPr>
            </w:pPr>
            <w:r w:rsidRPr="001F5C95">
              <w:rPr>
                <w:rFonts w:ascii="Univers Next Pro Light Cond" w:hAnsi="Univers Next Pro Light Cond"/>
                <w:sz w:val="24"/>
                <w:szCs w:val="24"/>
              </w:rPr>
              <w:t>3</w:t>
            </w:r>
          </w:p>
        </w:tc>
        <w:tc>
          <w:tcPr>
            <w:tcW w:w="2977" w:type="dxa"/>
          </w:tcPr>
          <w:p w14:paraId="6E367665" w14:textId="1799BB79" w:rsidR="00F5612E" w:rsidRPr="001F5C95" w:rsidRDefault="00AF52DD" w:rsidP="007A416E">
            <w:pPr>
              <w:rPr>
                <w:rFonts w:ascii="Univers Next Pro Light Cond" w:hAnsi="Univers Next Pro Light Cond"/>
                <w:sz w:val="24"/>
                <w:szCs w:val="24"/>
              </w:rPr>
            </w:pPr>
            <w:r w:rsidRPr="001F5C95">
              <w:rPr>
                <w:rFonts w:ascii="Univers Next Pro Light Cond" w:hAnsi="Univers Next Pro Light Cond"/>
                <w:sz w:val="24"/>
                <w:szCs w:val="24"/>
              </w:rPr>
              <w:t>480</w:t>
            </w:r>
            <w:r w:rsidR="00A50F7F" w:rsidRPr="001F5C95">
              <w:rPr>
                <w:rFonts w:ascii="Univers Next Pro Light Cond" w:hAnsi="Univers Next Pro Light Cond"/>
                <w:sz w:val="24"/>
                <w:szCs w:val="24"/>
              </w:rPr>
              <w:t xml:space="preserve"> €</w:t>
            </w:r>
          </w:p>
        </w:tc>
      </w:tr>
      <w:tr w:rsidR="0050784B" w:rsidRPr="00021EB1" w14:paraId="759B0777" w14:textId="77777777" w:rsidTr="00021EB1">
        <w:tc>
          <w:tcPr>
            <w:tcW w:w="846" w:type="dxa"/>
          </w:tcPr>
          <w:p w14:paraId="0B7D8D79" w14:textId="577A45D5" w:rsidR="0050784B" w:rsidRPr="001F5C95" w:rsidRDefault="0050784B" w:rsidP="007A416E">
            <w:pPr>
              <w:rPr>
                <w:rFonts w:ascii="Univers Next Pro Light Cond" w:hAnsi="Univers Next Pro Light Cond"/>
                <w:sz w:val="24"/>
                <w:szCs w:val="24"/>
              </w:rPr>
            </w:pPr>
            <w:r w:rsidRPr="001F5C95">
              <w:rPr>
                <w:rFonts w:ascii="Univers Next Pro Light Cond" w:hAnsi="Univers Next Pro Light Cond"/>
                <w:sz w:val="24"/>
                <w:szCs w:val="24"/>
              </w:rPr>
              <w:t>4</w:t>
            </w:r>
          </w:p>
        </w:tc>
        <w:tc>
          <w:tcPr>
            <w:tcW w:w="2977" w:type="dxa"/>
          </w:tcPr>
          <w:p w14:paraId="6AA92270" w14:textId="7FB9D630" w:rsidR="0050784B" w:rsidRPr="001F5C95" w:rsidRDefault="00AF52DD" w:rsidP="007A416E">
            <w:pPr>
              <w:rPr>
                <w:rFonts w:ascii="Univers Next Pro Light Cond" w:hAnsi="Univers Next Pro Light Cond"/>
                <w:sz w:val="24"/>
                <w:szCs w:val="24"/>
              </w:rPr>
            </w:pPr>
            <w:r w:rsidRPr="001F5C95">
              <w:rPr>
                <w:rFonts w:ascii="Univers Next Pro Light Cond" w:hAnsi="Univers Next Pro Light Cond"/>
                <w:sz w:val="24"/>
                <w:szCs w:val="24"/>
              </w:rPr>
              <w:t>1 090 €</w:t>
            </w:r>
          </w:p>
        </w:tc>
      </w:tr>
    </w:tbl>
    <w:p w14:paraId="30060C15" w14:textId="77777777" w:rsidR="00BB361E" w:rsidRPr="00021EB1" w:rsidRDefault="00BB361E" w:rsidP="00BB361E">
      <w:pPr>
        <w:autoSpaceDE w:val="0"/>
        <w:autoSpaceDN w:val="0"/>
        <w:adjustRightInd w:val="0"/>
        <w:jc w:val="both"/>
        <w:rPr>
          <w:rFonts w:ascii="Univers Next Pro Light Cond" w:hAnsi="Univers Next Pro Light Cond" w:cs="Arial"/>
          <w:sz w:val="24"/>
          <w:szCs w:val="24"/>
        </w:rPr>
      </w:pPr>
    </w:p>
    <w:p w14:paraId="5CA383A0" w14:textId="77777777" w:rsidR="005E01EC" w:rsidRPr="00021EB1" w:rsidRDefault="005E01EC" w:rsidP="00BB361E">
      <w:pPr>
        <w:autoSpaceDE w:val="0"/>
        <w:autoSpaceDN w:val="0"/>
        <w:adjustRightInd w:val="0"/>
        <w:jc w:val="both"/>
        <w:rPr>
          <w:rFonts w:ascii="Univers Next Pro Light Cond" w:hAnsi="Univers Next Pro Light Cond" w:cs="Arial"/>
          <w:sz w:val="24"/>
          <w:szCs w:val="24"/>
        </w:rPr>
      </w:pPr>
    </w:p>
    <w:p w14:paraId="4C84BCB1" w14:textId="25255C29" w:rsidR="005312EB" w:rsidRPr="00021EB1" w:rsidRDefault="00F1218A" w:rsidP="00300AAD">
      <w:pPr>
        <w:pStyle w:val="Titre1"/>
        <w:numPr>
          <w:ilvl w:val="0"/>
          <w:numId w:val="20"/>
        </w:numPr>
        <w:rPr>
          <w:rFonts w:ascii="Univers Next Pro Light Cond" w:hAnsi="Univers Next Pro Light Cond" w:cs="Arial"/>
          <w:b/>
          <w:sz w:val="24"/>
          <w:szCs w:val="24"/>
          <w:u w:val="single"/>
        </w:rPr>
      </w:pPr>
      <w:bookmarkStart w:id="7" w:name="_Toc187740044"/>
      <w:r w:rsidRPr="00021EB1">
        <w:rPr>
          <w:rFonts w:ascii="Univers Next Pro Light Cond" w:hAnsi="Univers Next Pro Light Cond" w:cs="Arial"/>
          <w:b/>
          <w:sz w:val="24"/>
          <w:szCs w:val="24"/>
          <w:u w:val="single"/>
        </w:rPr>
        <w:t>Durée d</w:t>
      </w:r>
      <w:r w:rsidR="00EF3512" w:rsidRPr="00021EB1">
        <w:rPr>
          <w:rFonts w:ascii="Univers Next Pro Light Cond" w:hAnsi="Univers Next Pro Light Cond" w:cs="Arial"/>
          <w:b/>
          <w:sz w:val="24"/>
          <w:szCs w:val="24"/>
          <w:u w:val="single"/>
        </w:rPr>
        <w:t>e l’accord-cadre</w:t>
      </w:r>
      <w:bookmarkEnd w:id="7"/>
    </w:p>
    <w:p w14:paraId="551BACF2" w14:textId="77777777" w:rsidR="00A0406F" w:rsidRPr="00021EB1" w:rsidRDefault="00A0406F" w:rsidP="00E76812">
      <w:pPr>
        <w:jc w:val="both"/>
        <w:rPr>
          <w:rFonts w:ascii="Univers Next Pro Light Cond" w:hAnsi="Univers Next Pro Light Cond" w:cs="Arial"/>
          <w:i/>
          <w:sz w:val="24"/>
          <w:szCs w:val="24"/>
        </w:rPr>
      </w:pPr>
    </w:p>
    <w:p w14:paraId="655E70ED" w14:textId="77777777" w:rsidR="00EF3512" w:rsidRPr="00021EB1" w:rsidRDefault="00EF3512" w:rsidP="001E3E8B">
      <w:pPr>
        <w:jc w:val="both"/>
        <w:rPr>
          <w:rFonts w:ascii="Univers Next Pro Light Cond" w:hAnsi="Univers Next Pro Light Cond" w:cs="Arial"/>
          <w:i/>
          <w:sz w:val="24"/>
          <w:szCs w:val="24"/>
        </w:rPr>
      </w:pPr>
    </w:p>
    <w:p w14:paraId="20728F2C" w14:textId="31D7EB19" w:rsidR="0050784B" w:rsidRDefault="00A674DA" w:rsidP="00A674DA">
      <w:pPr>
        <w:tabs>
          <w:tab w:val="left" w:pos="426"/>
        </w:tabs>
        <w:jc w:val="both"/>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L’accord-cadre est conclu pour un an à compter </w:t>
      </w:r>
      <w:r w:rsidR="0050784B">
        <w:rPr>
          <w:rFonts w:ascii="Univers Next Pro Light Cond" w:hAnsi="Univers Next Pro Light Cond" w:cs="Arial"/>
          <w:sz w:val="24"/>
          <w:szCs w:val="24"/>
        </w:rPr>
        <w:t>de  :</w:t>
      </w:r>
    </w:p>
    <w:p w14:paraId="0FBEE466" w14:textId="77777777" w:rsidR="0050784B" w:rsidRDefault="0050784B" w:rsidP="00A674DA">
      <w:pPr>
        <w:tabs>
          <w:tab w:val="left" w:pos="426"/>
        </w:tabs>
        <w:jc w:val="both"/>
        <w:rPr>
          <w:rFonts w:ascii="Univers Next Pro Light Cond" w:hAnsi="Univers Next Pro Light Cond" w:cs="Arial"/>
          <w:sz w:val="24"/>
          <w:szCs w:val="24"/>
        </w:rPr>
      </w:pPr>
    </w:p>
    <w:p w14:paraId="7CF4C585" w14:textId="65AD39F2" w:rsidR="0050784B" w:rsidRDefault="0050784B" w:rsidP="00A674DA">
      <w:pPr>
        <w:tabs>
          <w:tab w:val="left" w:pos="426"/>
        </w:tabs>
        <w:jc w:val="both"/>
        <w:rPr>
          <w:rFonts w:ascii="Univers Next Pro Light Cond" w:hAnsi="Univers Next Pro Light Cond" w:cs="Arial"/>
          <w:sz w:val="24"/>
          <w:szCs w:val="24"/>
        </w:rPr>
      </w:pPr>
      <w:r>
        <w:rPr>
          <w:rFonts w:ascii="Univers Next Pro Light Cond" w:hAnsi="Univers Next Pro Light Cond" w:cs="Arial"/>
          <w:sz w:val="24"/>
          <w:szCs w:val="24"/>
        </w:rPr>
        <w:t>Pour le lot N°1, du 23 mai 2026 ou de la date de sa notification si celle-ci est postérieure,</w:t>
      </w:r>
    </w:p>
    <w:p w14:paraId="08E6DF70" w14:textId="1949A627" w:rsidR="0050784B" w:rsidRDefault="0050784B" w:rsidP="0050784B">
      <w:pPr>
        <w:tabs>
          <w:tab w:val="left" w:pos="426"/>
        </w:tabs>
        <w:jc w:val="both"/>
        <w:rPr>
          <w:rFonts w:ascii="Univers Next Pro Light Cond" w:hAnsi="Univers Next Pro Light Cond" w:cs="Arial"/>
          <w:sz w:val="24"/>
          <w:szCs w:val="24"/>
        </w:rPr>
      </w:pPr>
      <w:r>
        <w:rPr>
          <w:rFonts w:ascii="Univers Next Pro Light Cond" w:hAnsi="Univers Next Pro Light Cond" w:cs="Arial"/>
          <w:sz w:val="24"/>
          <w:szCs w:val="24"/>
        </w:rPr>
        <w:t>Pour le lot N°2, de la date de sa notification si celle-ci est postérieure,</w:t>
      </w:r>
    </w:p>
    <w:p w14:paraId="2B38733C" w14:textId="5B48D54C" w:rsidR="008D4A41" w:rsidRDefault="008D4A41" w:rsidP="008D4A41">
      <w:pPr>
        <w:tabs>
          <w:tab w:val="left" w:pos="426"/>
        </w:tabs>
        <w:jc w:val="both"/>
        <w:rPr>
          <w:rFonts w:ascii="Univers Next Pro Light Cond" w:hAnsi="Univers Next Pro Light Cond" w:cs="Arial"/>
          <w:sz w:val="24"/>
          <w:szCs w:val="24"/>
        </w:rPr>
      </w:pPr>
      <w:r>
        <w:rPr>
          <w:rFonts w:ascii="Univers Next Pro Light Cond" w:hAnsi="Univers Next Pro Light Cond" w:cs="Arial"/>
          <w:sz w:val="24"/>
          <w:szCs w:val="24"/>
        </w:rPr>
        <w:t>Pour le lot N°3, de la date de sa notification si celle-ci est postérieure</w:t>
      </w:r>
      <w:r w:rsidR="001F5C95">
        <w:rPr>
          <w:rFonts w:ascii="Univers Next Pro Light Cond" w:hAnsi="Univers Next Pro Light Cond" w:cs="Arial"/>
          <w:sz w:val="24"/>
          <w:szCs w:val="24"/>
        </w:rPr>
        <w:t>,</w:t>
      </w:r>
    </w:p>
    <w:p w14:paraId="492430EC" w14:textId="07DD7F0D" w:rsidR="008D4A41" w:rsidRDefault="008D4A41" w:rsidP="008D4A41">
      <w:pPr>
        <w:tabs>
          <w:tab w:val="left" w:pos="426"/>
        </w:tabs>
        <w:jc w:val="both"/>
        <w:rPr>
          <w:rFonts w:ascii="Univers Next Pro Light Cond" w:hAnsi="Univers Next Pro Light Cond" w:cs="Arial"/>
          <w:sz w:val="24"/>
          <w:szCs w:val="24"/>
        </w:rPr>
      </w:pPr>
      <w:r>
        <w:rPr>
          <w:rFonts w:ascii="Univers Next Pro Light Cond" w:hAnsi="Univers Next Pro Light Cond" w:cs="Arial"/>
          <w:sz w:val="24"/>
          <w:szCs w:val="24"/>
        </w:rPr>
        <w:t>Pour le lot N°4, du 26 septembre 2026 ou de la date de sa notification si celle-ci est postérieure</w:t>
      </w:r>
      <w:r w:rsidR="001F5C95">
        <w:rPr>
          <w:rFonts w:ascii="Univers Next Pro Light Cond" w:hAnsi="Univers Next Pro Light Cond" w:cs="Arial"/>
          <w:sz w:val="24"/>
          <w:szCs w:val="24"/>
        </w:rPr>
        <w:t>.</w:t>
      </w:r>
    </w:p>
    <w:p w14:paraId="6B2781D8" w14:textId="77777777" w:rsidR="0050784B" w:rsidRDefault="0050784B" w:rsidP="00A674DA">
      <w:pPr>
        <w:tabs>
          <w:tab w:val="left" w:pos="426"/>
        </w:tabs>
        <w:jc w:val="both"/>
        <w:rPr>
          <w:rFonts w:ascii="Univers Next Pro Light Cond" w:hAnsi="Univers Next Pro Light Cond" w:cs="Arial"/>
          <w:sz w:val="24"/>
          <w:szCs w:val="24"/>
        </w:rPr>
      </w:pPr>
    </w:p>
    <w:p w14:paraId="2691FD10" w14:textId="77777777" w:rsidR="0050784B" w:rsidRDefault="0050784B" w:rsidP="00A674DA">
      <w:pPr>
        <w:tabs>
          <w:tab w:val="left" w:pos="426"/>
        </w:tabs>
        <w:jc w:val="both"/>
        <w:rPr>
          <w:rFonts w:ascii="Univers Next Pro Light Cond" w:hAnsi="Univers Next Pro Light Cond" w:cs="Arial"/>
          <w:sz w:val="24"/>
          <w:szCs w:val="24"/>
        </w:rPr>
      </w:pPr>
    </w:p>
    <w:p w14:paraId="5267A67A" w14:textId="77777777" w:rsidR="0050784B" w:rsidRDefault="0050784B" w:rsidP="00A674DA">
      <w:pPr>
        <w:tabs>
          <w:tab w:val="left" w:pos="426"/>
        </w:tabs>
        <w:jc w:val="both"/>
        <w:rPr>
          <w:rFonts w:ascii="Univers Next Pro Light Cond" w:hAnsi="Univers Next Pro Light Cond" w:cs="Arial"/>
          <w:sz w:val="24"/>
          <w:szCs w:val="24"/>
        </w:rPr>
      </w:pPr>
    </w:p>
    <w:p w14:paraId="390481A5" w14:textId="4362EA0F" w:rsidR="00A674DA" w:rsidRPr="00021EB1" w:rsidRDefault="00A674DA" w:rsidP="00A674DA">
      <w:pPr>
        <w:tabs>
          <w:tab w:val="left" w:pos="426"/>
        </w:tabs>
        <w:jc w:val="both"/>
        <w:rPr>
          <w:rFonts w:ascii="Univers Next Pro Light Cond" w:hAnsi="Univers Next Pro Light Cond" w:cs="Arial"/>
          <w:sz w:val="24"/>
          <w:szCs w:val="24"/>
        </w:rPr>
      </w:pPr>
      <w:r w:rsidRPr="00021EB1">
        <w:rPr>
          <w:rFonts w:ascii="Univers Next Pro Light Cond" w:hAnsi="Univers Next Pro Light Cond" w:cs="Arial"/>
          <w:sz w:val="24"/>
          <w:szCs w:val="24"/>
        </w:rPr>
        <w:lastRenderedPageBreak/>
        <w:t xml:space="preserve">Sauf dénonciation par le pouvoir adjudicateur signifiée par écrit, par tout moyen permettant d'en assurer la réception et d'en déterminer la date, au moins </w:t>
      </w:r>
      <w:r w:rsidR="00FD4618" w:rsidRPr="00021EB1">
        <w:rPr>
          <w:rFonts w:ascii="Univers Next Pro Light Cond" w:hAnsi="Univers Next Pro Light Cond" w:cs="Arial"/>
          <w:sz w:val="24"/>
          <w:szCs w:val="24"/>
        </w:rPr>
        <w:t>3</w:t>
      </w:r>
      <w:r w:rsidRPr="00021EB1">
        <w:rPr>
          <w:rFonts w:ascii="Univers Next Pro Light Cond" w:hAnsi="Univers Next Pro Light Cond" w:cs="Arial"/>
          <w:sz w:val="24"/>
          <w:szCs w:val="24"/>
        </w:rPr>
        <w:t xml:space="preserve"> mois avant la fin de sa durée de validité, cet accord-cadre peut faire l’objet d’une à trois reconductions annuelles tacites pour une période d</w:t>
      </w:r>
      <w:r w:rsidR="00097265" w:rsidRPr="00021EB1">
        <w:rPr>
          <w:rFonts w:ascii="Univers Next Pro Light Cond" w:hAnsi="Univers Next Pro Light Cond" w:cs="Arial"/>
          <w:sz w:val="24"/>
          <w:szCs w:val="24"/>
        </w:rPr>
        <w:t>’</w:t>
      </w:r>
      <w:r w:rsidRPr="00021EB1">
        <w:rPr>
          <w:rFonts w:ascii="Univers Next Pro Light Cond" w:hAnsi="Univers Next Pro Light Cond" w:cs="Arial"/>
          <w:sz w:val="24"/>
          <w:szCs w:val="24"/>
        </w:rPr>
        <w:t>un an, sans que le titulaire puisse s’y opposer. La durée totale de l’accord-cadre ne peut excéder quatre ans.</w:t>
      </w:r>
    </w:p>
    <w:p w14:paraId="16A421F6" w14:textId="77777777" w:rsidR="00EF2380" w:rsidRPr="00021EB1" w:rsidRDefault="00EF2380" w:rsidP="008D629C">
      <w:pPr>
        <w:tabs>
          <w:tab w:val="left" w:pos="1701"/>
        </w:tabs>
        <w:jc w:val="both"/>
        <w:rPr>
          <w:rFonts w:ascii="Univers Next Pro Light Cond" w:hAnsi="Univers Next Pro Light Cond" w:cs="Arial"/>
          <w:bCs/>
          <w:sz w:val="24"/>
          <w:szCs w:val="24"/>
        </w:rPr>
      </w:pPr>
    </w:p>
    <w:p w14:paraId="4C84BCB9" w14:textId="738173AA" w:rsidR="000E7BDA" w:rsidRPr="00021EB1" w:rsidRDefault="003A11F9" w:rsidP="00300AAD">
      <w:pPr>
        <w:pStyle w:val="Titre1"/>
        <w:numPr>
          <w:ilvl w:val="0"/>
          <w:numId w:val="20"/>
        </w:numPr>
        <w:rPr>
          <w:rFonts w:ascii="Univers Next Pro Light Cond" w:hAnsi="Univers Next Pro Light Cond" w:cs="Arial"/>
          <w:sz w:val="24"/>
          <w:szCs w:val="24"/>
        </w:rPr>
      </w:pPr>
      <w:bookmarkStart w:id="8" w:name="_Toc187740045"/>
      <w:r w:rsidRPr="00021EB1">
        <w:rPr>
          <w:rFonts w:ascii="Univers Next Pro Light Cond" w:hAnsi="Univers Next Pro Light Cond" w:cs="Arial"/>
          <w:b/>
          <w:sz w:val="24"/>
          <w:szCs w:val="24"/>
          <w:u w:val="single"/>
        </w:rPr>
        <w:t>Variantes</w:t>
      </w:r>
      <w:r w:rsidR="00D05176" w:rsidRPr="00021EB1">
        <w:rPr>
          <w:rFonts w:ascii="Univers Next Pro Light Cond" w:hAnsi="Univers Next Pro Light Cond" w:cs="Arial"/>
          <w:b/>
          <w:sz w:val="24"/>
          <w:szCs w:val="24"/>
          <w:u w:val="single"/>
        </w:rPr>
        <w:t xml:space="preserve"> : </w:t>
      </w:r>
      <w:r w:rsidR="006B1217" w:rsidRPr="00021EB1">
        <w:rPr>
          <w:rFonts w:ascii="Univers Next Pro Light Cond" w:hAnsi="Univers Next Pro Light Cond" w:cs="Arial"/>
          <w:sz w:val="24"/>
          <w:szCs w:val="24"/>
        </w:rPr>
        <w:t>L</w:t>
      </w:r>
      <w:r w:rsidR="000E7BDA" w:rsidRPr="00021EB1">
        <w:rPr>
          <w:rFonts w:ascii="Univers Next Pro Light Cond" w:hAnsi="Univers Next Pro Light Cond" w:cs="Arial"/>
          <w:sz w:val="24"/>
          <w:szCs w:val="24"/>
        </w:rPr>
        <w:t>es variantes ne sont pas autorisées.</w:t>
      </w:r>
      <w:bookmarkEnd w:id="8"/>
    </w:p>
    <w:p w14:paraId="4C84BCBA" w14:textId="77777777" w:rsidR="006041FA" w:rsidRPr="00021EB1" w:rsidRDefault="006041FA" w:rsidP="003A11F9">
      <w:pPr>
        <w:tabs>
          <w:tab w:val="left" w:pos="1701"/>
        </w:tabs>
        <w:jc w:val="both"/>
        <w:rPr>
          <w:rFonts w:ascii="Univers Next Pro Light Cond" w:hAnsi="Univers Next Pro Light Cond" w:cs="Arial"/>
          <w:sz w:val="24"/>
          <w:szCs w:val="24"/>
        </w:rPr>
      </w:pPr>
    </w:p>
    <w:p w14:paraId="4C84BCBF" w14:textId="5601F71F" w:rsidR="005D546A" w:rsidRPr="00021EB1" w:rsidRDefault="00EF2380" w:rsidP="00300AAD">
      <w:pPr>
        <w:pStyle w:val="Titre1"/>
        <w:numPr>
          <w:ilvl w:val="0"/>
          <w:numId w:val="20"/>
        </w:numPr>
        <w:rPr>
          <w:rFonts w:ascii="Univers Next Pro Light Cond" w:hAnsi="Univers Next Pro Light Cond" w:cs="Arial"/>
          <w:b/>
          <w:sz w:val="24"/>
          <w:szCs w:val="24"/>
          <w:u w:val="single"/>
        </w:rPr>
      </w:pPr>
      <w:bookmarkStart w:id="9" w:name="_Toc187740046"/>
      <w:r w:rsidRPr="00021EB1">
        <w:rPr>
          <w:rFonts w:ascii="Univers Next Pro Light Cond" w:hAnsi="Univers Next Pro Light Cond" w:cs="Arial"/>
          <w:b/>
          <w:sz w:val="24"/>
          <w:szCs w:val="24"/>
          <w:u w:val="single"/>
        </w:rPr>
        <w:t>Prix d</w:t>
      </w:r>
      <w:r w:rsidR="00A674DA" w:rsidRPr="00021EB1">
        <w:rPr>
          <w:rFonts w:ascii="Univers Next Pro Light Cond" w:hAnsi="Univers Next Pro Light Cond" w:cs="Arial"/>
          <w:b/>
          <w:sz w:val="24"/>
          <w:szCs w:val="24"/>
          <w:u w:val="single"/>
        </w:rPr>
        <w:t>e l’accord-cadre</w:t>
      </w:r>
      <w:bookmarkEnd w:id="9"/>
    </w:p>
    <w:p w14:paraId="3DA1BDFD" w14:textId="77777777" w:rsidR="00FC537A" w:rsidRPr="00021EB1" w:rsidRDefault="00FC537A" w:rsidP="00FC537A">
      <w:pPr>
        <w:pStyle w:val="Corpsdetexte2"/>
        <w:outlineLvl w:val="0"/>
        <w:rPr>
          <w:rFonts w:ascii="Univers Next Pro Light Cond" w:hAnsi="Univers Next Pro Light Cond" w:cs="Arial"/>
          <w:b/>
          <w:szCs w:val="24"/>
        </w:rPr>
      </w:pPr>
      <w:bookmarkStart w:id="10" w:name="_Toc187740047"/>
    </w:p>
    <w:p w14:paraId="19EB3DF6" w14:textId="1CC79852" w:rsidR="00460FFA" w:rsidRPr="00021EB1" w:rsidRDefault="00460FFA" w:rsidP="00300AAD">
      <w:pPr>
        <w:pStyle w:val="Corpsdetexte2"/>
        <w:numPr>
          <w:ilvl w:val="0"/>
          <w:numId w:val="21"/>
        </w:numPr>
        <w:rPr>
          <w:rFonts w:ascii="Univers Next Pro Light Cond" w:hAnsi="Univers Next Pro Light Cond" w:cs="Arial"/>
          <w:b/>
          <w:szCs w:val="24"/>
        </w:rPr>
      </w:pPr>
      <w:r w:rsidRPr="00021EB1">
        <w:rPr>
          <w:rFonts w:ascii="Univers Next Pro Light Cond" w:hAnsi="Univers Next Pro Light Cond" w:cs="Arial"/>
          <w:b/>
          <w:szCs w:val="24"/>
        </w:rPr>
        <w:t>Nature et contenu des prix</w:t>
      </w:r>
      <w:bookmarkEnd w:id="10"/>
    </w:p>
    <w:p w14:paraId="207B5E03" w14:textId="77777777" w:rsidR="00460FFA" w:rsidRPr="00021EB1" w:rsidRDefault="00460FFA" w:rsidP="00D9214B">
      <w:pPr>
        <w:pStyle w:val="Corpsdetexte2"/>
        <w:rPr>
          <w:rFonts w:ascii="Univers Next Pro Light Cond" w:hAnsi="Univers Next Pro Light Cond" w:cs="Arial"/>
          <w:szCs w:val="24"/>
        </w:rPr>
      </w:pPr>
    </w:p>
    <w:p w14:paraId="77339454" w14:textId="10F1CE92" w:rsidR="00A674DA" w:rsidRPr="00021EB1" w:rsidRDefault="00A674DA" w:rsidP="00A674DA">
      <w:pPr>
        <w:jc w:val="both"/>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Le prix des fournitures est calculé par rapport aux conditions générales pratiquées par les différents éditeurs. Chaque candidat indique dans l’annexe à l’acte d’engagement, les taux de remise qu’il pratique</w:t>
      </w:r>
      <w:r w:rsidR="00C94C03" w:rsidRPr="00021EB1">
        <w:rPr>
          <w:rFonts w:ascii="Univers Next Pro Light Cond" w:hAnsi="Univers Next Pro Light Cond" w:cs="Arial"/>
          <w:color w:val="000000"/>
          <w:sz w:val="24"/>
          <w:szCs w:val="24"/>
        </w:rPr>
        <w:t xml:space="preserve"> sur le prix </w:t>
      </w:r>
      <w:r w:rsidR="0098629C" w:rsidRPr="00021EB1">
        <w:rPr>
          <w:rFonts w:ascii="Univers Next Pro Light Cond" w:hAnsi="Univers Next Pro Light Cond" w:cs="Arial"/>
          <w:color w:val="000000"/>
          <w:sz w:val="24"/>
          <w:szCs w:val="24"/>
        </w:rPr>
        <w:t xml:space="preserve">de vente au </w:t>
      </w:r>
      <w:r w:rsidR="00C94C03" w:rsidRPr="00021EB1">
        <w:rPr>
          <w:rFonts w:ascii="Univers Next Pro Light Cond" w:hAnsi="Univers Next Pro Light Cond" w:cs="Arial"/>
          <w:color w:val="000000"/>
          <w:sz w:val="24"/>
          <w:szCs w:val="24"/>
        </w:rPr>
        <w:t>public du livre</w:t>
      </w:r>
      <w:r w:rsidR="0098629C" w:rsidRPr="00021EB1">
        <w:rPr>
          <w:rFonts w:ascii="Univers Next Pro Light Cond" w:hAnsi="Univers Next Pro Light Cond" w:cs="Arial"/>
          <w:sz w:val="24"/>
          <w:szCs w:val="24"/>
        </w:rPr>
        <w:t xml:space="preserve"> au sens de la loi </w:t>
      </w:r>
      <w:r w:rsidR="0098629C" w:rsidRPr="00021EB1">
        <w:rPr>
          <w:rStyle w:val="lev"/>
          <w:rFonts w:ascii="Univers Next Pro Light Cond" w:hAnsi="Univers Next Pro Light Cond" w:cs="Arial"/>
          <w:b w:val="0"/>
          <w:color w:val="000000"/>
          <w:sz w:val="24"/>
          <w:szCs w:val="24"/>
          <w:shd w:val="clear" w:color="auto" w:fill="FFFFFF"/>
        </w:rPr>
        <w:t>n°81-766 du 10 août 1981 relative au prix du livre</w:t>
      </w:r>
      <w:r w:rsidR="001658F6" w:rsidRPr="00021EB1">
        <w:rPr>
          <w:rFonts w:ascii="Univers Next Pro Light Cond" w:hAnsi="Univers Next Pro Light Cond" w:cs="Arial"/>
          <w:color w:val="000000"/>
          <w:sz w:val="24"/>
          <w:szCs w:val="24"/>
        </w:rPr>
        <w:t>.</w:t>
      </w:r>
    </w:p>
    <w:p w14:paraId="278E7202" w14:textId="77777777" w:rsidR="00FD4618" w:rsidRPr="00021EB1" w:rsidRDefault="00FD4618" w:rsidP="00A674DA">
      <w:pPr>
        <w:jc w:val="both"/>
        <w:rPr>
          <w:rFonts w:ascii="Univers Next Pro Light Cond" w:hAnsi="Univers Next Pro Light Cond" w:cs="Arial"/>
          <w:color w:val="000000"/>
          <w:sz w:val="24"/>
          <w:szCs w:val="24"/>
        </w:rPr>
      </w:pPr>
    </w:p>
    <w:p w14:paraId="10CE4A03" w14:textId="3A1CE150" w:rsidR="00A674DA" w:rsidRPr="00021EB1" w:rsidRDefault="00A674DA" w:rsidP="00A674DA">
      <w:pPr>
        <w:jc w:val="both"/>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 xml:space="preserve">Les candidats peuvent pratiquer différentes remises par type de publication, suivant le barème qu’ils ont communiqué et </w:t>
      </w:r>
      <w:r w:rsidR="001658F6" w:rsidRPr="00021EB1">
        <w:rPr>
          <w:rFonts w:ascii="Univers Next Pro Light Cond" w:hAnsi="Univers Next Pro Light Cond" w:cs="Arial"/>
          <w:color w:val="000000"/>
          <w:sz w:val="24"/>
          <w:szCs w:val="24"/>
        </w:rPr>
        <w:t xml:space="preserve">qui constitue l’annexe </w:t>
      </w:r>
      <w:r w:rsidRPr="00021EB1">
        <w:rPr>
          <w:rFonts w:ascii="Univers Next Pro Light Cond" w:hAnsi="Univers Next Pro Light Cond" w:cs="Arial"/>
          <w:color w:val="000000"/>
          <w:sz w:val="24"/>
          <w:szCs w:val="24"/>
        </w:rPr>
        <w:t>à l’acte d’engagement.</w:t>
      </w:r>
    </w:p>
    <w:p w14:paraId="54FA135B" w14:textId="77777777" w:rsidR="00A674DA" w:rsidRPr="00021EB1" w:rsidRDefault="00A674DA" w:rsidP="00A674DA">
      <w:pPr>
        <w:jc w:val="both"/>
        <w:rPr>
          <w:rFonts w:ascii="Univers Next Pro Light Cond" w:hAnsi="Univers Next Pro Light Cond" w:cs="Arial"/>
          <w:color w:val="000000"/>
          <w:sz w:val="24"/>
          <w:szCs w:val="24"/>
        </w:rPr>
      </w:pPr>
    </w:p>
    <w:p w14:paraId="18C561BA" w14:textId="6FB26BB3" w:rsidR="00A674DA" w:rsidRPr="00021EB1" w:rsidRDefault="00097265" w:rsidP="00A674DA">
      <w:pPr>
        <w:jc w:val="both"/>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 xml:space="preserve">Le prix des prestations d’antiquariat </w:t>
      </w:r>
      <w:r w:rsidR="00EB609E" w:rsidRPr="00021EB1">
        <w:rPr>
          <w:rFonts w:ascii="Univers Next Pro Light Cond" w:hAnsi="Univers Next Pro Light Cond" w:cs="Arial"/>
          <w:color w:val="000000"/>
          <w:sz w:val="24"/>
          <w:szCs w:val="24"/>
        </w:rPr>
        <w:t xml:space="preserve">pour les lots pour lesquels cette prestation est demandée </w:t>
      </w:r>
      <w:r w:rsidRPr="00021EB1">
        <w:rPr>
          <w:rFonts w:ascii="Univers Next Pro Light Cond" w:hAnsi="Univers Next Pro Light Cond" w:cs="Arial"/>
          <w:color w:val="000000"/>
          <w:sz w:val="24"/>
          <w:szCs w:val="24"/>
        </w:rPr>
        <w:t xml:space="preserve">est indiqué dans l’annexe financière à l’acte d’engagement. </w:t>
      </w:r>
    </w:p>
    <w:p w14:paraId="6742E3FA" w14:textId="77777777" w:rsidR="00A674DA" w:rsidRPr="00021EB1" w:rsidRDefault="00A674DA" w:rsidP="00A674DA">
      <w:pPr>
        <w:jc w:val="both"/>
        <w:rPr>
          <w:rFonts w:ascii="Univers Next Pro Light Cond" w:hAnsi="Univers Next Pro Light Cond" w:cs="Arial"/>
          <w:color w:val="000000"/>
          <w:sz w:val="24"/>
          <w:szCs w:val="24"/>
        </w:rPr>
      </w:pPr>
    </w:p>
    <w:p w14:paraId="0C30CBA2" w14:textId="3D88E2D3" w:rsidR="00A674DA" w:rsidRPr="00021EB1" w:rsidRDefault="00A674DA" w:rsidP="00A674DA">
      <w:pPr>
        <w:jc w:val="both"/>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Les prix de l’accord-cadre sont réputés complets et franco de port. Ponctuellement</w:t>
      </w:r>
      <w:r w:rsidR="00A840B2" w:rsidRPr="00021EB1">
        <w:rPr>
          <w:rFonts w:ascii="Univers Next Pro Light Cond" w:hAnsi="Univers Next Pro Light Cond" w:cs="Arial"/>
          <w:color w:val="000000"/>
          <w:sz w:val="24"/>
          <w:szCs w:val="24"/>
        </w:rPr>
        <w:t xml:space="preserve"> sous réserve de l’information et de l’acceptation préalables de la Bpi,</w:t>
      </w:r>
      <w:r w:rsidRPr="00021EB1">
        <w:rPr>
          <w:rFonts w:ascii="Univers Next Pro Light Cond" w:hAnsi="Univers Next Pro Light Cond" w:cs="Arial"/>
          <w:color w:val="000000"/>
          <w:sz w:val="24"/>
          <w:szCs w:val="24"/>
        </w:rPr>
        <w:t xml:space="preserve"> le bon de commande pourra prévoir le règlement des frais de port</w:t>
      </w:r>
      <w:r w:rsidR="00EB609E" w:rsidRPr="00021EB1">
        <w:rPr>
          <w:rFonts w:ascii="Univers Next Pro Light Cond" w:hAnsi="Univers Next Pro Light Cond" w:cs="Arial"/>
          <w:color w:val="000000"/>
          <w:sz w:val="24"/>
          <w:szCs w:val="24"/>
        </w:rPr>
        <w:t xml:space="preserve"> spécifiques</w:t>
      </w:r>
      <w:r w:rsidRPr="00021EB1">
        <w:rPr>
          <w:rFonts w:ascii="Univers Next Pro Light Cond" w:hAnsi="Univers Next Pro Light Cond" w:cs="Arial"/>
          <w:color w:val="000000"/>
          <w:sz w:val="24"/>
          <w:szCs w:val="24"/>
        </w:rPr>
        <w:t xml:space="preserve">. Ils comprennent toutes les dépenses afférentes à la coordination des prestations faisant l'objet de l’accord-cadre, toutes fournitures (conditionnement, emballages notamment), </w:t>
      </w:r>
      <w:r w:rsidR="00097265" w:rsidRPr="00021EB1">
        <w:rPr>
          <w:rFonts w:ascii="Univers Next Pro Light Cond" w:hAnsi="Univers Next Pro Light Cond" w:cs="Arial"/>
          <w:color w:val="000000"/>
          <w:sz w:val="24"/>
          <w:szCs w:val="24"/>
        </w:rPr>
        <w:t>mains-d’œuvre nécessaires</w:t>
      </w:r>
      <w:r w:rsidRPr="00021EB1">
        <w:rPr>
          <w:rFonts w:ascii="Univers Next Pro Light Cond" w:hAnsi="Univers Next Pro Light Cond" w:cs="Arial"/>
          <w:color w:val="000000"/>
          <w:sz w:val="24"/>
          <w:szCs w:val="24"/>
        </w:rPr>
        <w:t xml:space="preserve"> à l'exécution complète des fournitures et prestations conformément aux règles de l'art ainsi que toute sujétion, aléas et frais accessoires. </w:t>
      </w:r>
    </w:p>
    <w:p w14:paraId="2946FF95" w14:textId="77777777" w:rsidR="00FD4618" w:rsidRPr="00021EB1" w:rsidRDefault="00FD4618" w:rsidP="00A674DA">
      <w:pPr>
        <w:jc w:val="both"/>
        <w:rPr>
          <w:rFonts w:ascii="Univers Next Pro Light Cond" w:hAnsi="Univers Next Pro Light Cond" w:cs="Arial"/>
          <w:color w:val="000000"/>
          <w:sz w:val="24"/>
          <w:szCs w:val="24"/>
        </w:rPr>
      </w:pPr>
    </w:p>
    <w:p w14:paraId="4700C936" w14:textId="6E70F09C" w:rsidR="00A674DA" w:rsidRPr="00021EB1" w:rsidRDefault="00A674DA" w:rsidP="00A674DA">
      <w:pPr>
        <w:jc w:val="both"/>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 xml:space="preserve">Les candidats s’engagent à ne pas proposer pour les documents soumis à la réglementation du prix du livre, des taux de remise dépassant les plafonds fixés dans la loi N°2003-517 du 18 juin 2003 relative à la rémunération au titre du prêt en bibliothèque et renforçant la protection sociale des auteurs, soit 9%. </w:t>
      </w:r>
    </w:p>
    <w:p w14:paraId="043401C6" w14:textId="77777777" w:rsidR="00A674DA" w:rsidRPr="00021EB1" w:rsidRDefault="00A674DA" w:rsidP="00A674DA">
      <w:pPr>
        <w:rPr>
          <w:rFonts w:ascii="Univers Next Pro Light Cond" w:hAnsi="Univers Next Pro Light Cond" w:cs="Arial"/>
          <w:sz w:val="24"/>
          <w:szCs w:val="24"/>
        </w:rPr>
      </w:pPr>
    </w:p>
    <w:p w14:paraId="5A34C4A5" w14:textId="5609BE59" w:rsidR="00A674DA" w:rsidRPr="00021EB1" w:rsidRDefault="00A674DA" w:rsidP="00A674DA">
      <w:pPr>
        <w:jc w:val="both"/>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Les conditions générales des éditeurs sur lesquelles sont pratiqués les taux de remise, sont celles en vigueur à la date de l'émission du bon de commande. </w:t>
      </w:r>
    </w:p>
    <w:p w14:paraId="152AD5EA" w14:textId="77777777" w:rsidR="00850F24" w:rsidRPr="00021EB1" w:rsidRDefault="00850F24" w:rsidP="00460FFA">
      <w:pPr>
        <w:jc w:val="both"/>
        <w:rPr>
          <w:rFonts w:ascii="Univers Next Pro Light Cond" w:hAnsi="Univers Next Pro Light Cond" w:cs="Arial"/>
          <w:b/>
          <w:bCs/>
          <w:sz w:val="24"/>
          <w:szCs w:val="24"/>
        </w:rPr>
      </w:pPr>
    </w:p>
    <w:p w14:paraId="3CA7AF38" w14:textId="77777777" w:rsidR="00460FFA" w:rsidRPr="00021EB1" w:rsidRDefault="00460FFA" w:rsidP="00460FFA">
      <w:pPr>
        <w:jc w:val="both"/>
        <w:rPr>
          <w:rFonts w:ascii="Univers Next Pro Light Cond" w:hAnsi="Univers Next Pro Light Cond" w:cs="Arial"/>
          <w:b/>
          <w:bCs/>
          <w:sz w:val="24"/>
          <w:szCs w:val="24"/>
        </w:rPr>
      </w:pPr>
      <w:r w:rsidRPr="00021EB1">
        <w:rPr>
          <w:rFonts w:ascii="Univers Next Pro Light Cond" w:hAnsi="Univers Next Pro Light Cond" w:cs="Arial"/>
          <w:b/>
          <w:bCs/>
          <w:sz w:val="24"/>
          <w:szCs w:val="24"/>
        </w:rPr>
        <w:t>- Variation des prix</w:t>
      </w:r>
    </w:p>
    <w:p w14:paraId="07F9CBCB" w14:textId="77777777" w:rsidR="00460FFA" w:rsidRPr="00021EB1" w:rsidRDefault="00460FFA" w:rsidP="00460FFA">
      <w:pPr>
        <w:jc w:val="both"/>
        <w:rPr>
          <w:rFonts w:ascii="Univers Next Pro Light Cond" w:hAnsi="Univers Next Pro Light Cond" w:cs="Arial"/>
          <w:b/>
          <w:bCs/>
          <w:sz w:val="24"/>
          <w:szCs w:val="24"/>
        </w:rPr>
      </w:pPr>
    </w:p>
    <w:p w14:paraId="7F094062" w14:textId="21DA7156" w:rsidR="00EF2380" w:rsidRPr="00021EB1" w:rsidRDefault="00A674DA" w:rsidP="00EF2380">
      <w:pPr>
        <w:jc w:val="both"/>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Les taux de remise</w:t>
      </w:r>
      <w:r w:rsidR="00097265" w:rsidRPr="00021EB1">
        <w:rPr>
          <w:rFonts w:ascii="Univers Next Pro Light Cond" w:hAnsi="Univers Next Pro Light Cond" w:cs="Arial"/>
          <w:color w:val="000000"/>
          <w:sz w:val="24"/>
          <w:szCs w:val="24"/>
        </w:rPr>
        <w:t xml:space="preserve"> et le prix des prestations d’antiquariat </w:t>
      </w:r>
      <w:r w:rsidRPr="00021EB1">
        <w:rPr>
          <w:rFonts w:ascii="Univers Next Pro Light Cond" w:hAnsi="Univers Next Pro Light Cond" w:cs="Arial"/>
          <w:color w:val="000000"/>
          <w:sz w:val="24"/>
          <w:szCs w:val="24"/>
        </w:rPr>
        <w:t>sont fermes pour toute la durée de l’accord-cadre.</w:t>
      </w:r>
    </w:p>
    <w:p w14:paraId="015FE2B8" w14:textId="77777777" w:rsidR="00A674DA" w:rsidRPr="00021EB1" w:rsidRDefault="00A674DA" w:rsidP="00EF2380">
      <w:pPr>
        <w:jc w:val="both"/>
        <w:rPr>
          <w:rFonts w:ascii="Univers Next Pro Light Cond" w:hAnsi="Univers Next Pro Light Cond" w:cs="Arial"/>
          <w:color w:val="000000"/>
          <w:sz w:val="24"/>
          <w:szCs w:val="24"/>
        </w:rPr>
      </w:pPr>
    </w:p>
    <w:p w14:paraId="568954EE" w14:textId="1E6A0EE2" w:rsidR="00A674DA" w:rsidRPr="00021EB1" w:rsidRDefault="00A674DA" w:rsidP="00EF2380">
      <w:pPr>
        <w:jc w:val="both"/>
        <w:rPr>
          <w:rFonts w:ascii="Univers Next Pro Light Cond" w:hAnsi="Univers Next Pro Light Cond" w:cs="Arial"/>
          <w:b/>
          <w:color w:val="000000"/>
          <w:sz w:val="24"/>
          <w:szCs w:val="24"/>
        </w:rPr>
      </w:pPr>
      <w:r w:rsidRPr="00021EB1">
        <w:rPr>
          <w:rFonts w:ascii="Univers Next Pro Light Cond" w:hAnsi="Univers Next Pro Light Cond" w:cs="Arial"/>
          <w:b/>
          <w:color w:val="000000"/>
          <w:sz w:val="24"/>
          <w:szCs w:val="24"/>
        </w:rPr>
        <w:t>- Montants de l’accord-cadre</w:t>
      </w:r>
    </w:p>
    <w:p w14:paraId="079C9E1A" w14:textId="77777777" w:rsidR="00A674DA" w:rsidRPr="00021EB1" w:rsidRDefault="00A674DA" w:rsidP="00EF2380">
      <w:pPr>
        <w:jc w:val="both"/>
        <w:rPr>
          <w:rFonts w:ascii="Univers Next Pro Light Cond" w:hAnsi="Univers Next Pro Light Cond" w:cs="Arial"/>
          <w:color w:val="000000"/>
          <w:sz w:val="24"/>
          <w:szCs w:val="24"/>
        </w:rPr>
      </w:pPr>
    </w:p>
    <w:p w14:paraId="00F692EC" w14:textId="71D0013F" w:rsidR="00A674DA" w:rsidRPr="00021EB1" w:rsidRDefault="00A674DA" w:rsidP="00A674DA">
      <w:pPr>
        <w:pStyle w:val="Corpsdetexte2"/>
        <w:rPr>
          <w:rFonts w:ascii="Univers Next Pro Light Cond" w:hAnsi="Univers Next Pro Light Cond" w:cs="Arial"/>
          <w:szCs w:val="24"/>
        </w:rPr>
      </w:pPr>
      <w:r w:rsidRPr="00021EB1">
        <w:rPr>
          <w:rFonts w:ascii="Univers Next Pro Light Cond" w:hAnsi="Univers Next Pro Light Cond" w:cs="Arial"/>
          <w:szCs w:val="24"/>
        </w:rPr>
        <w:t xml:space="preserve">Les différents lots de cet accord-cadre sont conclus sans montants minimums et </w:t>
      </w:r>
      <w:r w:rsidR="00BA04CF" w:rsidRPr="00021EB1">
        <w:rPr>
          <w:rFonts w:ascii="Univers Next Pro Light Cond" w:hAnsi="Univers Next Pro Light Cond" w:cs="Arial"/>
          <w:szCs w:val="24"/>
        </w:rPr>
        <w:t xml:space="preserve">avec les </w:t>
      </w:r>
      <w:r w:rsidRPr="00021EB1">
        <w:rPr>
          <w:rFonts w:ascii="Univers Next Pro Light Cond" w:hAnsi="Univers Next Pro Light Cond" w:cs="Arial"/>
          <w:szCs w:val="24"/>
        </w:rPr>
        <w:t>maximums annuels</w:t>
      </w:r>
      <w:r w:rsidR="00BA04CF" w:rsidRPr="00021EB1">
        <w:rPr>
          <w:rFonts w:ascii="Univers Next Pro Light Cond" w:hAnsi="Univers Next Pro Light Cond" w:cs="Arial"/>
          <w:szCs w:val="24"/>
        </w:rPr>
        <w:t xml:space="preserve"> suivant pour les lots objet de l’accord-cadre</w:t>
      </w:r>
      <w:r w:rsidRPr="00021EB1">
        <w:rPr>
          <w:rFonts w:ascii="Univers Next Pro Light Cond" w:hAnsi="Univers Next Pro Light Cond" w:cs="Arial"/>
          <w:szCs w:val="24"/>
        </w:rPr>
        <w:t>.</w:t>
      </w:r>
    </w:p>
    <w:p w14:paraId="06EC0AE3" w14:textId="28DD2A75" w:rsidR="00A674DA" w:rsidRDefault="00A674DA" w:rsidP="00EF2380">
      <w:pPr>
        <w:jc w:val="both"/>
        <w:rPr>
          <w:rFonts w:ascii="Univers Next Pro Light Cond" w:hAnsi="Univers Next Pro Light Cond" w:cs="Arial"/>
          <w:sz w:val="24"/>
          <w:szCs w:val="24"/>
        </w:rPr>
      </w:pPr>
    </w:p>
    <w:p w14:paraId="47B2949C" w14:textId="28FBF0CD" w:rsidR="00154346" w:rsidRDefault="00154346" w:rsidP="00EF2380">
      <w:pPr>
        <w:jc w:val="both"/>
        <w:rPr>
          <w:rFonts w:ascii="Univers Next Pro Light Cond" w:hAnsi="Univers Next Pro Light Cond" w:cs="Arial"/>
          <w:sz w:val="24"/>
          <w:szCs w:val="24"/>
        </w:rPr>
      </w:pPr>
    </w:p>
    <w:p w14:paraId="6451B0ED" w14:textId="77777777" w:rsidR="00154346" w:rsidRPr="00021EB1" w:rsidRDefault="00154346" w:rsidP="00EF2380">
      <w:pPr>
        <w:jc w:val="both"/>
        <w:rPr>
          <w:rFonts w:ascii="Univers Next Pro Light Cond" w:hAnsi="Univers Next Pro Light Cond" w:cs="Arial"/>
          <w:sz w:val="24"/>
          <w:szCs w:val="24"/>
        </w:rPr>
      </w:pPr>
    </w:p>
    <w:tbl>
      <w:tblPr>
        <w:tblStyle w:val="Grilledutableau"/>
        <w:tblW w:w="0" w:type="auto"/>
        <w:tblLook w:val="04A0" w:firstRow="1" w:lastRow="0" w:firstColumn="1" w:lastColumn="0" w:noHBand="0" w:noVBand="1"/>
      </w:tblPr>
      <w:tblGrid>
        <w:gridCol w:w="867"/>
        <w:gridCol w:w="4450"/>
        <w:gridCol w:w="3745"/>
      </w:tblGrid>
      <w:tr w:rsidR="00BA04CF" w:rsidRPr="00021EB1" w14:paraId="0AED1916" w14:textId="77777777" w:rsidTr="00A840B2">
        <w:tc>
          <w:tcPr>
            <w:tcW w:w="867" w:type="dxa"/>
            <w:shd w:val="clear" w:color="auto" w:fill="E7E6E6" w:themeFill="background2"/>
          </w:tcPr>
          <w:p w14:paraId="36A15876" w14:textId="77777777" w:rsidR="00BA04CF" w:rsidRPr="00021EB1" w:rsidRDefault="00BA04CF" w:rsidP="00A840B2">
            <w:pPr>
              <w:tabs>
                <w:tab w:val="left" w:pos="432"/>
                <w:tab w:val="left" w:pos="4536"/>
                <w:tab w:val="left" w:pos="5103"/>
              </w:tabs>
              <w:jc w:val="both"/>
              <w:rPr>
                <w:rFonts w:ascii="Univers Next Pro Light Cond" w:hAnsi="Univers Next Pro Light Cond" w:cs="Arial"/>
                <w:sz w:val="24"/>
                <w:szCs w:val="24"/>
              </w:rPr>
            </w:pPr>
            <w:r w:rsidRPr="00021EB1">
              <w:rPr>
                <w:rFonts w:ascii="Univers Next Pro Light Cond" w:hAnsi="Univers Next Pro Light Cond" w:cs="Arial"/>
                <w:sz w:val="24"/>
                <w:szCs w:val="24"/>
              </w:rPr>
              <w:lastRenderedPageBreak/>
              <w:t>N° de lot</w:t>
            </w:r>
          </w:p>
        </w:tc>
        <w:tc>
          <w:tcPr>
            <w:tcW w:w="4450" w:type="dxa"/>
            <w:shd w:val="clear" w:color="auto" w:fill="E7E6E6" w:themeFill="background2"/>
            <w:vAlign w:val="center"/>
          </w:tcPr>
          <w:p w14:paraId="66CB7FF4" w14:textId="77777777" w:rsidR="00BA04CF" w:rsidRPr="00021EB1" w:rsidRDefault="00BA04CF" w:rsidP="00A840B2">
            <w:pPr>
              <w:tabs>
                <w:tab w:val="left" w:pos="432"/>
                <w:tab w:val="left" w:pos="4536"/>
                <w:tab w:val="left" w:pos="5103"/>
              </w:tabs>
              <w:jc w:val="center"/>
              <w:rPr>
                <w:rFonts w:ascii="Univers Next Pro Light Cond" w:hAnsi="Univers Next Pro Light Cond" w:cs="Arial"/>
                <w:sz w:val="24"/>
                <w:szCs w:val="24"/>
              </w:rPr>
            </w:pPr>
            <w:r w:rsidRPr="00021EB1">
              <w:rPr>
                <w:rFonts w:ascii="Univers Next Pro Light Cond" w:hAnsi="Univers Next Pro Light Cond" w:cs="Arial"/>
                <w:sz w:val="24"/>
                <w:szCs w:val="24"/>
              </w:rPr>
              <w:t>Intitulé du lot</w:t>
            </w:r>
          </w:p>
        </w:tc>
        <w:tc>
          <w:tcPr>
            <w:tcW w:w="3745" w:type="dxa"/>
            <w:shd w:val="clear" w:color="auto" w:fill="E7E6E6" w:themeFill="background2"/>
          </w:tcPr>
          <w:p w14:paraId="27F8B2B9" w14:textId="77777777" w:rsidR="00BA04CF" w:rsidRPr="00021EB1" w:rsidRDefault="00BA04CF" w:rsidP="00A840B2">
            <w:pPr>
              <w:tabs>
                <w:tab w:val="left" w:pos="432"/>
                <w:tab w:val="left" w:pos="4536"/>
                <w:tab w:val="left" w:pos="5103"/>
              </w:tabs>
              <w:jc w:val="center"/>
              <w:rPr>
                <w:rFonts w:ascii="Univers Next Pro Light Cond" w:hAnsi="Univers Next Pro Light Cond" w:cs="Arial"/>
                <w:b/>
                <w:bCs/>
                <w:sz w:val="24"/>
                <w:szCs w:val="24"/>
              </w:rPr>
            </w:pPr>
            <w:r w:rsidRPr="00021EB1">
              <w:rPr>
                <w:rFonts w:ascii="Univers Next Pro Light Cond" w:hAnsi="Univers Next Pro Light Cond" w:cs="Arial"/>
                <w:b/>
                <w:bCs/>
                <w:sz w:val="24"/>
                <w:szCs w:val="24"/>
              </w:rPr>
              <w:t>Montants maximum annuel HT</w:t>
            </w:r>
          </w:p>
        </w:tc>
      </w:tr>
      <w:tr w:rsidR="00BA04CF" w:rsidRPr="00021EB1" w14:paraId="597F2860" w14:textId="77777777" w:rsidTr="005F2B89">
        <w:tc>
          <w:tcPr>
            <w:tcW w:w="867" w:type="dxa"/>
            <w:vAlign w:val="center"/>
          </w:tcPr>
          <w:p w14:paraId="44E8051C" w14:textId="77777777" w:rsidR="00BA04CF" w:rsidRPr="00021EB1" w:rsidRDefault="00BA04CF" w:rsidP="00A840B2">
            <w:pPr>
              <w:tabs>
                <w:tab w:val="left" w:pos="432"/>
                <w:tab w:val="left" w:pos="4536"/>
                <w:tab w:val="left" w:pos="5103"/>
              </w:tabs>
              <w:jc w:val="center"/>
              <w:rPr>
                <w:rFonts w:ascii="Univers Next Pro Light Cond" w:hAnsi="Univers Next Pro Light Cond" w:cs="Arial"/>
                <w:sz w:val="24"/>
                <w:szCs w:val="24"/>
              </w:rPr>
            </w:pPr>
            <w:r w:rsidRPr="00021EB1">
              <w:rPr>
                <w:rFonts w:ascii="Univers Next Pro Light Cond" w:hAnsi="Univers Next Pro Light Cond" w:cs="Arial"/>
                <w:sz w:val="24"/>
                <w:szCs w:val="24"/>
              </w:rPr>
              <w:t>1</w:t>
            </w:r>
          </w:p>
        </w:tc>
        <w:tc>
          <w:tcPr>
            <w:tcW w:w="4450" w:type="dxa"/>
            <w:vAlign w:val="center"/>
          </w:tcPr>
          <w:p w14:paraId="0313A19F" w14:textId="77777777" w:rsidR="004852FF" w:rsidRPr="00021EB1" w:rsidRDefault="004852FF" w:rsidP="004852FF">
            <w:pPr>
              <w:tabs>
                <w:tab w:val="left" w:pos="4820"/>
              </w:tabs>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Documents de langue française ou édités en France en histoire, géographie, urbanisme y compris cartes et atlas</w:t>
            </w:r>
          </w:p>
          <w:p w14:paraId="1418CBC8" w14:textId="474A28FF" w:rsidR="00BA04CF" w:rsidRPr="00021EB1" w:rsidRDefault="00BA04CF" w:rsidP="00A840B2">
            <w:pPr>
              <w:tabs>
                <w:tab w:val="left" w:pos="432"/>
                <w:tab w:val="left" w:pos="4536"/>
                <w:tab w:val="left" w:pos="5103"/>
              </w:tabs>
              <w:rPr>
                <w:rFonts w:ascii="Univers Next Pro Light Cond" w:hAnsi="Univers Next Pro Light Cond" w:cs="Arial"/>
                <w:sz w:val="24"/>
                <w:szCs w:val="24"/>
              </w:rPr>
            </w:pPr>
          </w:p>
        </w:tc>
        <w:tc>
          <w:tcPr>
            <w:tcW w:w="3745" w:type="dxa"/>
            <w:vAlign w:val="center"/>
          </w:tcPr>
          <w:p w14:paraId="164E6B82" w14:textId="175AE959" w:rsidR="00BA04CF" w:rsidRPr="00021EB1" w:rsidRDefault="000C45C9" w:rsidP="005F2B89">
            <w:pPr>
              <w:tabs>
                <w:tab w:val="left" w:pos="432"/>
                <w:tab w:val="left" w:pos="4536"/>
                <w:tab w:val="left" w:pos="5103"/>
              </w:tabs>
              <w:jc w:val="center"/>
              <w:rPr>
                <w:rFonts w:ascii="Univers Next Pro Light Cond" w:hAnsi="Univers Next Pro Light Cond" w:cs="Arial"/>
                <w:b/>
                <w:bCs/>
                <w:sz w:val="24"/>
                <w:szCs w:val="24"/>
              </w:rPr>
            </w:pPr>
            <w:r>
              <w:rPr>
                <w:rFonts w:ascii="Univers Next Pro Light Cond" w:hAnsi="Univers Next Pro Light Cond" w:cs="Arial"/>
                <w:b/>
                <w:bCs/>
                <w:sz w:val="24"/>
                <w:szCs w:val="24"/>
              </w:rPr>
              <w:t>5</w:t>
            </w:r>
            <w:r w:rsidR="004852FF" w:rsidRPr="00021EB1">
              <w:rPr>
                <w:rFonts w:ascii="Univers Next Pro Light Cond" w:hAnsi="Univers Next Pro Light Cond" w:cs="Arial"/>
                <w:b/>
                <w:bCs/>
                <w:sz w:val="24"/>
                <w:szCs w:val="24"/>
              </w:rPr>
              <w:t xml:space="preserve">0 </w:t>
            </w:r>
            <w:r w:rsidR="005F2B89" w:rsidRPr="00021EB1">
              <w:rPr>
                <w:rFonts w:ascii="Univers Next Pro Light Cond" w:hAnsi="Univers Next Pro Light Cond" w:cs="Arial"/>
                <w:b/>
                <w:bCs/>
                <w:sz w:val="24"/>
                <w:szCs w:val="24"/>
              </w:rPr>
              <w:t>000€</w:t>
            </w:r>
          </w:p>
        </w:tc>
      </w:tr>
      <w:tr w:rsidR="00BA04CF" w:rsidRPr="00021EB1" w14:paraId="77C049F5" w14:textId="77777777" w:rsidTr="005F2B89">
        <w:tc>
          <w:tcPr>
            <w:tcW w:w="867" w:type="dxa"/>
            <w:vAlign w:val="center"/>
          </w:tcPr>
          <w:p w14:paraId="7E3CD605" w14:textId="77777777" w:rsidR="00BA04CF" w:rsidRPr="00021EB1" w:rsidRDefault="00BA04CF" w:rsidP="00A840B2">
            <w:pPr>
              <w:tabs>
                <w:tab w:val="left" w:pos="432"/>
                <w:tab w:val="left" w:pos="4536"/>
                <w:tab w:val="left" w:pos="5103"/>
              </w:tabs>
              <w:jc w:val="center"/>
              <w:rPr>
                <w:rFonts w:ascii="Univers Next Pro Light Cond" w:hAnsi="Univers Next Pro Light Cond" w:cs="Arial"/>
                <w:sz w:val="24"/>
                <w:szCs w:val="24"/>
              </w:rPr>
            </w:pPr>
            <w:r w:rsidRPr="00021EB1">
              <w:rPr>
                <w:rFonts w:ascii="Univers Next Pro Light Cond" w:hAnsi="Univers Next Pro Light Cond" w:cs="Arial"/>
                <w:sz w:val="24"/>
                <w:szCs w:val="24"/>
              </w:rPr>
              <w:t>2</w:t>
            </w:r>
          </w:p>
        </w:tc>
        <w:tc>
          <w:tcPr>
            <w:tcW w:w="4450" w:type="dxa"/>
            <w:vAlign w:val="center"/>
          </w:tcPr>
          <w:p w14:paraId="7EEB7446" w14:textId="102224C1" w:rsidR="00BA04CF" w:rsidRPr="00021EB1" w:rsidRDefault="004852FF" w:rsidP="00A840B2">
            <w:pPr>
              <w:tabs>
                <w:tab w:val="left" w:pos="432"/>
                <w:tab w:val="left" w:pos="4536"/>
                <w:tab w:val="left" w:pos="5103"/>
              </w:tabs>
              <w:rPr>
                <w:rFonts w:ascii="Univers Next Pro Light Cond" w:hAnsi="Univers Next Pro Light Cond" w:cs="Arial"/>
                <w:sz w:val="24"/>
                <w:szCs w:val="24"/>
              </w:rPr>
            </w:pPr>
            <w:r w:rsidRPr="00021EB1">
              <w:rPr>
                <w:rFonts w:ascii="Univers Next Pro Light Cond" w:hAnsi="Univers Next Pro Light Cond" w:cstheme="minorHAnsi"/>
                <w:sz w:val="24"/>
                <w:szCs w:val="24"/>
              </w:rPr>
              <w:t>Documents de langue française ou édités en France en musique y compris les partitions</w:t>
            </w:r>
          </w:p>
        </w:tc>
        <w:tc>
          <w:tcPr>
            <w:tcW w:w="3745" w:type="dxa"/>
            <w:vAlign w:val="center"/>
          </w:tcPr>
          <w:p w14:paraId="29D8A861" w14:textId="15B6C331" w:rsidR="00BA04CF" w:rsidRPr="00021EB1" w:rsidRDefault="000C45C9" w:rsidP="005F2B89">
            <w:pPr>
              <w:tabs>
                <w:tab w:val="left" w:pos="432"/>
                <w:tab w:val="left" w:pos="4536"/>
                <w:tab w:val="left" w:pos="5103"/>
              </w:tabs>
              <w:jc w:val="center"/>
              <w:rPr>
                <w:rFonts w:ascii="Univers Next Pro Light Cond" w:hAnsi="Univers Next Pro Light Cond" w:cs="Arial"/>
                <w:b/>
                <w:bCs/>
                <w:sz w:val="24"/>
                <w:szCs w:val="24"/>
              </w:rPr>
            </w:pPr>
            <w:r>
              <w:rPr>
                <w:rFonts w:ascii="Univers Next Pro Light Cond" w:hAnsi="Univers Next Pro Light Cond" w:cs="Arial"/>
                <w:b/>
                <w:bCs/>
                <w:sz w:val="24"/>
                <w:szCs w:val="24"/>
              </w:rPr>
              <w:t>1</w:t>
            </w:r>
            <w:r w:rsidR="004852FF" w:rsidRPr="00021EB1">
              <w:rPr>
                <w:rFonts w:ascii="Univers Next Pro Light Cond" w:hAnsi="Univers Next Pro Light Cond" w:cs="Arial"/>
                <w:b/>
                <w:bCs/>
                <w:sz w:val="24"/>
                <w:szCs w:val="24"/>
              </w:rPr>
              <w:t>0</w:t>
            </w:r>
            <w:r w:rsidR="005F2B89" w:rsidRPr="00021EB1">
              <w:rPr>
                <w:rFonts w:ascii="Univers Next Pro Light Cond" w:hAnsi="Univers Next Pro Light Cond" w:cs="Arial"/>
                <w:b/>
                <w:bCs/>
                <w:sz w:val="24"/>
                <w:szCs w:val="24"/>
              </w:rPr>
              <w:t> 000€</w:t>
            </w:r>
          </w:p>
        </w:tc>
      </w:tr>
      <w:tr w:rsidR="00BA04CF" w:rsidRPr="00021EB1" w14:paraId="2A4CECEE" w14:textId="77777777" w:rsidTr="005F2B89">
        <w:tc>
          <w:tcPr>
            <w:tcW w:w="867" w:type="dxa"/>
            <w:vAlign w:val="center"/>
          </w:tcPr>
          <w:p w14:paraId="26E2291A" w14:textId="77777777" w:rsidR="00BA04CF" w:rsidRPr="00021EB1" w:rsidRDefault="00BA04CF" w:rsidP="00A840B2">
            <w:pPr>
              <w:tabs>
                <w:tab w:val="left" w:pos="432"/>
                <w:tab w:val="left" w:pos="4536"/>
                <w:tab w:val="left" w:pos="5103"/>
              </w:tabs>
              <w:jc w:val="center"/>
              <w:rPr>
                <w:rFonts w:ascii="Univers Next Pro Light Cond" w:hAnsi="Univers Next Pro Light Cond" w:cs="Arial"/>
                <w:sz w:val="24"/>
                <w:szCs w:val="24"/>
              </w:rPr>
            </w:pPr>
            <w:r w:rsidRPr="00021EB1">
              <w:rPr>
                <w:rFonts w:ascii="Univers Next Pro Light Cond" w:hAnsi="Univers Next Pro Light Cond" w:cs="Arial"/>
                <w:sz w:val="24"/>
                <w:szCs w:val="24"/>
              </w:rPr>
              <w:t>3</w:t>
            </w:r>
          </w:p>
        </w:tc>
        <w:tc>
          <w:tcPr>
            <w:tcW w:w="4450" w:type="dxa"/>
            <w:vAlign w:val="center"/>
          </w:tcPr>
          <w:p w14:paraId="4D4F8FE7" w14:textId="1F6AE9B2" w:rsidR="00BA04CF" w:rsidRPr="00021EB1" w:rsidRDefault="004852FF" w:rsidP="00A840B2">
            <w:pPr>
              <w:tabs>
                <w:tab w:val="left" w:pos="432"/>
                <w:tab w:val="left" w:pos="4536"/>
                <w:tab w:val="left" w:pos="5103"/>
              </w:tabs>
              <w:rPr>
                <w:rFonts w:ascii="Univers Next Pro Light Cond" w:hAnsi="Univers Next Pro Light Cond" w:cs="Arial"/>
                <w:sz w:val="24"/>
                <w:szCs w:val="24"/>
              </w:rPr>
            </w:pPr>
            <w:r w:rsidRPr="00021EB1">
              <w:rPr>
                <w:rFonts w:ascii="Univers Next Pro Light Cond" w:hAnsi="Univers Next Pro Light Cond" w:cstheme="minorHAnsi"/>
                <w:sz w:val="24"/>
                <w:szCs w:val="24"/>
              </w:rPr>
              <w:t>Documents de langue italienne</w:t>
            </w:r>
          </w:p>
        </w:tc>
        <w:tc>
          <w:tcPr>
            <w:tcW w:w="3745" w:type="dxa"/>
            <w:vAlign w:val="center"/>
          </w:tcPr>
          <w:p w14:paraId="0050795F" w14:textId="450294CC" w:rsidR="00BA04CF" w:rsidRPr="00021EB1" w:rsidRDefault="000C45C9" w:rsidP="005F2B89">
            <w:pPr>
              <w:tabs>
                <w:tab w:val="left" w:pos="432"/>
                <w:tab w:val="left" w:pos="4536"/>
                <w:tab w:val="left" w:pos="5103"/>
              </w:tabs>
              <w:jc w:val="center"/>
              <w:rPr>
                <w:rFonts w:ascii="Univers Next Pro Light Cond" w:hAnsi="Univers Next Pro Light Cond" w:cs="Arial"/>
                <w:b/>
                <w:bCs/>
                <w:sz w:val="24"/>
                <w:szCs w:val="24"/>
              </w:rPr>
            </w:pPr>
            <w:r>
              <w:rPr>
                <w:rFonts w:ascii="Univers Next Pro Light Cond" w:hAnsi="Univers Next Pro Light Cond" w:cs="Arial"/>
                <w:b/>
                <w:bCs/>
                <w:sz w:val="24"/>
                <w:szCs w:val="24"/>
              </w:rPr>
              <w:t>1 500</w:t>
            </w:r>
            <w:r w:rsidR="005F2B89" w:rsidRPr="00021EB1">
              <w:rPr>
                <w:rFonts w:ascii="Univers Next Pro Light Cond" w:hAnsi="Univers Next Pro Light Cond" w:cs="Arial"/>
                <w:b/>
                <w:bCs/>
                <w:sz w:val="24"/>
                <w:szCs w:val="24"/>
              </w:rPr>
              <w:t>€</w:t>
            </w:r>
          </w:p>
        </w:tc>
      </w:tr>
      <w:tr w:rsidR="008D4A41" w:rsidRPr="00021EB1" w14:paraId="35A3DA39" w14:textId="77777777" w:rsidTr="005F2B89">
        <w:tc>
          <w:tcPr>
            <w:tcW w:w="867" w:type="dxa"/>
            <w:vAlign w:val="center"/>
          </w:tcPr>
          <w:p w14:paraId="42EE29C1" w14:textId="69F79EDC" w:rsidR="008D4A41" w:rsidRPr="00021EB1" w:rsidRDefault="008D4A41" w:rsidP="00A840B2">
            <w:pPr>
              <w:tabs>
                <w:tab w:val="left" w:pos="432"/>
                <w:tab w:val="left" w:pos="4536"/>
                <w:tab w:val="left" w:pos="5103"/>
              </w:tabs>
              <w:jc w:val="center"/>
              <w:rPr>
                <w:rFonts w:ascii="Univers Next Pro Light Cond" w:hAnsi="Univers Next Pro Light Cond" w:cs="Arial"/>
                <w:sz w:val="24"/>
                <w:szCs w:val="24"/>
              </w:rPr>
            </w:pPr>
            <w:r>
              <w:rPr>
                <w:rFonts w:ascii="Univers Next Pro Light Cond" w:hAnsi="Univers Next Pro Light Cond" w:cs="Arial"/>
                <w:sz w:val="24"/>
                <w:szCs w:val="24"/>
              </w:rPr>
              <w:t>4</w:t>
            </w:r>
          </w:p>
        </w:tc>
        <w:tc>
          <w:tcPr>
            <w:tcW w:w="4450" w:type="dxa"/>
            <w:vAlign w:val="center"/>
          </w:tcPr>
          <w:p w14:paraId="45C497EC" w14:textId="6C34E531" w:rsidR="008D4A41" w:rsidRPr="00021EB1" w:rsidRDefault="008D4A41" w:rsidP="00A840B2">
            <w:pPr>
              <w:tabs>
                <w:tab w:val="left" w:pos="432"/>
                <w:tab w:val="left" w:pos="4536"/>
                <w:tab w:val="left" w:pos="5103"/>
              </w:tabs>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 xml:space="preserve">Documents de langue </w:t>
            </w:r>
            <w:r>
              <w:rPr>
                <w:rFonts w:ascii="Univers Next Pro Light Cond" w:hAnsi="Univers Next Pro Light Cond" w:cstheme="minorHAnsi"/>
                <w:sz w:val="24"/>
                <w:szCs w:val="24"/>
              </w:rPr>
              <w:t>espagnole</w:t>
            </w:r>
          </w:p>
        </w:tc>
        <w:tc>
          <w:tcPr>
            <w:tcW w:w="3745" w:type="dxa"/>
            <w:vAlign w:val="center"/>
          </w:tcPr>
          <w:p w14:paraId="2205052A" w14:textId="44497479" w:rsidR="008D4A41" w:rsidRPr="00021EB1" w:rsidRDefault="000C45C9" w:rsidP="005F2B89">
            <w:pPr>
              <w:tabs>
                <w:tab w:val="left" w:pos="432"/>
                <w:tab w:val="left" w:pos="4536"/>
                <w:tab w:val="left" w:pos="5103"/>
              </w:tabs>
              <w:jc w:val="center"/>
              <w:rPr>
                <w:rFonts w:ascii="Univers Next Pro Light Cond" w:hAnsi="Univers Next Pro Light Cond" w:cs="Arial"/>
                <w:b/>
                <w:bCs/>
                <w:sz w:val="24"/>
                <w:szCs w:val="24"/>
              </w:rPr>
            </w:pPr>
            <w:r>
              <w:rPr>
                <w:rFonts w:ascii="Univers Next Pro Light Cond" w:hAnsi="Univers Next Pro Light Cond" w:cs="Arial"/>
                <w:b/>
                <w:bCs/>
                <w:sz w:val="24"/>
                <w:szCs w:val="24"/>
              </w:rPr>
              <w:t>1 500</w:t>
            </w:r>
            <w:r w:rsidRPr="00021EB1">
              <w:rPr>
                <w:rFonts w:ascii="Univers Next Pro Light Cond" w:hAnsi="Univers Next Pro Light Cond" w:cs="Arial"/>
                <w:b/>
                <w:bCs/>
                <w:sz w:val="24"/>
                <w:szCs w:val="24"/>
              </w:rPr>
              <w:t>€</w:t>
            </w:r>
          </w:p>
        </w:tc>
      </w:tr>
    </w:tbl>
    <w:p w14:paraId="37F6B863" w14:textId="77777777" w:rsidR="00BA04CF" w:rsidRPr="00021EB1" w:rsidRDefault="00BA04CF" w:rsidP="00BA04CF">
      <w:pPr>
        <w:pStyle w:val="Corpsdetexte2"/>
        <w:rPr>
          <w:rFonts w:ascii="Univers Next Pro Light Cond" w:hAnsi="Univers Next Pro Light Cond" w:cs="Arial"/>
          <w:szCs w:val="24"/>
        </w:rPr>
      </w:pPr>
    </w:p>
    <w:p w14:paraId="4C84BCCD" w14:textId="5FEC40C0" w:rsidR="00301094" w:rsidRPr="00021EB1" w:rsidRDefault="00301094" w:rsidP="00300AAD">
      <w:pPr>
        <w:pStyle w:val="Titre1"/>
        <w:numPr>
          <w:ilvl w:val="0"/>
          <w:numId w:val="20"/>
        </w:numPr>
        <w:rPr>
          <w:rFonts w:ascii="Univers Next Pro Light Cond" w:hAnsi="Univers Next Pro Light Cond" w:cs="Arial"/>
          <w:b/>
          <w:sz w:val="24"/>
          <w:szCs w:val="24"/>
          <w:u w:val="single"/>
        </w:rPr>
      </w:pPr>
      <w:bookmarkStart w:id="11" w:name="_Toc187740048"/>
      <w:r w:rsidRPr="00021EB1">
        <w:rPr>
          <w:rFonts w:ascii="Univers Next Pro Light Cond" w:hAnsi="Univers Next Pro Light Cond" w:cs="Arial"/>
          <w:b/>
          <w:sz w:val="24"/>
          <w:szCs w:val="24"/>
          <w:u w:val="single"/>
        </w:rPr>
        <w:t xml:space="preserve">Conditions relatives </w:t>
      </w:r>
      <w:r w:rsidR="00A674DA" w:rsidRPr="00021EB1">
        <w:rPr>
          <w:rFonts w:ascii="Univers Next Pro Light Cond" w:hAnsi="Univers Next Pro Light Cond" w:cs="Arial"/>
          <w:b/>
          <w:sz w:val="24"/>
          <w:szCs w:val="24"/>
          <w:u w:val="single"/>
        </w:rPr>
        <w:t>à l’accord-cadre</w:t>
      </w:r>
      <w:bookmarkEnd w:id="11"/>
    </w:p>
    <w:p w14:paraId="4C84BCCE" w14:textId="77777777" w:rsidR="008D5210" w:rsidRPr="00021EB1" w:rsidRDefault="008D5210" w:rsidP="00301094">
      <w:pPr>
        <w:tabs>
          <w:tab w:val="left" w:pos="1701"/>
        </w:tabs>
        <w:jc w:val="both"/>
        <w:rPr>
          <w:rFonts w:ascii="Univers Next Pro Light Cond" w:hAnsi="Univers Next Pro Light Cond" w:cs="Arial"/>
          <w:sz w:val="24"/>
          <w:szCs w:val="24"/>
          <w:u w:val="single"/>
        </w:rPr>
      </w:pPr>
    </w:p>
    <w:p w14:paraId="4C84BCCF" w14:textId="77777777" w:rsidR="00301094" w:rsidRPr="00021EB1" w:rsidRDefault="00301094" w:rsidP="00301094">
      <w:pPr>
        <w:tabs>
          <w:tab w:val="left" w:pos="1701"/>
        </w:tabs>
        <w:jc w:val="both"/>
        <w:rPr>
          <w:rFonts w:ascii="Univers Next Pro Light Cond" w:hAnsi="Univers Next Pro Light Cond" w:cs="Arial"/>
          <w:sz w:val="24"/>
          <w:szCs w:val="24"/>
          <w:u w:val="single"/>
        </w:rPr>
      </w:pPr>
      <w:r w:rsidRPr="00021EB1">
        <w:rPr>
          <w:rFonts w:ascii="Univers Next Pro Light Cond" w:hAnsi="Univers Next Pro Light Cond" w:cs="Arial"/>
          <w:sz w:val="24"/>
          <w:szCs w:val="24"/>
          <w:u w:val="single"/>
        </w:rPr>
        <w:t>Cautionnement et garanties exigés</w:t>
      </w:r>
    </w:p>
    <w:p w14:paraId="4C84BCD0" w14:textId="73CB32ED" w:rsidR="00301094" w:rsidRPr="00021EB1" w:rsidRDefault="00301094" w:rsidP="00301094">
      <w:pPr>
        <w:rPr>
          <w:rFonts w:ascii="Univers Next Pro Light Cond" w:hAnsi="Univers Next Pro Light Cond" w:cs="Arial"/>
          <w:sz w:val="24"/>
          <w:szCs w:val="24"/>
        </w:rPr>
      </w:pPr>
      <w:r w:rsidRPr="00021EB1">
        <w:rPr>
          <w:rFonts w:ascii="Univers Next Pro Light Cond" w:hAnsi="Univers Next Pro Light Cond" w:cs="Arial"/>
          <w:sz w:val="24"/>
          <w:szCs w:val="24"/>
        </w:rPr>
        <w:t>La Bpi n’exige pas la constitution de cautionnement et n’a pas fixé pour ce</w:t>
      </w:r>
      <w:r w:rsidR="00A674DA" w:rsidRPr="00021EB1">
        <w:rPr>
          <w:rFonts w:ascii="Univers Next Pro Light Cond" w:hAnsi="Univers Next Pro Light Cond" w:cs="Arial"/>
          <w:sz w:val="24"/>
          <w:szCs w:val="24"/>
        </w:rPr>
        <w:t>t</w:t>
      </w:r>
      <w:r w:rsidR="00B05A84" w:rsidRPr="00021EB1">
        <w:rPr>
          <w:rFonts w:ascii="Univers Next Pro Light Cond" w:hAnsi="Univers Next Pro Light Cond" w:cs="Arial"/>
          <w:sz w:val="24"/>
          <w:szCs w:val="24"/>
        </w:rPr>
        <w:t xml:space="preserve"> </w:t>
      </w:r>
      <w:r w:rsidR="00A674DA" w:rsidRPr="00021EB1">
        <w:rPr>
          <w:rFonts w:ascii="Univers Next Pro Light Cond" w:hAnsi="Univers Next Pro Light Cond" w:cs="Arial"/>
          <w:sz w:val="24"/>
          <w:szCs w:val="24"/>
        </w:rPr>
        <w:t>accord-cadre</w:t>
      </w:r>
      <w:r w:rsidRPr="00021EB1">
        <w:rPr>
          <w:rFonts w:ascii="Univers Next Pro Light Cond" w:hAnsi="Univers Next Pro Light Cond" w:cs="Arial"/>
          <w:sz w:val="24"/>
          <w:szCs w:val="24"/>
        </w:rPr>
        <w:t xml:space="preserve"> de retenue de garantie.</w:t>
      </w:r>
    </w:p>
    <w:p w14:paraId="4C84BCD1" w14:textId="77777777" w:rsidR="008D5210" w:rsidRPr="00021EB1" w:rsidRDefault="008D5210" w:rsidP="00301094">
      <w:pPr>
        <w:rPr>
          <w:rFonts w:ascii="Univers Next Pro Light Cond" w:hAnsi="Univers Next Pro Light Cond" w:cs="Arial"/>
          <w:sz w:val="24"/>
          <w:szCs w:val="24"/>
        </w:rPr>
      </w:pPr>
    </w:p>
    <w:p w14:paraId="4C84BCD2" w14:textId="77777777" w:rsidR="00301094" w:rsidRPr="00021EB1" w:rsidRDefault="00301094" w:rsidP="00301094">
      <w:pPr>
        <w:tabs>
          <w:tab w:val="left" w:pos="1701"/>
        </w:tabs>
        <w:jc w:val="both"/>
        <w:rPr>
          <w:rFonts w:ascii="Univers Next Pro Light Cond" w:hAnsi="Univers Next Pro Light Cond" w:cs="Arial"/>
          <w:sz w:val="24"/>
          <w:szCs w:val="24"/>
          <w:u w:val="single"/>
        </w:rPr>
      </w:pPr>
      <w:r w:rsidRPr="00021EB1">
        <w:rPr>
          <w:rFonts w:ascii="Univers Next Pro Light Cond" w:hAnsi="Univers Next Pro Light Cond" w:cs="Arial"/>
          <w:sz w:val="24"/>
          <w:szCs w:val="24"/>
          <w:u w:val="single"/>
        </w:rPr>
        <w:t>Modalités essentielles de financement et de paiement</w:t>
      </w:r>
    </w:p>
    <w:p w14:paraId="33C4964E" w14:textId="40230952" w:rsidR="004577FF" w:rsidRPr="00021EB1" w:rsidRDefault="00F36BE8" w:rsidP="004577FF">
      <w:pPr>
        <w:pStyle w:val="Corpsdetexte21"/>
        <w:spacing w:after="0"/>
        <w:ind w:left="0"/>
        <w:rPr>
          <w:rFonts w:ascii="Univers Next Pro Light Cond" w:hAnsi="Univers Next Pro Light Cond" w:cs="Arial"/>
          <w:b/>
          <w:bCs/>
        </w:rPr>
      </w:pPr>
      <w:r w:rsidRPr="00021EB1">
        <w:rPr>
          <w:rFonts w:ascii="Univers Next Pro Light Cond" w:hAnsi="Univers Next Pro Light Cond" w:cs="Arial"/>
        </w:rPr>
        <w:t>Financement : règlement d</w:t>
      </w:r>
      <w:r w:rsidR="001C5711" w:rsidRPr="00021EB1">
        <w:rPr>
          <w:rFonts w:ascii="Univers Next Pro Light Cond" w:hAnsi="Univers Next Pro Light Cond" w:cs="Arial"/>
        </w:rPr>
        <w:t xml:space="preserve">u marché </w:t>
      </w:r>
      <w:r w:rsidRPr="00021EB1">
        <w:rPr>
          <w:rFonts w:ascii="Univers Next Pro Light Cond" w:hAnsi="Univers Next Pro Light Cond" w:cs="Arial"/>
        </w:rPr>
        <w:t>sur des ressources propres (budget de l’établissement)</w:t>
      </w:r>
      <w:r w:rsidR="00D94CC7" w:rsidRPr="00021EB1">
        <w:rPr>
          <w:rFonts w:ascii="Univers Next Pro Light Cond" w:hAnsi="Univers Next Pro Light Cond" w:cs="Arial"/>
        </w:rPr>
        <w:t>.</w:t>
      </w:r>
      <w:r w:rsidR="001B67B8" w:rsidRPr="00021EB1">
        <w:rPr>
          <w:rFonts w:ascii="Univers Next Pro Light Cond" w:hAnsi="Univers Next Pro Light Cond" w:cs="Arial"/>
        </w:rPr>
        <w:t xml:space="preserve"> </w:t>
      </w:r>
      <w:r w:rsidR="004577FF" w:rsidRPr="00021EB1">
        <w:rPr>
          <w:rFonts w:ascii="Univers Next Pro Light Cond" w:hAnsi="Univers Next Pro Light Cond" w:cs="Arial"/>
        </w:rPr>
        <w:t>Compte tenu d</w:t>
      </w:r>
      <w:r w:rsidR="0048745A" w:rsidRPr="00021EB1">
        <w:rPr>
          <w:rFonts w:ascii="Univers Next Pro Light Cond" w:hAnsi="Univers Next Pro Light Cond" w:cs="Arial"/>
        </w:rPr>
        <w:t>es délais d’exécution et des bons de commande</w:t>
      </w:r>
      <w:r w:rsidR="004577FF" w:rsidRPr="00021EB1">
        <w:rPr>
          <w:rFonts w:ascii="Univers Next Pro Light Cond" w:hAnsi="Univers Next Pro Light Cond" w:cs="Arial"/>
        </w:rPr>
        <w:t xml:space="preserve">, le titulaire ne peut bénéficier de l’avance prévue à l’article </w:t>
      </w:r>
      <w:r w:rsidR="004577FF" w:rsidRPr="00021EB1">
        <w:rPr>
          <w:rFonts w:ascii="Univers Next Pro Light Cond" w:hAnsi="Univers Next Pro Light Cond" w:cs="Arial"/>
          <w:bCs/>
        </w:rPr>
        <w:t>R2191-3 du code de la commande publique</w:t>
      </w:r>
      <w:r w:rsidR="004577FF" w:rsidRPr="00021EB1">
        <w:rPr>
          <w:rFonts w:ascii="Univers Next Pro Light Cond" w:hAnsi="Univers Next Pro Light Cond" w:cs="Arial"/>
        </w:rPr>
        <w:t>.</w:t>
      </w:r>
    </w:p>
    <w:p w14:paraId="17C6FE36" w14:textId="77777777" w:rsidR="004577FF" w:rsidRPr="00021EB1" w:rsidRDefault="004577FF" w:rsidP="004577FF">
      <w:pPr>
        <w:jc w:val="both"/>
        <w:rPr>
          <w:rFonts w:ascii="Univers Next Pro Light Cond" w:hAnsi="Univers Next Pro Light Cond" w:cs="Arial"/>
          <w:sz w:val="24"/>
          <w:szCs w:val="24"/>
        </w:rPr>
      </w:pPr>
    </w:p>
    <w:p w14:paraId="4BB8B9E4" w14:textId="0B1E458E" w:rsidR="001209B5" w:rsidRPr="00021EB1" w:rsidRDefault="00F36BE8" w:rsidP="00F36BE8">
      <w:pPr>
        <w:tabs>
          <w:tab w:val="left" w:pos="1701"/>
        </w:tabs>
        <w:jc w:val="both"/>
        <w:rPr>
          <w:rFonts w:ascii="Univers Next Pro Light Cond" w:hAnsi="Univers Next Pro Light Cond" w:cs="Arial"/>
          <w:sz w:val="24"/>
          <w:szCs w:val="24"/>
        </w:rPr>
      </w:pPr>
      <w:r w:rsidRPr="00021EB1">
        <w:rPr>
          <w:rFonts w:ascii="Univers Next Pro Light Cond" w:hAnsi="Univers Next Pro Light Cond" w:cs="Arial"/>
          <w:sz w:val="24"/>
          <w:szCs w:val="24"/>
        </w:rPr>
        <w:t>Paiement</w:t>
      </w:r>
      <w:r w:rsidR="001209B5" w:rsidRPr="00021EB1">
        <w:rPr>
          <w:rFonts w:ascii="Univers Next Pro Light Cond" w:hAnsi="Univers Next Pro Light Cond" w:cs="Arial"/>
          <w:sz w:val="24"/>
          <w:szCs w:val="24"/>
        </w:rPr>
        <w:t xml:space="preserve"> : </w:t>
      </w:r>
      <w:r w:rsidRPr="00021EB1">
        <w:rPr>
          <w:rFonts w:ascii="Univers Next Pro Light Cond" w:hAnsi="Univers Next Pro Light Cond" w:cs="Arial"/>
          <w:sz w:val="24"/>
          <w:szCs w:val="24"/>
        </w:rPr>
        <w:t>dans un délai de 30 jours</w:t>
      </w:r>
      <w:r w:rsidR="0035110A" w:rsidRPr="00021EB1">
        <w:rPr>
          <w:rFonts w:ascii="Univers Next Pro Light Cond" w:hAnsi="Univers Next Pro Light Cond" w:cs="Arial"/>
          <w:sz w:val="24"/>
          <w:szCs w:val="24"/>
        </w:rPr>
        <w:t xml:space="preserve"> conformément </w:t>
      </w:r>
      <w:r w:rsidR="00391D8A" w:rsidRPr="00021EB1">
        <w:rPr>
          <w:rFonts w:ascii="Univers Next Pro Light Cond" w:hAnsi="Univers Next Pro Light Cond" w:cs="Arial"/>
          <w:sz w:val="24"/>
          <w:szCs w:val="24"/>
        </w:rPr>
        <w:t xml:space="preserve">à l’article </w:t>
      </w:r>
      <w:r w:rsidR="00391D8A" w:rsidRPr="00021EB1">
        <w:rPr>
          <w:rFonts w:ascii="Univers Next Pro Light Cond" w:hAnsi="Univers Next Pro Light Cond" w:cs="Arial"/>
          <w:bCs/>
          <w:sz w:val="24"/>
          <w:szCs w:val="24"/>
        </w:rPr>
        <w:t>R2192-10 du code de la commande publique</w:t>
      </w:r>
      <w:r w:rsidR="002D128C" w:rsidRPr="00021EB1">
        <w:rPr>
          <w:rStyle w:val="lev"/>
          <w:rFonts w:ascii="Univers Next Pro Light Cond" w:hAnsi="Univers Next Pro Light Cond" w:cs="Arial"/>
          <w:b w:val="0"/>
          <w:sz w:val="24"/>
          <w:szCs w:val="24"/>
        </w:rPr>
        <w:t>.</w:t>
      </w:r>
    </w:p>
    <w:p w14:paraId="4C84BCD3" w14:textId="0BDB889E" w:rsidR="00F36BE8" w:rsidRPr="00021EB1" w:rsidRDefault="001209B5" w:rsidP="00F36BE8">
      <w:pPr>
        <w:tabs>
          <w:tab w:val="left" w:pos="1701"/>
        </w:tabs>
        <w:jc w:val="both"/>
        <w:rPr>
          <w:rFonts w:ascii="Univers Next Pro Light Cond" w:hAnsi="Univers Next Pro Light Cond" w:cs="Arial"/>
          <w:sz w:val="24"/>
          <w:szCs w:val="24"/>
        </w:rPr>
      </w:pPr>
      <w:r w:rsidRPr="00021EB1">
        <w:rPr>
          <w:rFonts w:ascii="Univers Next Pro Light Cond" w:hAnsi="Univers Next Pro Light Cond" w:cs="Arial"/>
          <w:sz w:val="24"/>
          <w:szCs w:val="24"/>
        </w:rPr>
        <w:t>N</w:t>
      </w:r>
      <w:r w:rsidR="00F36BE8" w:rsidRPr="00021EB1">
        <w:rPr>
          <w:rFonts w:ascii="Univers Next Pro Light Cond" w:hAnsi="Univers Next Pro Light Cond" w:cs="Arial"/>
          <w:sz w:val="24"/>
          <w:szCs w:val="24"/>
        </w:rPr>
        <w:t>antissement et cession de créance</w:t>
      </w:r>
      <w:r w:rsidRPr="00021EB1">
        <w:rPr>
          <w:rFonts w:ascii="Univers Next Pro Light Cond" w:hAnsi="Univers Next Pro Light Cond" w:cs="Arial"/>
          <w:sz w:val="24"/>
          <w:szCs w:val="24"/>
        </w:rPr>
        <w:t> :</w:t>
      </w:r>
      <w:r w:rsidR="00F36BE8" w:rsidRPr="00021EB1">
        <w:rPr>
          <w:rFonts w:ascii="Univers Next Pro Light Cond" w:hAnsi="Univers Next Pro Light Cond" w:cs="Arial"/>
          <w:sz w:val="24"/>
          <w:szCs w:val="24"/>
        </w:rPr>
        <w:t xml:space="preserve"> dans les conditions fixées </w:t>
      </w:r>
      <w:r w:rsidR="0035110A" w:rsidRPr="00021EB1">
        <w:rPr>
          <w:rFonts w:ascii="Univers Next Pro Light Cond" w:hAnsi="Univers Next Pro Light Cond" w:cs="Arial"/>
          <w:sz w:val="24"/>
          <w:szCs w:val="24"/>
        </w:rPr>
        <w:t xml:space="preserve">par la réglementation </w:t>
      </w:r>
      <w:r w:rsidR="00F36BE8" w:rsidRPr="00021EB1">
        <w:rPr>
          <w:rFonts w:ascii="Univers Next Pro Light Cond" w:hAnsi="Univers Next Pro Light Cond" w:cs="Arial"/>
          <w:sz w:val="24"/>
          <w:szCs w:val="24"/>
        </w:rPr>
        <w:t xml:space="preserve">des marchés publics. </w:t>
      </w:r>
    </w:p>
    <w:p w14:paraId="4C84BCD4" w14:textId="77777777" w:rsidR="00D53272" w:rsidRPr="00021EB1" w:rsidRDefault="00D53272" w:rsidP="00301094">
      <w:pPr>
        <w:tabs>
          <w:tab w:val="left" w:pos="1701"/>
        </w:tabs>
        <w:jc w:val="both"/>
        <w:rPr>
          <w:rFonts w:ascii="Univers Next Pro Light Cond" w:hAnsi="Univers Next Pro Light Cond" w:cs="Arial"/>
          <w:sz w:val="24"/>
          <w:szCs w:val="24"/>
        </w:rPr>
      </w:pPr>
    </w:p>
    <w:p w14:paraId="4C84BCD5" w14:textId="77777777" w:rsidR="00396A30" w:rsidRPr="00021EB1" w:rsidRDefault="00396A30" w:rsidP="00300AAD">
      <w:pPr>
        <w:pStyle w:val="Titre1"/>
        <w:numPr>
          <w:ilvl w:val="0"/>
          <w:numId w:val="20"/>
        </w:numPr>
        <w:rPr>
          <w:rFonts w:ascii="Univers Next Pro Light Cond" w:hAnsi="Univers Next Pro Light Cond" w:cs="Arial"/>
          <w:b/>
          <w:bCs/>
          <w:sz w:val="24"/>
          <w:szCs w:val="24"/>
          <w:u w:val="single"/>
        </w:rPr>
      </w:pPr>
      <w:bookmarkStart w:id="12" w:name="_Toc187740049"/>
      <w:r w:rsidRPr="00021EB1">
        <w:rPr>
          <w:rFonts w:ascii="Univers Next Pro Light Cond" w:hAnsi="Univers Next Pro Light Cond" w:cs="Arial"/>
          <w:b/>
          <w:bCs/>
          <w:sz w:val="24"/>
          <w:szCs w:val="24"/>
          <w:u w:val="single"/>
        </w:rPr>
        <w:t>Forme juridique que devra revêtir le groupement d’entrepreneurs, de fournisseurs ou de prestataires de service</w:t>
      </w:r>
      <w:bookmarkEnd w:id="12"/>
    </w:p>
    <w:p w14:paraId="4C84BCD6" w14:textId="77777777" w:rsidR="00905DF8" w:rsidRPr="00021EB1" w:rsidRDefault="00905DF8" w:rsidP="00905DF8">
      <w:pPr>
        <w:tabs>
          <w:tab w:val="left" w:pos="1701"/>
        </w:tabs>
        <w:ind w:left="360"/>
        <w:jc w:val="both"/>
        <w:rPr>
          <w:rFonts w:ascii="Univers Next Pro Light Cond" w:hAnsi="Univers Next Pro Light Cond" w:cs="Arial"/>
          <w:b/>
          <w:bCs/>
          <w:sz w:val="24"/>
          <w:szCs w:val="24"/>
        </w:rPr>
      </w:pPr>
    </w:p>
    <w:p w14:paraId="4C84BCD8" w14:textId="178C7178" w:rsidR="008659E4" w:rsidRPr="00021EB1" w:rsidRDefault="00396A30" w:rsidP="00905DF8">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sz w:val="24"/>
          <w:szCs w:val="24"/>
        </w:rPr>
        <w:t>La soumission de groupements est autorisée. Les cotraitants sont soit solidaires, soit conjoints.</w:t>
      </w:r>
      <w:r w:rsidR="00905DF8" w:rsidRPr="00021EB1">
        <w:rPr>
          <w:rFonts w:ascii="Univers Next Pro Light Cond" w:hAnsi="Univers Next Pro Light Cond" w:cs="Arial"/>
          <w:sz w:val="24"/>
          <w:szCs w:val="24"/>
        </w:rPr>
        <w:t xml:space="preserve"> </w:t>
      </w:r>
      <w:r w:rsidR="001C5711" w:rsidRPr="00021EB1">
        <w:rPr>
          <w:rFonts w:ascii="Univers Next Pro Light Cond" w:hAnsi="Univers Next Pro Light Cond" w:cs="Arial"/>
          <w:sz w:val="24"/>
          <w:szCs w:val="24"/>
        </w:rPr>
        <w:t>En cas de recours à la cotraitance conjointe, le mandataire est solidaire du ou des cotraitant</w:t>
      </w:r>
      <w:r w:rsidR="0075566F" w:rsidRPr="00021EB1">
        <w:rPr>
          <w:rFonts w:ascii="Univers Next Pro Light Cond" w:hAnsi="Univers Next Pro Light Cond" w:cs="Arial"/>
          <w:sz w:val="24"/>
          <w:szCs w:val="24"/>
        </w:rPr>
        <w:t>s</w:t>
      </w:r>
      <w:r w:rsidR="001C5711" w:rsidRPr="00021EB1">
        <w:rPr>
          <w:rFonts w:ascii="Univers Next Pro Light Cond" w:hAnsi="Univers Next Pro Light Cond" w:cs="Arial"/>
          <w:sz w:val="24"/>
          <w:szCs w:val="24"/>
        </w:rPr>
        <w:t xml:space="preserve"> vis-à-vis du pouvoir adjudicateur. </w:t>
      </w:r>
      <w:r w:rsidR="008659E4" w:rsidRPr="00021EB1">
        <w:rPr>
          <w:rFonts w:ascii="Univers Next Pro Light Cond" w:hAnsi="Univers Next Pro Light Cond" w:cs="Arial"/>
          <w:sz w:val="24"/>
          <w:szCs w:val="24"/>
        </w:rPr>
        <w:t xml:space="preserve">Un même opérateur économique ne peut pas être mandataire de plus d’un groupement candidat </w:t>
      </w:r>
      <w:r w:rsidR="001C5711" w:rsidRPr="00021EB1">
        <w:rPr>
          <w:rFonts w:ascii="Univers Next Pro Light Cond" w:hAnsi="Univers Next Pro Light Cond" w:cs="Arial"/>
          <w:sz w:val="24"/>
          <w:szCs w:val="24"/>
        </w:rPr>
        <w:t>au</w:t>
      </w:r>
      <w:r w:rsidR="008659E4" w:rsidRPr="00021EB1">
        <w:rPr>
          <w:rFonts w:ascii="Univers Next Pro Light Cond" w:hAnsi="Univers Next Pro Light Cond" w:cs="Arial"/>
          <w:sz w:val="24"/>
          <w:szCs w:val="24"/>
        </w:rPr>
        <w:t xml:space="preserve"> </w:t>
      </w:r>
      <w:r w:rsidR="001C5711" w:rsidRPr="00021EB1">
        <w:rPr>
          <w:rFonts w:ascii="Univers Next Pro Light Cond" w:hAnsi="Univers Next Pro Light Cond" w:cs="Arial"/>
          <w:sz w:val="24"/>
          <w:szCs w:val="24"/>
        </w:rPr>
        <w:t>marché</w:t>
      </w:r>
      <w:r w:rsidR="008659E4" w:rsidRPr="00021EB1">
        <w:rPr>
          <w:rFonts w:ascii="Univers Next Pro Light Cond" w:hAnsi="Univers Next Pro Light Cond" w:cs="Arial"/>
          <w:sz w:val="24"/>
          <w:szCs w:val="24"/>
        </w:rPr>
        <w:t xml:space="preserve"> faisant l’objet de la présente consultation.</w:t>
      </w:r>
    </w:p>
    <w:p w14:paraId="4C84BCD9" w14:textId="77777777" w:rsidR="00396A30" w:rsidRPr="00021EB1" w:rsidRDefault="00396A30" w:rsidP="00396A30">
      <w:pPr>
        <w:tabs>
          <w:tab w:val="left" w:pos="1701"/>
        </w:tabs>
        <w:jc w:val="both"/>
        <w:rPr>
          <w:rFonts w:ascii="Univers Next Pro Light Cond" w:hAnsi="Univers Next Pro Light Cond" w:cs="Arial"/>
          <w:sz w:val="24"/>
          <w:szCs w:val="24"/>
        </w:rPr>
      </w:pPr>
    </w:p>
    <w:p w14:paraId="4C9AAC1A" w14:textId="77777777" w:rsidR="001658F6" w:rsidRPr="00021EB1" w:rsidRDefault="001658F6" w:rsidP="00396A30">
      <w:pPr>
        <w:tabs>
          <w:tab w:val="left" w:pos="1701"/>
        </w:tabs>
        <w:jc w:val="both"/>
        <w:rPr>
          <w:rFonts w:ascii="Univers Next Pro Light Cond" w:hAnsi="Univers Next Pro Light Cond" w:cs="Arial"/>
          <w:sz w:val="24"/>
          <w:szCs w:val="24"/>
        </w:rPr>
      </w:pPr>
    </w:p>
    <w:p w14:paraId="4C84BCDD" w14:textId="77777777" w:rsidR="00396A30" w:rsidRPr="00021EB1" w:rsidRDefault="00396A30" w:rsidP="00300AAD">
      <w:pPr>
        <w:pStyle w:val="Titre1"/>
        <w:numPr>
          <w:ilvl w:val="0"/>
          <w:numId w:val="20"/>
        </w:numPr>
        <w:rPr>
          <w:rFonts w:ascii="Univers Next Pro Light Cond" w:hAnsi="Univers Next Pro Light Cond" w:cs="Arial"/>
          <w:b/>
          <w:bCs/>
          <w:sz w:val="24"/>
          <w:szCs w:val="24"/>
          <w:u w:val="single"/>
        </w:rPr>
      </w:pPr>
      <w:bookmarkStart w:id="13" w:name="_Toc187740050"/>
      <w:r w:rsidRPr="00021EB1">
        <w:rPr>
          <w:rFonts w:ascii="Univers Next Pro Light Cond" w:hAnsi="Univers Next Pro Light Cond" w:cs="Arial"/>
          <w:b/>
          <w:bCs/>
          <w:sz w:val="24"/>
          <w:szCs w:val="24"/>
          <w:u w:val="single"/>
        </w:rPr>
        <w:t>Langues pouvant être utilisées dans l’offre ou la candidature autre que la langue française</w:t>
      </w:r>
      <w:bookmarkEnd w:id="13"/>
    </w:p>
    <w:p w14:paraId="0014D65E" w14:textId="77777777" w:rsidR="001209B5" w:rsidRPr="00021EB1" w:rsidRDefault="001209B5" w:rsidP="00396A30">
      <w:pPr>
        <w:tabs>
          <w:tab w:val="left" w:pos="1701"/>
        </w:tabs>
        <w:jc w:val="both"/>
        <w:rPr>
          <w:rFonts w:ascii="Univers Next Pro Light Cond" w:hAnsi="Univers Next Pro Light Cond" w:cs="Arial"/>
          <w:sz w:val="24"/>
          <w:szCs w:val="24"/>
        </w:rPr>
      </w:pPr>
    </w:p>
    <w:p w14:paraId="4C84BCDE" w14:textId="77777777" w:rsidR="00396A30" w:rsidRPr="00021EB1" w:rsidRDefault="00396A30" w:rsidP="00396A30">
      <w:pPr>
        <w:tabs>
          <w:tab w:val="left" w:pos="1701"/>
        </w:tabs>
        <w:jc w:val="both"/>
        <w:rPr>
          <w:rFonts w:ascii="Univers Next Pro Light Cond" w:hAnsi="Univers Next Pro Light Cond" w:cs="Arial"/>
          <w:sz w:val="24"/>
          <w:szCs w:val="24"/>
        </w:rPr>
      </w:pPr>
      <w:r w:rsidRPr="00021EB1">
        <w:rPr>
          <w:rFonts w:ascii="Univers Next Pro Light Cond" w:hAnsi="Univers Next Pro Light Cond" w:cs="Arial"/>
          <w:sz w:val="24"/>
          <w:szCs w:val="24"/>
        </w:rPr>
        <w:t>A peine de rejet de leur offre ou candidature, les soumissions devront être rédigées exclusivement en français.</w:t>
      </w:r>
    </w:p>
    <w:p w14:paraId="4C84BCDF" w14:textId="2BD5BA56" w:rsidR="00FA013C" w:rsidRPr="00021EB1" w:rsidRDefault="00FA013C" w:rsidP="00FA013C">
      <w:pPr>
        <w:spacing w:line="240" w:lineRule="atLeast"/>
        <w:jc w:val="both"/>
        <w:rPr>
          <w:rFonts w:ascii="Univers Next Pro Light Cond" w:hAnsi="Univers Next Pro Light Cond" w:cs="Arial"/>
          <w:sz w:val="24"/>
          <w:szCs w:val="24"/>
        </w:rPr>
      </w:pPr>
    </w:p>
    <w:p w14:paraId="2F0823A8" w14:textId="77777777" w:rsidR="00C666C1" w:rsidRPr="00021EB1" w:rsidRDefault="00C666C1" w:rsidP="00300AAD">
      <w:pPr>
        <w:pStyle w:val="Titre1"/>
        <w:numPr>
          <w:ilvl w:val="0"/>
          <w:numId w:val="20"/>
        </w:numPr>
        <w:rPr>
          <w:rFonts w:ascii="Univers Next Pro Light Cond" w:hAnsi="Univers Next Pro Light Cond" w:cs="Arial"/>
          <w:b/>
          <w:bCs/>
          <w:sz w:val="24"/>
          <w:szCs w:val="24"/>
          <w:u w:val="single"/>
        </w:rPr>
      </w:pPr>
      <w:r w:rsidRPr="00021EB1">
        <w:rPr>
          <w:rFonts w:ascii="Univers Next Pro Light Cond" w:hAnsi="Univers Next Pro Light Cond" w:cs="Calibri"/>
          <w:b/>
          <w:color w:val="000000"/>
          <w:sz w:val="24"/>
          <w:szCs w:val="24"/>
        </w:rPr>
        <w:t>Données à caractère personnel des candidats à la présente procédure</w:t>
      </w:r>
    </w:p>
    <w:p w14:paraId="664CAFEE" w14:textId="77777777" w:rsidR="00C666C1" w:rsidRPr="00021EB1" w:rsidRDefault="00C666C1" w:rsidP="00C666C1">
      <w:pPr>
        <w:spacing w:line="240" w:lineRule="atLeast"/>
        <w:jc w:val="both"/>
        <w:rPr>
          <w:rFonts w:ascii="Univers Next Pro Light Cond" w:hAnsi="Univers Next Pro Light Cond" w:cs="Arial"/>
          <w:sz w:val="24"/>
          <w:szCs w:val="24"/>
        </w:rPr>
      </w:pPr>
    </w:p>
    <w:p w14:paraId="27063DBD" w14:textId="77777777" w:rsidR="00C666C1" w:rsidRPr="00021EB1" w:rsidRDefault="00C666C1" w:rsidP="00C666C1">
      <w:pPr>
        <w:autoSpaceDE w:val="0"/>
        <w:autoSpaceDN w:val="0"/>
        <w:adjustRightInd w:val="0"/>
        <w:jc w:val="both"/>
        <w:rPr>
          <w:rFonts w:ascii="Univers Next Pro Light Cond" w:hAnsi="Univers Next Pro Light Cond" w:cs="Calibri"/>
          <w:color w:val="000000"/>
          <w:sz w:val="24"/>
          <w:szCs w:val="24"/>
        </w:rPr>
      </w:pPr>
      <w:r w:rsidRPr="00021EB1">
        <w:rPr>
          <w:rFonts w:ascii="Univers Next Pro Light Cond" w:hAnsi="Univers Next Pro Light Cond" w:cs="Calibri"/>
          <w:color w:val="000000"/>
          <w:sz w:val="24"/>
          <w:szCs w:val="24"/>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 sont informés que des données à caractère personnel (notamment nom, prénom, adresse mail, données de connexion) collectées dans le cadre de la présente procédure de passation et dans le cadre de l'exécution du présent marché public sont susceptibles de faire l'objet de traitement(s). </w:t>
      </w:r>
    </w:p>
    <w:p w14:paraId="357B544D" w14:textId="77777777" w:rsidR="00C666C1" w:rsidRPr="00021EB1" w:rsidRDefault="00C666C1" w:rsidP="00C666C1">
      <w:pPr>
        <w:autoSpaceDE w:val="0"/>
        <w:autoSpaceDN w:val="0"/>
        <w:adjustRightInd w:val="0"/>
        <w:jc w:val="both"/>
        <w:rPr>
          <w:rFonts w:ascii="Univers Next Pro Light Cond" w:hAnsi="Univers Next Pro Light Cond" w:cs="Calibri"/>
          <w:b/>
          <w:bCs/>
          <w:color w:val="000000"/>
          <w:sz w:val="24"/>
          <w:szCs w:val="24"/>
        </w:rPr>
      </w:pPr>
    </w:p>
    <w:p w14:paraId="575DE33D" w14:textId="77777777" w:rsidR="00C666C1" w:rsidRPr="00021EB1" w:rsidRDefault="00C666C1" w:rsidP="00C666C1">
      <w:pPr>
        <w:autoSpaceDE w:val="0"/>
        <w:autoSpaceDN w:val="0"/>
        <w:adjustRightInd w:val="0"/>
        <w:rPr>
          <w:rFonts w:ascii="Univers Next Pro Light Cond" w:hAnsi="Univers Next Pro Light Cond" w:cs="Calibri"/>
          <w:color w:val="000000"/>
          <w:sz w:val="24"/>
          <w:szCs w:val="24"/>
        </w:rPr>
      </w:pPr>
      <w:r w:rsidRPr="00021EB1">
        <w:rPr>
          <w:rFonts w:ascii="Univers Next Pro Light Cond" w:hAnsi="Univers Next Pro Light Cond" w:cs="Calibri"/>
          <w:b/>
          <w:bCs/>
          <w:color w:val="000000"/>
          <w:sz w:val="24"/>
          <w:szCs w:val="24"/>
        </w:rPr>
        <w:t xml:space="preserve">Identité et coordonnées du responsable de traitement : </w:t>
      </w:r>
    </w:p>
    <w:p w14:paraId="47E39020" w14:textId="77777777" w:rsidR="00C666C1" w:rsidRPr="00021EB1" w:rsidRDefault="00C666C1" w:rsidP="00C666C1">
      <w:pPr>
        <w:autoSpaceDE w:val="0"/>
        <w:autoSpaceDN w:val="0"/>
        <w:adjustRightInd w:val="0"/>
        <w:rPr>
          <w:rFonts w:ascii="Univers Next Pro Light Cond" w:hAnsi="Univers Next Pro Light Cond" w:cs="Calibri"/>
          <w:bCs/>
          <w:color w:val="000000"/>
          <w:sz w:val="24"/>
          <w:szCs w:val="24"/>
        </w:rPr>
      </w:pPr>
      <w:r w:rsidRPr="00021EB1">
        <w:rPr>
          <w:rFonts w:ascii="Univers Next Pro Light Cond" w:hAnsi="Univers Next Pro Light Cond" w:cs="Calibri"/>
          <w:bCs/>
          <w:color w:val="000000"/>
          <w:sz w:val="24"/>
          <w:szCs w:val="24"/>
        </w:rPr>
        <w:t>Bibliothèque publique d’information</w:t>
      </w:r>
    </w:p>
    <w:p w14:paraId="001CE3DC" w14:textId="77777777" w:rsidR="00C666C1" w:rsidRPr="00021EB1" w:rsidRDefault="00C666C1" w:rsidP="00C666C1">
      <w:pPr>
        <w:autoSpaceDE w:val="0"/>
        <w:autoSpaceDN w:val="0"/>
        <w:adjustRightInd w:val="0"/>
        <w:rPr>
          <w:rFonts w:ascii="Univers Next Pro Light Cond" w:hAnsi="Univers Next Pro Light Cond" w:cs="Calibri"/>
          <w:bCs/>
          <w:color w:val="000000"/>
          <w:sz w:val="24"/>
          <w:szCs w:val="24"/>
        </w:rPr>
      </w:pPr>
      <w:r w:rsidRPr="00021EB1">
        <w:rPr>
          <w:rFonts w:ascii="Univers Next Pro Light Cond" w:hAnsi="Univers Next Pro Light Cond" w:cs="Calibri"/>
          <w:bCs/>
          <w:color w:val="000000"/>
          <w:sz w:val="24"/>
          <w:szCs w:val="24"/>
        </w:rPr>
        <w:t>25, rue du renard</w:t>
      </w:r>
    </w:p>
    <w:p w14:paraId="6F5E264B" w14:textId="77777777" w:rsidR="00C666C1" w:rsidRPr="00021EB1" w:rsidRDefault="00C666C1" w:rsidP="00C666C1">
      <w:pPr>
        <w:autoSpaceDE w:val="0"/>
        <w:autoSpaceDN w:val="0"/>
        <w:adjustRightInd w:val="0"/>
        <w:rPr>
          <w:rFonts w:ascii="Univers Next Pro Light Cond" w:hAnsi="Univers Next Pro Light Cond" w:cs="Calibri"/>
          <w:bCs/>
          <w:color w:val="000000"/>
          <w:sz w:val="24"/>
          <w:szCs w:val="24"/>
        </w:rPr>
      </w:pPr>
      <w:r w:rsidRPr="00021EB1">
        <w:rPr>
          <w:rFonts w:ascii="Univers Next Pro Light Cond" w:hAnsi="Univers Next Pro Light Cond" w:cs="Calibri"/>
          <w:bCs/>
          <w:color w:val="000000"/>
          <w:sz w:val="24"/>
          <w:szCs w:val="24"/>
        </w:rPr>
        <w:t>75197 Paris cedex à’</w:t>
      </w:r>
    </w:p>
    <w:p w14:paraId="09EFEE02" w14:textId="77777777" w:rsidR="00C666C1" w:rsidRPr="00021EB1" w:rsidRDefault="00C666C1" w:rsidP="00C666C1">
      <w:pPr>
        <w:autoSpaceDE w:val="0"/>
        <w:autoSpaceDN w:val="0"/>
        <w:adjustRightInd w:val="0"/>
        <w:rPr>
          <w:rFonts w:ascii="Univers Next Pro Light Cond" w:hAnsi="Univers Next Pro Light Cond" w:cs="Calibri"/>
          <w:b/>
          <w:bCs/>
          <w:color w:val="000000"/>
          <w:sz w:val="24"/>
          <w:szCs w:val="24"/>
        </w:rPr>
      </w:pPr>
    </w:p>
    <w:p w14:paraId="548A6DA9" w14:textId="44BA2255" w:rsidR="00C666C1" w:rsidRPr="00021EB1" w:rsidRDefault="00C666C1" w:rsidP="00C666C1">
      <w:pPr>
        <w:autoSpaceDE w:val="0"/>
        <w:autoSpaceDN w:val="0"/>
        <w:adjustRightInd w:val="0"/>
        <w:rPr>
          <w:rFonts w:ascii="Univers Next Pro Light Cond" w:hAnsi="Univers Next Pro Light Cond" w:cs="Calibri"/>
          <w:color w:val="000080"/>
          <w:sz w:val="24"/>
          <w:szCs w:val="24"/>
        </w:rPr>
      </w:pPr>
      <w:r w:rsidRPr="00021EB1">
        <w:rPr>
          <w:rFonts w:ascii="Univers Next Pro Light Cond" w:hAnsi="Univers Next Pro Light Cond" w:cs="Calibri"/>
          <w:b/>
          <w:bCs/>
          <w:color w:val="000000"/>
          <w:sz w:val="24"/>
          <w:szCs w:val="24"/>
        </w:rPr>
        <w:t xml:space="preserve">Coordonnées </w:t>
      </w:r>
      <w:r w:rsidR="008D4A41" w:rsidRPr="00021EB1">
        <w:rPr>
          <w:rFonts w:ascii="Univers Next Pro Light Cond" w:hAnsi="Univers Next Pro Light Cond" w:cs="Calibri"/>
          <w:b/>
          <w:bCs/>
          <w:color w:val="000000"/>
          <w:sz w:val="24"/>
          <w:szCs w:val="24"/>
        </w:rPr>
        <w:t>d</w:t>
      </w:r>
      <w:r w:rsidR="008D4A41">
        <w:rPr>
          <w:rFonts w:ascii="Univers Next Pro Light Cond" w:hAnsi="Univers Next Pro Light Cond" w:cs="Calibri"/>
          <w:b/>
          <w:bCs/>
          <w:color w:val="000000"/>
          <w:sz w:val="24"/>
          <w:szCs w:val="24"/>
        </w:rPr>
        <w:t>e la</w:t>
      </w:r>
      <w:r w:rsidR="008D4A41" w:rsidRPr="00021EB1">
        <w:rPr>
          <w:rFonts w:ascii="Univers Next Pro Light Cond" w:hAnsi="Univers Next Pro Light Cond" w:cs="Calibri"/>
          <w:b/>
          <w:bCs/>
          <w:color w:val="000000"/>
          <w:sz w:val="24"/>
          <w:szCs w:val="24"/>
        </w:rPr>
        <w:t xml:space="preserve"> </w:t>
      </w:r>
      <w:r w:rsidRPr="00021EB1">
        <w:rPr>
          <w:rFonts w:ascii="Univers Next Pro Light Cond" w:hAnsi="Univers Next Pro Light Cond" w:cs="Calibri"/>
          <w:b/>
          <w:bCs/>
          <w:color w:val="000000"/>
          <w:sz w:val="24"/>
          <w:szCs w:val="24"/>
        </w:rPr>
        <w:t>délégué</w:t>
      </w:r>
      <w:r w:rsidR="008D4A41">
        <w:rPr>
          <w:rFonts w:ascii="Univers Next Pro Light Cond" w:hAnsi="Univers Next Pro Light Cond" w:cs="Calibri"/>
          <w:b/>
          <w:bCs/>
          <w:color w:val="000000"/>
          <w:sz w:val="24"/>
          <w:szCs w:val="24"/>
        </w:rPr>
        <w:t>e</w:t>
      </w:r>
      <w:r w:rsidRPr="00021EB1">
        <w:rPr>
          <w:rFonts w:ascii="Univers Next Pro Light Cond" w:hAnsi="Univers Next Pro Light Cond" w:cs="Calibri"/>
          <w:b/>
          <w:bCs/>
          <w:color w:val="000000"/>
          <w:sz w:val="24"/>
          <w:szCs w:val="24"/>
        </w:rPr>
        <w:t xml:space="preserve"> à la protection des données :</w:t>
      </w:r>
      <w:r w:rsidR="00FB2F2F" w:rsidRPr="00021EB1">
        <w:rPr>
          <w:rFonts w:ascii="Univers Next Pro Light Cond" w:hAnsi="Univers Next Pro Light Cond" w:cs="Calibri"/>
          <w:b/>
          <w:bCs/>
          <w:color w:val="000000"/>
          <w:sz w:val="24"/>
          <w:szCs w:val="24"/>
        </w:rPr>
        <w:t>contact.</w:t>
      </w:r>
      <w:hyperlink r:id="rId8" w:history="1">
        <w:r w:rsidR="00FB2F2F" w:rsidRPr="00021EB1">
          <w:rPr>
            <w:rStyle w:val="Lienhypertexte"/>
            <w:rFonts w:ascii="Univers Next Pro Light Cond" w:hAnsi="Univers Next Pro Light Cond" w:cs="Calibri"/>
            <w:b/>
            <w:bCs/>
            <w:sz w:val="24"/>
            <w:szCs w:val="24"/>
          </w:rPr>
          <w:t>dpo@bpi.fr</w:t>
        </w:r>
      </w:hyperlink>
      <w:r w:rsidRPr="00021EB1">
        <w:rPr>
          <w:rFonts w:ascii="Univers Next Pro Light Cond" w:hAnsi="Univers Next Pro Light Cond" w:cs="Calibri"/>
          <w:b/>
          <w:bCs/>
          <w:color w:val="000000"/>
          <w:sz w:val="24"/>
          <w:szCs w:val="24"/>
        </w:rPr>
        <w:t xml:space="preserve"> </w:t>
      </w:r>
    </w:p>
    <w:p w14:paraId="5D9DC94E" w14:textId="77777777" w:rsidR="00C666C1" w:rsidRPr="00021EB1" w:rsidRDefault="00C666C1" w:rsidP="00C666C1">
      <w:pPr>
        <w:autoSpaceDE w:val="0"/>
        <w:autoSpaceDN w:val="0"/>
        <w:adjustRightInd w:val="0"/>
        <w:rPr>
          <w:rFonts w:ascii="Univers Next Pro Light Cond" w:hAnsi="Univers Next Pro Light Cond" w:cs="Calibri"/>
          <w:color w:val="000000"/>
          <w:sz w:val="24"/>
          <w:szCs w:val="24"/>
        </w:rPr>
      </w:pPr>
      <w:r w:rsidRPr="00021EB1">
        <w:rPr>
          <w:rFonts w:ascii="Univers Next Pro Light Cond" w:hAnsi="Univers Next Pro Light Cond" w:cs="Calibri"/>
          <w:b/>
          <w:bCs/>
          <w:color w:val="000000"/>
          <w:sz w:val="24"/>
          <w:szCs w:val="24"/>
        </w:rPr>
        <w:t xml:space="preserve">Base juridique du traitement </w:t>
      </w:r>
      <w:r w:rsidRPr="00021EB1">
        <w:rPr>
          <w:rFonts w:ascii="Univers Next Pro Light Cond" w:hAnsi="Univers Next Pro Light Cond" w:cs="Calibri"/>
          <w:color w:val="000000"/>
          <w:sz w:val="24"/>
          <w:szCs w:val="24"/>
        </w:rPr>
        <w:t xml:space="preserve">: c) et e) de l'article 6.1 du RGPD </w:t>
      </w:r>
    </w:p>
    <w:p w14:paraId="0940982C" w14:textId="77777777" w:rsidR="00C666C1" w:rsidRPr="00021EB1" w:rsidRDefault="00C666C1" w:rsidP="00C666C1">
      <w:pPr>
        <w:autoSpaceDE w:val="0"/>
        <w:autoSpaceDN w:val="0"/>
        <w:adjustRightInd w:val="0"/>
        <w:jc w:val="both"/>
        <w:rPr>
          <w:rFonts w:ascii="Univers Next Pro Light Cond" w:hAnsi="Univers Next Pro Light Cond" w:cs="Calibri"/>
          <w:color w:val="000000"/>
          <w:sz w:val="24"/>
          <w:szCs w:val="24"/>
        </w:rPr>
      </w:pPr>
      <w:r w:rsidRPr="00021EB1">
        <w:rPr>
          <w:rFonts w:ascii="Univers Next Pro Light Cond" w:hAnsi="Univers Next Pro Light Cond" w:cs="Calibri"/>
          <w:b/>
          <w:bCs/>
          <w:color w:val="000000"/>
          <w:sz w:val="24"/>
          <w:szCs w:val="24"/>
        </w:rPr>
        <w:t xml:space="preserve">Finalité du ou des traitements </w:t>
      </w:r>
      <w:r w:rsidRPr="00021EB1">
        <w:rPr>
          <w:rFonts w:ascii="Univers Next Pro Light Cond" w:hAnsi="Univers Next Pro Light Cond" w:cs="Calibri"/>
          <w:color w:val="000000"/>
          <w:sz w:val="24"/>
          <w:szCs w:val="24"/>
        </w:rPr>
        <w:t xml:space="preserve">: suivi de la présente procédure de passation, attribution du marché public et obligations légales en matière de durée d'utilité administrative (DUA) applicable aux marchés publics. </w:t>
      </w:r>
    </w:p>
    <w:p w14:paraId="0E1A7381" w14:textId="77777777" w:rsidR="00C666C1" w:rsidRPr="00021EB1" w:rsidRDefault="00C666C1" w:rsidP="00C666C1">
      <w:pPr>
        <w:autoSpaceDE w:val="0"/>
        <w:autoSpaceDN w:val="0"/>
        <w:adjustRightInd w:val="0"/>
        <w:jc w:val="both"/>
        <w:rPr>
          <w:rFonts w:ascii="Univers Next Pro Light Cond" w:hAnsi="Univers Next Pro Light Cond" w:cs="Calibri"/>
          <w:color w:val="000000"/>
          <w:sz w:val="24"/>
          <w:szCs w:val="24"/>
        </w:rPr>
      </w:pPr>
      <w:r w:rsidRPr="00021EB1">
        <w:rPr>
          <w:rFonts w:ascii="Univers Next Pro Light Cond" w:hAnsi="Univers Next Pro Light Cond" w:cs="Calibri"/>
          <w:b/>
          <w:bCs/>
          <w:color w:val="000000"/>
          <w:sz w:val="24"/>
          <w:szCs w:val="24"/>
        </w:rPr>
        <w:t xml:space="preserve">Destinataires ou catégorie de destinataires </w:t>
      </w:r>
      <w:r w:rsidRPr="00021EB1">
        <w:rPr>
          <w:rFonts w:ascii="Univers Next Pro Light Cond" w:hAnsi="Univers Next Pro Light Cond" w:cs="Calibri"/>
          <w:color w:val="000000"/>
          <w:sz w:val="24"/>
          <w:szCs w:val="24"/>
        </w:rPr>
        <w:t xml:space="preserve">: les données à caractère personnel concernées sont destinées exclusivement aux agents de l'acheteur en charge de la passation puis de l'exécution du présent contrat. </w:t>
      </w:r>
    </w:p>
    <w:p w14:paraId="27CDD316" w14:textId="77777777" w:rsidR="00C666C1" w:rsidRPr="00021EB1" w:rsidRDefault="00C666C1" w:rsidP="00C666C1">
      <w:pPr>
        <w:autoSpaceDE w:val="0"/>
        <w:autoSpaceDN w:val="0"/>
        <w:adjustRightInd w:val="0"/>
        <w:jc w:val="both"/>
        <w:rPr>
          <w:rFonts w:ascii="Univers Next Pro Light Cond" w:hAnsi="Univers Next Pro Light Cond" w:cs="Calibri"/>
          <w:color w:val="000000"/>
          <w:sz w:val="24"/>
          <w:szCs w:val="24"/>
        </w:rPr>
      </w:pPr>
      <w:r w:rsidRPr="00021EB1">
        <w:rPr>
          <w:rFonts w:ascii="Univers Next Pro Light Cond" w:hAnsi="Univers Next Pro Light Cond" w:cs="Calibri"/>
          <w:b/>
          <w:bCs/>
          <w:color w:val="000000"/>
          <w:sz w:val="24"/>
          <w:szCs w:val="24"/>
        </w:rPr>
        <w:t xml:space="preserve">Durée de conservation </w:t>
      </w:r>
      <w:r w:rsidRPr="00021EB1">
        <w:rPr>
          <w:rFonts w:ascii="Univers Next Pro Light Cond" w:hAnsi="Univers Next Pro Light Cond" w:cs="Calibri"/>
          <w:color w:val="000000"/>
          <w:sz w:val="24"/>
          <w:szCs w:val="24"/>
        </w:rPr>
        <w:t xml:space="preserve">: ces données sont conservées pendant toute la durée de passation et d'exécution du contrat ainsi que durant la DUA applicable au contrat. </w:t>
      </w:r>
    </w:p>
    <w:p w14:paraId="1E27C7D0" w14:textId="77777777" w:rsidR="00C666C1" w:rsidRPr="00021EB1" w:rsidRDefault="00C666C1" w:rsidP="00C666C1">
      <w:pPr>
        <w:autoSpaceDE w:val="0"/>
        <w:autoSpaceDN w:val="0"/>
        <w:adjustRightInd w:val="0"/>
        <w:jc w:val="both"/>
        <w:rPr>
          <w:rFonts w:ascii="Univers Next Pro Light Cond" w:hAnsi="Univers Next Pro Light Cond" w:cs="Calibri"/>
          <w:color w:val="000000"/>
          <w:sz w:val="24"/>
          <w:szCs w:val="24"/>
        </w:rPr>
      </w:pPr>
      <w:r w:rsidRPr="00021EB1">
        <w:rPr>
          <w:rFonts w:ascii="Univers Next Pro Light Cond" w:hAnsi="Univers Next Pro Light Cond" w:cs="Calibri"/>
          <w:color w:val="000000"/>
          <w:sz w:val="24"/>
          <w:szCs w:val="24"/>
        </w:rPr>
        <w:t xml:space="preserve">Conformément aux dispositions des articles 15 à 21 du RGPD, les personnes dont les données à caractère personnel sont collectées disposent notamment d'un droit d'accès, de rectification et d'effacement relativement aux informations qui les concernent. Elles peuvent également s'opposer au traitement de ces données. L'exercice des droits d'information et d'accès aux données à caractère personnel peut être effectué auprès du délégué à la protection des données. </w:t>
      </w:r>
    </w:p>
    <w:p w14:paraId="772941B6" w14:textId="77777777" w:rsidR="00C666C1" w:rsidRPr="00021EB1" w:rsidRDefault="00C666C1" w:rsidP="00C666C1">
      <w:pPr>
        <w:spacing w:line="240" w:lineRule="atLeast"/>
        <w:jc w:val="both"/>
        <w:rPr>
          <w:rFonts w:ascii="Univers Next Pro Light Cond" w:hAnsi="Univers Next Pro Light Cond" w:cs="Arial"/>
          <w:sz w:val="24"/>
          <w:szCs w:val="24"/>
        </w:rPr>
      </w:pPr>
      <w:r w:rsidRPr="00021EB1">
        <w:rPr>
          <w:rFonts w:ascii="Univers Next Pro Light Cond" w:hAnsi="Univers Next Pro Light Cond" w:cs="Calibri"/>
          <w:color w:val="000000"/>
          <w:sz w:val="24"/>
          <w:szCs w:val="24"/>
        </w:rPr>
        <w:t>La personne dont les données à caractère personnel sont collectées dans le cadre de la présente procédure dispose d'un droit de réclamation auprès de la CNIL.</w:t>
      </w:r>
    </w:p>
    <w:p w14:paraId="415A3EE6" w14:textId="3E2BC63C" w:rsidR="00C666C1" w:rsidRPr="00021EB1" w:rsidRDefault="00C666C1" w:rsidP="00FA013C">
      <w:pPr>
        <w:spacing w:line="240" w:lineRule="atLeast"/>
        <w:jc w:val="both"/>
        <w:rPr>
          <w:rFonts w:ascii="Univers Next Pro Light Cond" w:hAnsi="Univers Next Pro Light Cond" w:cs="Arial"/>
          <w:sz w:val="24"/>
          <w:szCs w:val="24"/>
        </w:rPr>
      </w:pPr>
    </w:p>
    <w:p w14:paraId="5723D9DA" w14:textId="77777777" w:rsidR="00C666C1" w:rsidRPr="00021EB1" w:rsidRDefault="00C666C1" w:rsidP="00300AAD">
      <w:pPr>
        <w:pStyle w:val="Titre1"/>
        <w:numPr>
          <w:ilvl w:val="0"/>
          <w:numId w:val="20"/>
        </w:numPr>
        <w:rPr>
          <w:rFonts w:ascii="Univers Next Pro Light Cond" w:hAnsi="Univers Next Pro Light Cond" w:cs="Arial"/>
          <w:b/>
          <w:sz w:val="24"/>
          <w:szCs w:val="24"/>
          <w:u w:val="single"/>
        </w:rPr>
      </w:pPr>
      <w:r w:rsidRPr="00021EB1">
        <w:rPr>
          <w:rFonts w:ascii="Univers Next Pro Light Cond" w:hAnsi="Univers Next Pro Light Cond" w:cs="Arial"/>
          <w:b/>
          <w:sz w:val="24"/>
          <w:szCs w:val="24"/>
          <w:u w:val="single"/>
        </w:rPr>
        <w:t>Conflits d’intérêt</w:t>
      </w:r>
    </w:p>
    <w:p w14:paraId="156952EB" w14:textId="77777777" w:rsidR="00C666C1" w:rsidRPr="00021EB1" w:rsidRDefault="00C666C1" w:rsidP="00C666C1">
      <w:pPr>
        <w:tabs>
          <w:tab w:val="left" w:pos="1701"/>
        </w:tabs>
        <w:jc w:val="both"/>
        <w:rPr>
          <w:rFonts w:ascii="Univers Next Pro Light Cond" w:hAnsi="Univers Next Pro Light Cond" w:cs="Arial"/>
          <w:sz w:val="24"/>
          <w:szCs w:val="24"/>
        </w:rPr>
      </w:pPr>
    </w:p>
    <w:p w14:paraId="049EC93B" w14:textId="77777777" w:rsidR="00C666C1" w:rsidRPr="00021EB1" w:rsidRDefault="00C666C1" w:rsidP="00C666C1">
      <w:pPr>
        <w:autoSpaceDE w:val="0"/>
        <w:autoSpaceDN w:val="0"/>
        <w:adjustRightInd w:val="0"/>
        <w:jc w:val="both"/>
        <w:rPr>
          <w:rFonts w:ascii="Univers Next Pro Light Cond" w:hAnsi="Univers Next Pro Light Cond" w:cs="CIDFont+F4"/>
          <w:sz w:val="24"/>
          <w:szCs w:val="24"/>
        </w:rPr>
      </w:pPr>
      <w:r w:rsidRPr="00021EB1">
        <w:rPr>
          <w:rFonts w:ascii="Univers Next Pro Light Cond" w:hAnsi="Univers Next Pro Light Cond" w:cs="CIDFont+F4"/>
          <w:sz w:val="24"/>
          <w:szCs w:val="24"/>
        </w:rPr>
        <w:t>Afin de prévenir toute situation risquant de compromettre l’impartialité du pouvoir adjudicateur ou induire une rupture d’égalité de traitement entre les candidats, chaque candidat s’engage à alerter le pouvoir adjudicateur, au moment du dépôt de sa candidature et de son offre ou au cours de la procédure de passation :</w:t>
      </w:r>
    </w:p>
    <w:p w14:paraId="5A9A9753" w14:textId="77777777" w:rsidR="00C666C1" w:rsidRPr="00021EB1" w:rsidRDefault="00C666C1" w:rsidP="00C666C1">
      <w:pPr>
        <w:autoSpaceDE w:val="0"/>
        <w:autoSpaceDN w:val="0"/>
        <w:adjustRightInd w:val="0"/>
        <w:jc w:val="both"/>
        <w:rPr>
          <w:rFonts w:ascii="Univers Next Pro Light Cond" w:hAnsi="Univers Next Pro Light Cond" w:cs="CIDFont+F4"/>
          <w:sz w:val="24"/>
          <w:szCs w:val="24"/>
        </w:rPr>
      </w:pPr>
      <w:r w:rsidRPr="00021EB1">
        <w:rPr>
          <w:rFonts w:ascii="Univers Next Pro Light Cond" w:hAnsi="Univers Next Pro Light Cond" w:cs="CIDFont+F4"/>
          <w:sz w:val="24"/>
          <w:szCs w:val="24"/>
        </w:rPr>
        <w:t>- de toute situation de conflit d’intérêts potentiel ou avéré, créée par sa candidature ;</w:t>
      </w:r>
    </w:p>
    <w:p w14:paraId="77AC4283" w14:textId="77777777" w:rsidR="00C666C1" w:rsidRPr="00021EB1" w:rsidRDefault="00C666C1" w:rsidP="00C666C1">
      <w:pPr>
        <w:autoSpaceDE w:val="0"/>
        <w:autoSpaceDN w:val="0"/>
        <w:adjustRightInd w:val="0"/>
        <w:jc w:val="both"/>
        <w:rPr>
          <w:rFonts w:ascii="Univers Next Pro Light Cond" w:hAnsi="Univers Next Pro Light Cond" w:cs="CIDFont+F4"/>
          <w:sz w:val="24"/>
          <w:szCs w:val="24"/>
        </w:rPr>
      </w:pPr>
      <w:r w:rsidRPr="00021EB1">
        <w:rPr>
          <w:rFonts w:ascii="Univers Next Pro Light Cond" w:hAnsi="Univers Next Pro Light Cond" w:cs="CIDFont+F4"/>
          <w:sz w:val="24"/>
          <w:szCs w:val="24"/>
        </w:rPr>
        <w:t>- de son accès (ou de celui d’un des membres de son groupement ou d’un de ses sous-traitants) à des informations susceptibles de créer une distorsion de concurrence par rapport aux autres candidats dans le cadre de la présente procédure de passation.</w:t>
      </w:r>
    </w:p>
    <w:p w14:paraId="268082FE" w14:textId="77777777" w:rsidR="00C666C1" w:rsidRPr="00021EB1" w:rsidRDefault="00C666C1" w:rsidP="00C666C1">
      <w:pPr>
        <w:autoSpaceDE w:val="0"/>
        <w:autoSpaceDN w:val="0"/>
        <w:adjustRightInd w:val="0"/>
        <w:jc w:val="both"/>
        <w:rPr>
          <w:rFonts w:ascii="Univers Next Pro Light Cond" w:hAnsi="Univers Next Pro Light Cond" w:cs="CIDFont+F4"/>
          <w:sz w:val="24"/>
          <w:szCs w:val="24"/>
        </w:rPr>
      </w:pPr>
    </w:p>
    <w:p w14:paraId="2B2E173A" w14:textId="77777777" w:rsidR="00C666C1" w:rsidRPr="00021EB1" w:rsidRDefault="00C666C1" w:rsidP="00C666C1">
      <w:pPr>
        <w:autoSpaceDE w:val="0"/>
        <w:autoSpaceDN w:val="0"/>
        <w:adjustRightInd w:val="0"/>
        <w:jc w:val="both"/>
        <w:rPr>
          <w:rFonts w:ascii="Univers Next Pro Light Cond" w:hAnsi="Univers Next Pro Light Cond" w:cs="CIDFont+F4"/>
          <w:sz w:val="24"/>
          <w:szCs w:val="24"/>
        </w:rPr>
      </w:pPr>
      <w:r w:rsidRPr="00021EB1">
        <w:rPr>
          <w:rFonts w:ascii="Univers Next Pro Light Cond" w:hAnsi="Univers Next Pro Light Cond" w:cs="CIDFont+F4"/>
          <w:sz w:val="24"/>
          <w:szCs w:val="24"/>
        </w:rPr>
        <w:t>Il est rappelé que constitue une situation de conflit d’intérêts, toute situation dans laquelle une personne représentant le pouvoir adjudicateur qui participe au déroulement de la procédure de passation de l’accord-cadre ou est susceptible d'en influencer l'issue a, directement ou indirectement, un intérêt financier, économique ou tout autre intérêt personnel à son issue qui pourrait compromettre son impartialité ou son indépendance dans le cadre de la procédure de passation de l’accord-cadre.</w:t>
      </w:r>
    </w:p>
    <w:p w14:paraId="223DD474" w14:textId="77777777" w:rsidR="00C666C1" w:rsidRPr="00021EB1" w:rsidRDefault="00C666C1" w:rsidP="00C666C1">
      <w:pPr>
        <w:autoSpaceDE w:val="0"/>
        <w:autoSpaceDN w:val="0"/>
        <w:adjustRightInd w:val="0"/>
        <w:jc w:val="both"/>
        <w:rPr>
          <w:rFonts w:ascii="Univers Next Pro Light Cond" w:hAnsi="Univers Next Pro Light Cond" w:cs="CIDFont+F4"/>
          <w:sz w:val="24"/>
          <w:szCs w:val="24"/>
        </w:rPr>
      </w:pPr>
      <w:r w:rsidRPr="00021EB1">
        <w:rPr>
          <w:rFonts w:ascii="Univers Next Pro Light Cond" w:hAnsi="Univers Next Pro Light Cond" w:cs="CIDFont+F4"/>
          <w:sz w:val="24"/>
          <w:szCs w:val="24"/>
        </w:rPr>
        <w:t>Un tel conflit d’intérêts peut notamment résulter d’un lien économique, familial, politique ou tout autre lien particulier, entre l’un des représentants du pouvoir adjudicateur, et le candidat, un membre du groupement ou un sous-traitant.</w:t>
      </w:r>
    </w:p>
    <w:p w14:paraId="390C2B73" w14:textId="77777777" w:rsidR="00C666C1" w:rsidRPr="00021EB1" w:rsidRDefault="00C666C1" w:rsidP="00C666C1">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CIDFont+F4"/>
          <w:sz w:val="24"/>
          <w:szCs w:val="24"/>
        </w:rPr>
        <w:t>En cas d’alerte ou de risque avéré de conflit d’intérêts, le pouvoir adjudicateur se réserve le droit de prendre toute mesure appropriée pour y remédier, conformément à l’article L. 2141-10 du code de la commande publique.</w:t>
      </w:r>
    </w:p>
    <w:p w14:paraId="3060CCFB" w14:textId="03499D9D" w:rsidR="00C666C1" w:rsidRPr="00021EB1" w:rsidRDefault="00C666C1" w:rsidP="00FA013C">
      <w:pPr>
        <w:spacing w:line="240" w:lineRule="atLeast"/>
        <w:jc w:val="both"/>
        <w:rPr>
          <w:rFonts w:ascii="Univers Next Pro Light Cond" w:hAnsi="Univers Next Pro Light Cond" w:cs="Arial"/>
          <w:sz w:val="24"/>
          <w:szCs w:val="24"/>
        </w:rPr>
      </w:pPr>
    </w:p>
    <w:p w14:paraId="679E0D8D" w14:textId="77777777" w:rsidR="00C666C1" w:rsidRPr="00021EB1" w:rsidRDefault="00C666C1" w:rsidP="00FA013C">
      <w:pPr>
        <w:spacing w:line="240" w:lineRule="atLeast"/>
        <w:jc w:val="both"/>
        <w:rPr>
          <w:rFonts w:ascii="Univers Next Pro Light Cond" w:hAnsi="Univers Next Pro Light Cond" w:cs="Arial"/>
          <w:sz w:val="24"/>
          <w:szCs w:val="24"/>
        </w:rPr>
      </w:pPr>
    </w:p>
    <w:p w14:paraId="4C84BCE0" w14:textId="77777777" w:rsidR="00FA013C" w:rsidRPr="00021EB1" w:rsidRDefault="00FA013C" w:rsidP="00300AAD">
      <w:pPr>
        <w:pStyle w:val="Titre1"/>
        <w:numPr>
          <w:ilvl w:val="0"/>
          <w:numId w:val="20"/>
        </w:numPr>
        <w:rPr>
          <w:rFonts w:ascii="Univers Next Pro Light Cond" w:hAnsi="Univers Next Pro Light Cond" w:cs="Arial"/>
          <w:b/>
          <w:sz w:val="24"/>
          <w:szCs w:val="24"/>
          <w:u w:val="single"/>
        </w:rPr>
      </w:pPr>
      <w:bookmarkStart w:id="14" w:name="_Toc187740051"/>
      <w:r w:rsidRPr="00021EB1">
        <w:rPr>
          <w:rFonts w:ascii="Univers Next Pro Light Cond" w:hAnsi="Univers Next Pro Light Cond" w:cs="Arial"/>
          <w:b/>
          <w:sz w:val="24"/>
          <w:szCs w:val="24"/>
          <w:u w:val="single"/>
        </w:rPr>
        <w:lastRenderedPageBreak/>
        <w:t>Procédures</w:t>
      </w:r>
      <w:bookmarkEnd w:id="14"/>
    </w:p>
    <w:p w14:paraId="4C84BCE1" w14:textId="77777777" w:rsidR="00FA013C" w:rsidRPr="00021EB1" w:rsidRDefault="00FA013C" w:rsidP="00FA013C">
      <w:pPr>
        <w:jc w:val="both"/>
        <w:rPr>
          <w:rFonts w:ascii="Univers Next Pro Light Cond" w:hAnsi="Univers Next Pro Light Cond" w:cs="Arial"/>
          <w:sz w:val="24"/>
          <w:szCs w:val="24"/>
        </w:rPr>
      </w:pPr>
    </w:p>
    <w:p w14:paraId="6C5ACC32" w14:textId="77777777" w:rsidR="00D27A30" w:rsidRPr="00021EB1" w:rsidRDefault="00D27A30" w:rsidP="00D27A30">
      <w:pPr>
        <w:tabs>
          <w:tab w:val="decimal" w:pos="432"/>
          <w:tab w:val="decimal" w:pos="1872"/>
          <w:tab w:val="left" w:pos="3600"/>
        </w:tabs>
        <w:spacing w:line="240" w:lineRule="atLeast"/>
        <w:jc w:val="both"/>
        <w:rPr>
          <w:rFonts w:ascii="Univers Next Pro Light Cond" w:hAnsi="Univers Next Pro Light Cond" w:cs="Arial"/>
          <w:sz w:val="24"/>
          <w:szCs w:val="24"/>
        </w:rPr>
      </w:pPr>
      <w:r w:rsidRPr="00021EB1">
        <w:rPr>
          <w:rFonts w:ascii="Univers Next Pro Light Cond" w:hAnsi="Univers Next Pro Light Cond" w:cs="Arial"/>
          <w:sz w:val="24"/>
          <w:szCs w:val="24"/>
        </w:rPr>
        <w:t>La procédure de passation de l’accord-cadre est celle de l’appel d’offres ouvert, en application des articles R2161-2 et suivants du code de la commande publique, ainsi que de toutes les dispositions dudit code relatives à l’appel d’offres ouvert.</w:t>
      </w:r>
    </w:p>
    <w:p w14:paraId="725882C3" w14:textId="77777777" w:rsidR="00D27A30" w:rsidRPr="00021EB1" w:rsidRDefault="00D27A30" w:rsidP="00D27A30">
      <w:pPr>
        <w:tabs>
          <w:tab w:val="decimal" w:pos="432"/>
          <w:tab w:val="decimal" w:pos="1872"/>
          <w:tab w:val="left" w:pos="3600"/>
        </w:tabs>
        <w:spacing w:line="240" w:lineRule="atLeast"/>
        <w:jc w:val="both"/>
        <w:rPr>
          <w:rFonts w:ascii="Univers Next Pro Light Cond" w:hAnsi="Univers Next Pro Light Cond" w:cs="Arial"/>
          <w:sz w:val="24"/>
          <w:szCs w:val="24"/>
        </w:rPr>
      </w:pPr>
    </w:p>
    <w:p w14:paraId="489D628F" w14:textId="77777777" w:rsidR="00D27A30" w:rsidRPr="00021EB1" w:rsidRDefault="00D27A30" w:rsidP="00D27A30">
      <w:pPr>
        <w:jc w:val="both"/>
        <w:rPr>
          <w:rFonts w:ascii="Univers Next Pro Light Cond" w:hAnsi="Univers Next Pro Light Cond" w:cs="Arial"/>
          <w:sz w:val="24"/>
          <w:szCs w:val="24"/>
        </w:rPr>
      </w:pPr>
      <w:r w:rsidRPr="00021EB1">
        <w:rPr>
          <w:rFonts w:ascii="Univers Next Pro Light Cond" w:hAnsi="Univers Next Pro Light Cond" w:cs="Arial"/>
          <w:sz w:val="24"/>
          <w:szCs w:val="24"/>
        </w:rPr>
        <w:t>Il ne peut y avoir de négociation avec les soumissionnaires. Il est seulement possible à la Bpi de leur demander de préciser la teneur de leur offre.</w:t>
      </w:r>
    </w:p>
    <w:p w14:paraId="31EA3B34" w14:textId="77777777" w:rsidR="00D94CC7" w:rsidRPr="00021EB1" w:rsidRDefault="00D94CC7" w:rsidP="00D94CC7">
      <w:pPr>
        <w:jc w:val="both"/>
        <w:rPr>
          <w:rFonts w:ascii="Univers Next Pro Light Cond" w:hAnsi="Univers Next Pro Light Cond" w:cs="Arial"/>
          <w:sz w:val="24"/>
          <w:szCs w:val="24"/>
        </w:rPr>
      </w:pPr>
    </w:p>
    <w:p w14:paraId="574CE4B8" w14:textId="77777777" w:rsidR="00D94CC7" w:rsidRPr="00021EB1" w:rsidRDefault="00D94CC7" w:rsidP="00D94CC7">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La présente procédure est soumise aux dispositions applicables des articles </w:t>
      </w:r>
      <w:r w:rsidRPr="00021EB1">
        <w:rPr>
          <w:rFonts w:ascii="Univers Next Pro Light Cond" w:hAnsi="Univers Next Pro Light Cond" w:cs="Arial"/>
          <w:bCs/>
          <w:sz w:val="24"/>
          <w:szCs w:val="24"/>
        </w:rPr>
        <w:t xml:space="preserve">R2132-7 et suivants du code de la commande publique </w:t>
      </w:r>
      <w:r w:rsidRPr="00021EB1">
        <w:rPr>
          <w:rFonts w:ascii="Univers Next Pro Light Cond" w:hAnsi="Univers Next Pro Light Cond" w:cs="Arial"/>
          <w:sz w:val="24"/>
          <w:szCs w:val="24"/>
        </w:rPr>
        <w:t>portant sur le s</w:t>
      </w:r>
      <w:r w:rsidRPr="00021EB1">
        <w:rPr>
          <w:rFonts w:ascii="Univers Next Pro Light Cond" w:hAnsi="Univers Next Pro Light Cond" w:cs="Arial"/>
          <w:bCs/>
          <w:sz w:val="24"/>
          <w:szCs w:val="24"/>
        </w:rPr>
        <w:t>upport des communications et échanges d'informations</w:t>
      </w:r>
      <w:r w:rsidRPr="00021EB1">
        <w:rPr>
          <w:rFonts w:ascii="Univers Next Pro Light Cond" w:hAnsi="Univers Next Pro Light Cond" w:cs="Arial"/>
          <w:sz w:val="24"/>
          <w:szCs w:val="24"/>
        </w:rPr>
        <w:t>.</w:t>
      </w:r>
    </w:p>
    <w:p w14:paraId="4C84BCE6" w14:textId="77777777" w:rsidR="00FA013C" w:rsidRPr="00021EB1" w:rsidRDefault="00FA013C" w:rsidP="00396A30">
      <w:pPr>
        <w:tabs>
          <w:tab w:val="left" w:pos="1701"/>
        </w:tabs>
        <w:jc w:val="both"/>
        <w:rPr>
          <w:rFonts w:ascii="Univers Next Pro Light Cond" w:hAnsi="Univers Next Pro Light Cond" w:cs="Arial"/>
          <w:sz w:val="24"/>
          <w:szCs w:val="24"/>
        </w:rPr>
      </w:pPr>
    </w:p>
    <w:p w14:paraId="4C84BCE7" w14:textId="6B833FB4" w:rsidR="00D87116" w:rsidRPr="00021EB1" w:rsidRDefault="003F3580" w:rsidP="00300AAD">
      <w:pPr>
        <w:pStyle w:val="Titre1"/>
        <w:numPr>
          <w:ilvl w:val="0"/>
          <w:numId w:val="20"/>
        </w:numPr>
        <w:rPr>
          <w:rFonts w:ascii="Univers Next Pro Light Cond" w:hAnsi="Univers Next Pro Light Cond" w:cs="Arial"/>
          <w:b/>
          <w:sz w:val="24"/>
          <w:szCs w:val="24"/>
          <w:u w:val="single"/>
        </w:rPr>
      </w:pPr>
      <w:bookmarkStart w:id="15" w:name="_Toc187740052"/>
      <w:r w:rsidRPr="00021EB1">
        <w:rPr>
          <w:rFonts w:ascii="Univers Next Pro Light Cond" w:hAnsi="Univers Next Pro Light Cond" w:cs="Arial"/>
          <w:b/>
          <w:sz w:val="24"/>
          <w:szCs w:val="24"/>
          <w:u w:val="single"/>
        </w:rPr>
        <w:t>Sélection des</w:t>
      </w:r>
      <w:r w:rsidR="00BB19A4" w:rsidRPr="00021EB1">
        <w:rPr>
          <w:rFonts w:ascii="Univers Next Pro Light Cond" w:hAnsi="Univers Next Pro Light Cond" w:cs="Arial"/>
          <w:b/>
          <w:sz w:val="24"/>
          <w:szCs w:val="24"/>
          <w:u w:val="single"/>
        </w:rPr>
        <w:t xml:space="preserve"> candidatures</w:t>
      </w:r>
      <w:bookmarkEnd w:id="15"/>
      <w:r w:rsidR="00BB19A4" w:rsidRPr="00021EB1">
        <w:rPr>
          <w:rFonts w:ascii="Univers Next Pro Light Cond" w:hAnsi="Univers Next Pro Light Cond" w:cs="Arial"/>
          <w:b/>
          <w:sz w:val="24"/>
          <w:szCs w:val="24"/>
          <w:u w:val="single"/>
        </w:rPr>
        <w:t xml:space="preserve"> </w:t>
      </w:r>
    </w:p>
    <w:p w14:paraId="4C84BCE8" w14:textId="77777777" w:rsidR="00D87116" w:rsidRPr="00021EB1" w:rsidRDefault="00D87116" w:rsidP="00D87116">
      <w:pPr>
        <w:tabs>
          <w:tab w:val="left" w:pos="1701"/>
        </w:tabs>
        <w:jc w:val="both"/>
        <w:rPr>
          <w:rFonts w:ascii="Univers Next Pro Light Cond" w:hAnsi="Univers Next Pro Light Cond" w:cs="Arial"/>
          <w:sz w:val="24"/>
          <w:szCs w:val="24"/>
        </w:rPr>
      </w:pPr>
    </w:p>
    <w:p w14:paraId="4C84BCEB" w14:textId="77777777" w:rsidR="00BB19A4" w:rsidRPr="00021EB1" w:rsidRDefault="00BB19A4" w:rsidP="008D5210">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Les capacités professionnelles, techniques et financières des candidats seront appréciées au regard des documents </w:t>
      </w:r>
      <w:r w:rsidR="008659E4" w:rsidRPr="00021EB1">
        <w:rPr>
          <w:rFonts w:ascii="Univers Next Pro Light Cond" w:hAnsi="Univers Next Pro Light Cond" w:cs="Arial"/>
          <w:sz w:val="24"/>
          <w:szCs w:val="24"/>
        </w:rPr>
        <w:t>et renseignement</w:t>
      </w:r>
      <w:r w:rsidR="00835BD3" w:rsidRPr="00021EB1">
        <w:rPr>
          <w:rFonts w:ascii="Univers Next Pro Light Cond" w:hAnsi="Univers Next Pro Light Cond" w:cs="Arial"/>
          <w:sz w:val="24"/>
          <w:szCs w:val="24"/>
        </w:rPr>
        <w:t>s</w:t>
      </w:r>
      <w:r w:rsidR="008659E4" w:rsidRPr="00021EB1">
        <w:rPr>
          <w:rFonts w:ascii="Univers Next Pro Light Cond" w:hAnsi="Univers Next Pro Light Cond" w:cs="Arial"/>
          <w:sz w:val="24"/>
          <w:szCs w:val="24"/>
        </w:rPr>
        <w:t xml:space="preserve"> </w:t>
      </w:r>
      <w:r w:rsidRPr="00021EB1">
        <w:rPr>
          <w:rFonts w:ascii="Univers Next Pro Light Cond" w:hAnsi="Univers Next Pro Light Cond" w:cs="Arial"/>
          <w:sz w:val="24"/>
          <w:szCs w:val="24"/>
        </w:rPr>
        <w:t>demandés et énumérés ci-après</w:t>
      </w:r>
      <w:r w:rsidR="00835BD3" w:rsidRPr="00021EB1">
        <w:rPr>
          <w:rFonts w:ascii="Univers Next Pro Light Cond" w:hAnsi="Univers Next Pro Light Cond" w:cs="Arial"/>
          <w:sz w:val="24"/>
          <w:szCs w:val="24"/>
        </w:rPr>
        <w:t>,</w:t>
      </w:r>
      <w:r w:rsidRPr="00021EB1">
        <w:rPr>
          <w:rFonts w:ascii="Univers Next Pro Light Cond" w:hAnsi="Univers Next Pro Light Cond" w:cs="Arial"/>
          <w:sz w:val="24"/>
          <w:szCs w:val="24"/>
        </w:rPr>
        <w:t xml:space="preserve"> dans l</w:t>
      </w:r>
      <w:r w:rsidR="005D546A" w:rsidRPr="00021EB1">
        <w:rPr>
          <w:rFonts w:ascii="Univers Next Pro Light Cond" w:hAnsi="Univers Next Pro Light Cond" w:cs="Arial"/>
          <w:sz w:val="24"/>
          <w:szCs w:val="24"/>
        </w:rPr>
        <w:t>a rubrique intitulée</w:t>
      </w:r>
      <w:r w:rsidRPr="00021EB1">
        <w:rPr>
          <w:rFonts w:ascii="Univers Next Pro Light Cond" w:hAnsi="Univers Next Pro Light Cond" w:cs="Arial"/>
          <w:sz w:val="24"/>
          <w:szCs w:val="24"/>
        </w:rPr>
        <w:t xml:space="preserve"> </w:t>
      </w:r>
      <w:r w:rsidRPr="00021EB1">
        <w:rPr>
          <w:rFonts w:ascii="Univers Next Pro Light Cond" w:hAnsi="Univers Next Pro Light Cond" w:cs="Arial"/>
          <w:i/>
          <w:sz w:val="24"/>
          <w:szCs w:val="24"/>
        </w:rPr>
        <w:t>dossier de consultation</w:t>
      </w:r>
      <w:r w:rsidR="009A099B" w:rsidRPr="00021EB1">
        <w:rPr>
          <w:rFonts w:ascii="Univers Next Pro Light Cond" w:hAnsi="Univers Next Pro Light Cond" w:cs="Arial"/>
          <w:sz w:val="24"/>
          <w:szCs w:val="24"/>
        </w:rPr>
        <w:t xml:space="preserve"> </w:t>
      </w:r>
      <w:r w:rsidR="009A099B" w:rsidRPr="00021EB1">
        <w:rPr>
          <w:rFonts w:ascii="Univers Next Pro Light Cond" w:hAnsi="Univers Next Pro Light Cond" w:cs="Arial"/>
          <w:sz w:val="24"/>
          <w:szCs w:val="24"/>
          <w:u w:val="single"/>
        </w:rPr>
        <w:t>Candidature.</w:t>
      </w:r>
    </w:p>
    <w:p w14:paraId="21107A48" w14:textId="77777777" w:rsidR="00BC1B77" w:rsidRPr="00021EB1" w:rsidRDefault="00BC1B77" w:rsidP="008F3146">
      <w:pPr>
        <w:tabs>
          <w:tab w:val="left" w:pos="1701"/>
        </w:tabs>
        <w:jc w:val="both"/>
        <w:rPr>
          <w:rFonts w:ascii="Univers Next Pro Light Cond" w:hAnsi="Univers Next Pro Light Cond" w:cs="Arial"/>
          <w:sz w:val="24"/>
          <w:szCs w:val="24"/>
        </w:rPr>
      </w:pPr>
    </w:p>
    <w:p w14:paraId="4C84BCED" w14:textId="77777777" w:rsidR="008D0585" w:rsidRPr="00021EB1" w:rsidRDefault="008D0585" w:rsidP="008F3146">
      <w:pPr>
        <w:widowControl w:val="0"/>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sz w:val="24"/>
          <w:szCs w:val="24"/>
        </w:rPr>
        <w:t>Si la Bpi constate que des pièces ou informations dont la présentation était réclamée au titre de la candidature sont absentes ou incomplètes, elle pourra demander à tous les candidats concernés de compléter leur dossier de candidature dans un délai approprié et identique pour tous.</w:t>
      </w:r>
    </w:p>
    <w:p w14:paraId="63F947DC" w14:textId="77777777" w:rsidR="000B188F" w:rsidRPr="00021EB1" w:rsidRDefault="000B188F" w:rsidP="008F3146">
      <w:pPr>
        <w:widowControl w:val="0"/>
        <w:autoSpaceDE w:val="0"/>
        <w:autoSpaceDN w:val="0"/>
        <w:adjustRightInd w:val="0"/>
        <w:jc w:val="both"/>
        <w:rPr>
          <w:rFonts w:ascii="Univers Next Pro Light Cond" w:hAnsi="Univers Next Pro Light Cond" w:cs="Arial"/>
          <w:sz w:val="24"/>
          <w:szCs w:val="24"/>
        </w:rPr>
      </w:pPr>
    </w:p>
    <w:p w14:paraId="4C84BCEF" w14:textId="77777777" w:rsidR="008D0585" w:rsidRPr="00021EB1" w:rsidRDefault="008D0585" w:rsidP="008F3146">
      <w:pPr>
        <w:widowControl w:val="0"/>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sz w:val="24"/>
          <w:szCs w:val="24"/>
        </w:rPr>
        <w:t>La Bpi vérifie les informations qui figurent dans la candidature, y compris en ce qui concerne les opérateurs économiques sur les capacités desquels le candidat s’appuie. Cette vérification est effectuée dans les conditions suivantes</w:t>
      </w:r>
      <w:r w:rsidR="00835BD3" w:rsidRPr="00021EB1">
        <w:rPr>
          <w:rFonts w:ascii="Univers Next Pro Light Cond" w:hAnsi="Univers Next Pro Light Cond" w:cs="Arial"/>
          <w:sz w:val="24"/>
          <w:szCs w:val="24"/>
        </w:rPr>
        <w:t>.</w:t>
      </w:r>
    </w:p>
    <w:p w14:paraId="4C84BCF1" w14:textId="594ED44F" w:rsidR="008D0585" w:rsidRPr="00021EB1" w:rsidRDefault="008D0585" w:rsidP="008F3146">
      <w:pPr>
        <w:widowControl w:val="0"/>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sz w:val="24"/>
          <w:szCs w:val="24"/>
        </w:rPr>
        <w:t>La vérification de l’aptitude à exercer l’activité professionnelle, de la capacité économique et financières et des capacités techniques et professionnelles des candidats peut être effectuée à tout moment de la procédure et au plus tard avant l</w:t>
      </w:r>
      <w:r w:rsidR="00835BD3" w:rsidRPr="00021EB1">
        <w:rPr>
          <w:rFonts w:ascii="Univers Next Pro Light Cond" w:hAnsi="Univers Next Pro Light Cond" w:cs="Arial"/>
          <w:sz w:val="24"/>
          <w:szCs w:val="24"/>
        </w:rPr>
        <w:t>’attribution d</w:t>
      </w:r>
      <w:r w:rsidR="003C236E" w:rsidRPr="00021EB1">
        <w:rPr>
          <w:rFonts w:ascii="Univers Next Pro Light Cond" w:hAnsi="Univers Next Pro Light Cond" w:cs="Arial"/>
          <w:sz w:val="24"/>
          <w:szCs w:val="24"/>
        </w:rPr>
        <w:t>u marché</w:t>
      </w:r>
      <w:r w:rsidR="00835BD3" w:rsidRPr="00021EB1">
        <w:rPr>
          <w:rFonts w:ascii="Univers Next Pro Light Cond" w:hAnsi="Univers Next Pro Light Cond" w:cs="Arial"/>
          <w:sz w:val="24"/>
          <w:szCs w:val="24"/>
        </w:rPr>
        <w:t>. L</w:t>
      </w:r>
      <w:r w:rsidRPr="00021EB1">
        <w:rPr>
          <w:rFonts w:ascii="Univers Next Pro Light Cond" w:hAnsi="Univers Next Pro Light Cond" w:cs="Arial"/>
          <w:sz w:val="24"/>
          <w:szCs w:val="24"/>
        </w:rPr>
        <w:t>a Bpi ne peut exiger que du seul candidat auquel il est envisagé d’attribuer l</w:t>
      </w:r>
      <w:r w:rsidR="00BC1B77" w:rsidRPr="00021EB1">
        <w:rPr>
          <w:rFonts w:ascii="Univers Next Pro Light Cond" w:hAnsi="Univers Next Pro Light Cond" w:cs="Arial"/>
          <w:sz w:val="24"/>
          <w:szCs w:val="24"/>
        </w:rPr>
        <w:t>e marché</w:t>
      </w:r>
      <w:r w:rsidR="00835BD3" w:rsidRPr="00021EB1">
        <w:rPr>
          <w:rFonts w:ascii="Univers Next Pro Light Cond" w:hAnsi="Univers Next Pro Light Cond" w:cs="Arial"/>
          <w:sz w:val="24"/>
          <w:szCs w:val="24"/>
        </w:rPr>
        <w:t>,</w:t>
      </w:r>
      <w:r w:rsidRPr="00021EB1">
        <w:rPr>
          <w:rFonts w:ascii="Univers Next Pro Light Cond" w:hAnsi="Univers Next Pro Light Cond" w:cs="Arial"/>
          <w:sz w:val="24"/>
          <w:szCs w:val="24"/>
        </w:rPr>
        <w:t xml:space="preserve"> qu’il justifie ne pas être dans un cas d</w:t>
      </w:r>
      <w:r w:rsidR="00835BD3" w:rsidRPr="00021EB1">
        <w:rPr>
          <w:rFonts w:ascii="Univers Next Pro Light Cond" w:hAnsi="Univers Next Pro Light Cond" w:cs="Arial"/>
          <w:sz w:val="24"/>
          <w:szCs w:val="24"/>
        </w:rPr>
        <w:t>’interdiction de soumissionner.</w:t>
      </w:r>
    </w:p>
    <w:p w14:paraId="40388046" w14:textId="371B0D54" w:rsidR="00E9550F" w:rsidRDefault="00E9550F" w:rsidP="008F3146">
      <w:pPr>
        <w:widowControl w:val="0"/>
        <w:autoSpaceDE w:val="0"/>
        <w:autoSpaceDN w:val="0"/>
        <w:adjustRightInd w:val="0"/>
        <w:jc w:val="both"/>
        <w:rPr>
          <w:rFonts w:ascii="Univers Next Pro Light Cond" w:hAnsi="Univers Next Pro Light Cond" w:cs="Arial"/>
          <w:sz w:val="24"/>
          <w:szCs w:val="24"/>
        </w:rPr>
      </w:pPr>
    </w:p>
    <w:p w14:paraId="2A1356A1" w14:textId="77777777" w:rsidR="008D4A41" w:rsidRPr="00EB702C" w:rsidRDefault="008D4A41" w:rsidP="009E4A12">
      <w:pPr>
        <w:tabs>
          <w:tab w:val="left" w:pos="1701"/>
        </w:tabs>
        <w:jc w:val="both"/>
        <w:rPr>
          <w:rFonts w:ascii="Univers Next Pro Light Cond" w:hAnsi="Univers Next Pro Light Cond" w:cs="Arial"/>
          <w:sz w:val="24"/>
          <w:szCs w:val="24"/>
        </w:rPr>
      </w:pPr>
      <w:r w:rsidRPr="00EB702C">
        <w:rPr>
          <w:rFonts w:ascii="Univers Next Pro Light Cond" w:hAnsi="Univers Next Pro Light Cond" w:cs="Arial"/>
          <w:color w:val="000000"/>
          <w:sz w:val="24"/>
          <w:szCs w:val="24"/>
        </w:rPr>
        <w:t>Pour l’appréciation des candidatures, la Bpi n’exige pas de niveaux miniums de capacité.</w:t>
      </w:r>
    </w:p>
    <w:p w14:paraId="42EF21B3" w14:textId="77777777" w:rsidR="008D4A41" w:rsidRPr="00EB702C" w:rsidRDefault="008D4A41" w:rsidP="00EB702C">
      <w:pPr>
        <w:tabs>
          <w:tab w:val="left" w:pos="1701"/>
        </w:tabs>
        <w:jc w:val="both"/>
        <w:rPr>
          <w:rFonts w:ascii="Univers Next Pro Light Cond" w:hAnsi="Univers Next Pro Light Cond" w:cs="Arial"/>
          <w:sz w:val="24"/>
          <w:szCs w:val="24"/>
        </w:rPr>
      </w:pPr>
    </w:p>
    <w:p w14:paraId="6AECA73E" w14:textId="77777777" w:rsidR="008D4A41" w:rsidRPr="00EB702C" w:rsidRDefault="008D4A41" w:rsidP="00EB702C">
      <w:pPr>
        <w:tabs>
          <w:tab w:val="left" w:pos="1701"/>
        </w:tabs>
        <w:jc w:val="both"/>
        <w:rPr>
          <w:rFonts w:ascii="Univers Next Pro Light Cond" w:hAnsi="Univers Next Pro Light Cond"/>
          <w:sz w:val="24"/>
          <w:szCs w:val="24"/>
        </w:rPr>
      </w:pPr>
      <w:r w:rsidRPr="00EB702C">
        <w:rPr>
          <w:rFonts w:ascii="Univers Next Pro Light Cond" w:hAnsi="Univers Next Pro Light Cond"/>
          <w:iCs/>
          <w:sz w:val="24"/>
          <w:szCs w:val="24"/>
        </w:rPr>
        <w:t xml:space="preserve">En cas de candidature présentée par une entreprise en situation de redressement judiciaire, celle-ci-joint </w:t>
      </w:r>
      <w:r w:rsidRPr="00EB702C">
        <w:rPr>
          <w:rFonts w:ascii="Univers Next Pro Light Cond" w:hAnsi="Univers Next Pro Light Cond"/>
          <w:sz w:val="24"/>
          <w:szCs w:val="24"/>
        </w:rPr>
        <w:t>la copie du jugement prononcé.</w:t>
      </w:r>
    </w:p>
    <w:p w14:paraId="13D8DFDA" w14:textId="77777777" w:rsidR="008D4A41" w:rsidRPr="00EB702C" w:rsidRDefault="008D4A41" w:rsidP="00EB702C">
      <w:pPr>
        <w:tabs>
          <w:tab w:val="left" w:pos="1701"/>
        </w:tabs>
        <w:jc w:val="both"/>
        <w:rPr>
          <w:rFonts w:ascii="Univers Next Pro Light Cond" w:hAnsi="Univers Next Pro Light Cond"/>
          <w:sz w:val="24"/>
          <w:szCs w:val="24"/>
        </w:rPr>
      </w:pPr>
    </w:p>
    <w:p w14:paraId="02105816" w14:textId="77777777" w:rsidR="008D4A41" w:rsidRPr="00EB702C" w:rsidRDefault="008D4A41" w:rsidP="00EB702C">
      <w:pPr>
        <w:tabs>
          <w:tab w:val="left" w:pos="1701"/>
        </w:tabs>
        <w:jc w:val="both"/>
        <w:rPr>
          <w:rFonts w:ascii="Univers Next Pro Light Cond" w:hAnsi="Univers Next Pro Light Cond" w:cs="Arial"/>
          <w:sz w:val="24"/>
          <w:szCs w:val="24"/>
        </w:rPr>
      </w:pPr>
      <w:r w:rsidRPr="00EB702C">
        <w:rPr>
          <w:rFonts w:ascii="Univers Next Pro Light Cond" w:hAnsi="Univers Next Pro Light Cond"/>
          <w:caps/>
          <w:sz w:val="24"/>
          <w:szCs w:val="24"/>
        </w:rPr>
        <w:t>à</w:t>
      </w:r>
      <w:r w:rsidRPr="00EB702C">
        <w:rPr>
          <w:rFonts w:ascii="Univers Next Pro Light Cond" w:hAnsi="Univers Next Pro Light Cond"/>
          <w:sz w:val="24"/>
          <w:szCs w:val="24"/>
        </w:rPr>
        <w:t xml:space="preserve"> l’issue de l’examen des candidatures, le représentant du pouvoir adjudicateur éliminera</w:t>
      </w:r>
    </w:p>
    <w:p w14:paraId="480FE5B6" w14:textId="77777777" w:rsidR="008D4A41" w:rsidRPr="00EB702C" w:rsidRDefault="008D4A41" w:rsidP="00EB702C">
      <w:pPr>
        <w:pStyle w:val="Corpsdetexte21"/>
        <w:ind w:left="0"/>
        <w:rPr>
          <w:rFonts w:ascii="Univers Next Pro Light Cond" w:hAnsi="Univers Next Pro Light Cond"/>
          <w:b/>
        </w:rPr>
      </w:pPr>
    </w:p>
    <w:p w14:paraId="24EC46EC" w14:textId="77777777" w:rsidR="008D4A41" w:rsidRPr="00EB702C" w:rsidRDefault="008D4A41" w:rsidP="00EB702C">
      <w:pPr>
        <w:pStyle w:val="BodyText21"/>
        <w:numPr>
          <w:ilvl w:val="0"/>
          <w:numId w:val="23"/>
        </w:numPr>
        <w:tabs>
          <w:tab w:val="clear" w:pos="720"/>
        </w:tabs>
        <w:spacing w:before="60"/>
        <w:ind w:left="0" w:hanging="284"/>
        <w:rPr>
          <w:rFonts w:ascii="Univers Next Pro Light Cond" w:hAnsi="Univers Next Pro Light Cond"/>
        </w:rPr>
      </w:pPr>
      <w:r w:rsidRPr="00EB702C">
        <w:rPr>
          <w:rFonts w:ascii="Univers Next Pro Light Cond" w:hAnsi="Univers Next Pro Light Cond"/>
        </w:rPr>
        <w:t>Les candidats en redressement judiciaire qui ne bénéficient pas d'un plan de redressement ou qui ne justifient pas avoir été habilités à poursuivre leurs activités pendant la durée prévisible d'exécution du marché conformément à l’article L.2141-3 3° du code de la commande publique,</w:t>
      </w:r>
    </w:p>
    <w:p w14:paraId="17698103" w14:textId="77777777" w:rsidR="008D4A41" w:rsidRPr="00EB702C" w:rsidRDefault="008D4A41" w:rsidP="00EB702C">
      <w:pPr>
        <w:pStyle w:val="BodyText21"/>
        <w:numPr>
          <w:ilvl w:val="0"/>
          <w:numId w:val="23"/>
        </w:numPr>
        <w:tabs>
          <w:tab w:val="clear" w:pos="720"/>
        </w:tabs>
        <w:spacing w:before="60"/>
        <w:ind w:left="0" w:hanging="284"/>
        <w:rPr>
          <w:rFonts w:ascii="Univers Next Pro Light Cond" w:hAnsi="Univers Next Pro Light Cond"/>
        </w:rPr>
      </w:pPr>
      <w:r w:rsidRPr="00EB702C">
        <w:rPr>
          <w:rFonts w:ascii="Univers Next Pro Light Cond" w:hAnsi="Univers Next Pro Light Cond"/>
        </w:rPr>
        <w:t>Les candidatures incomplètes qui, le cas échéant après mise en œuvre de la faculté dont dispose le pouvoir adjudicateur de demander des compléments, ne sont pas accompagnées des pièces mentionnées à l’article R.2143-3 ou R.2141-4 du code de la commande publique,</w:t>
      </w:r>
    </w:p>
    <w:p w14:paraId="6770489A" w14:textId="77777777" w:rsidR="008D4A41" w:rsidRPr="00EB702C" w:rsidRDefault="008D4A41" w:rsidP="00EB702C">
      <w:pPr>
        <w:pStyle w:val="BodyText21"/>
        <w:numPr>
          <w:ilvl w:val="0"/>
          <w:numId w:val="23"/>
        </w:numPr>
        <w:tabs>
          <w:tab w:val="clear" w:pos="720"/>
        </w:tabs>
        <w:ind w:left="0" w:hanging="284"/>
        <w:rPr>
          <w:rFonts w:ascii="Univers Next Pro Light Cond" w:hAnsi="Univers Next Pro Light Cond"/>
        </w:rPr>
      </w:pPr>
      <w:r w:rsidRPr="00EB702C">
        <w:rPr>
          <w:rFonts w:ascii="Univers Next Pro Light Cond" w:hAnsi="Univers Next Pro Light Cond"/>
        </w:rPr>
        <w:t>Les candidatures portant atteinte aux règles relatives à la liberté de prix et à la concurrence,</w:t>
      </w:r>
    </w:p>
    <w:p w14:paraId="23DB2B28" w14:textId="2CFD66BD" w:rsidR="008D4A41" w:rsidRDefault="008D4A41" w:rsidP="008F3146">
      <w:pPr>
        <w:widowControl w:val="0"/>
        <w:autoSpaceDE w:val="0"/>
        <w:autoSpaceDN w:val="0"/>
        <w:adjustRightInd w:val="0"/>
        <w:jc w:val="both"/>
        <w:rPr>
          <w:rFonts w:ascii="Univers Next Pro Light Cond" w:hAnsi="Univers Next Pro Light Cond" w:cs="Arial"/>
          <w:sz w:val="24"/>
          <w:szCs w:val="24"/>
        </w:rPr>
      </w:pPr>
    </w:p>
    <w:p w14:paraId="105B370E" w14:textId="77777777" w:rsidR="00154346" w:rsidRPr="00021EB1" w:rsidRDefault="00154346" w:rsidP="008F3146">
      <w:pPr>
        <w:widowControl w:val="0"/>
        <w:autoSpaceDE w:val="0"/>
        <w:autoSpaceDN w:val="0"/>
        <w:adjustRightInd w:val="0"/>
        <w:jc w:val="both"/>
        <w:rPr>
          <w:rFonts w:ascii="Univers Next Pro Light Cond" w:hAnsi="Univers Next Pro Light Cond" w:cs="Arial"/>
          <w:sz w:val="24"/>
          <w:szCs w:val="24"/>
        </w:rPr>
      </w:pPr>
    </w:p>
    <w:p w14:paraId="4C84BCF3" w14:textId="34269352" w:rsidR="00BB19A4" w:rsidRPr="00021EB1" w:rsidRDefault="003F3580" w:rsidP="00300AAD">
      <w:pPr>
        <w:pStyle w:val="Titre1"/>
        <w:numPr>
          <w:ilvl w:val="0"/>
          <w:numId w:val="20"/>
        </w:numPr>
        <w:rPr>
          <w:rFonts w:ascii="Univers Next Pro Light Cond" w:hAnsi="Univers Next Pro Light Cond" w:cs="Arial"/>
          <w:b/>
          <w:sz w:val="24"/>
          <w:szCs w:val="24"/>
          <w:u w:val="single"/>
        </w:rPr>
      </w:pPr>
      <w:bookmarkStart w:id="16" w:name="_Toc187740053"/>
      <w:r w:rsidRPr="00021EB1">
        <w:rPr>
          <w:rFonts w:ascii="Univers Next Pro Light Cond" w:hAnsi="Univers Next Pro Light Cond" w:cs="Arial"/>
          <w:b/>
          <w:sz w:val="24"/>
          <w:szCs w:val="24"/>
          <w:u w:val="single"/>
        </w:rPr>
        <w:lastRenderedPageBreak/>
        <w:t>Jugement des offres</w:t>
      </w:r>
      <w:bookmarkEnd w:id="16"/>
    </w:p>
    <w:p w14:paraId="746A96CF" w14:textId="38287AEF" w:rsidR="003D40FA" w:rsidRPr="00021EB1" w:rsidRDefault="003D40FA" w:rsidP="00283BCA">
      <w:pPr>
        <w:autoSpaceDE w:val="0"/>
        <w:autoSpaceDN w:val="0"/>
        <w:adjustRightInd w:val="0"/>
        <w:jc w:val="both"/>
        <w:rPr>
          <w:rFonts w:ascii="Univers Next Pro Light Cond" w:hAnsi="Univers Next Pro Light Cond" w:cs="Arial"/>
          <w:color w:val="000000"/>
          <w:sz w:val="24"/>
          <w:szCs w:val="24"/>
          <w:u w:val="single"/>
        </w:rPr>
      </w:pPr>
    </w:p>
    <w:p w14:paraId="74565FBF" w14:textId="77777777" w:rsidR="008B3B7F" w:rsidRPr="00021EB1" w:rsidRDefault="008B3B7F" w:rsidP="008B3B7F">
      <w:pPr>
        <w:tabs>
          <w:tab w:val="left" w:pos="1701"/>
        </w:tabs>
        <w:jc w:val="both"/>
        <w:rPr>
          <w:rFonts w:ascii="Univers Next Pro Light Cond" w:hAnsi="Univers Next Pro Light Cond" w:cs="Arial"/>
          <w:sz w:val="24"/>
          <w:szCs w:val="24"/>
        </w:rPr>
      </w:pPr>
      <w:r w:rsidRPr="00021EB1">
        <w:rPr>
          <w:rFonts w:ascii="Univers Next Pro Light Cond" w:hAnsi="Univers Next Pro Light Cond" w:cs="Arial"/>
          <w:sz w:val="24"/>
          <w:szCs w:val="24"/>
        </w:rPr>
        <w:t>L’offre économiquement la plus avantageuse sera appréciée en fonction des critères énoncés ci-dessous avec leur pondération :</w:t>
      </w:r>
    </w:p>
    <w:p w14:paraId="30A4060B" w14:textId="77777777" w:rsidR="008B3B7F" w:rsidRPr="00021EB1" w:rsidRDefault="008B3B7F" w:rsidP="008B3B7F">
      <w:pPr>
        <w:tabs>
          <w:tab w:val="left" w:pos="1701"/>
        </w:tabs>
        <w:ind w:left="360"/>
        <w:jc w:val="both"/>
        <w:rPr>
          <w:rFonts w:ascii="Univers Next Pro Light Cond" w:hAnsi="Univers Next Pro Light Cond" w:cs="Arial"/>
          <w:sz w:val="24"/>
          <w:szCs w:val="24"/>
        </w:rPr>
      </w:pPr>
    </w:p>
    <w:p w14:paraId="1F889DF4" w14:textId="77777777" w:rsidR="008B3B7F" w:rsidRPr="00021EB1" w:rsidRDefault="008B3B7F" w:rsidP="00300AAD">
      <w:pPr>
        <w:pStyle w:val="Paragraphedeliste"/>
        <w:numPr>
          <w:ilvl w:val="0"/>
          <w:numId w:val="8"/>
        </w:numPr>
        <w:autoSpaceDE w:val="0"/>
        <w:autoSpaceDN w:val="0"/>
        <w:adjustRightInd w:val="0"/>
        <w:contextualSpacing w:val="0"/>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Valeur technique 70 %,</w:t>
      </w:r>
    </w:p>
    <w:p w14:paraId="572057D4" w14:textId="77777777" w:rsidR="008B3B7F" w:rsidRPr="00021EB1" w:rsidRDefault="008B3B7F" w:rsidP="00300AAD">
      <w:pPr>
        <w:pStyle w:val="Paragraphedeliste"/>
        <w:numPr>
          <w:ilvl w:val="0"/>
          <w:numId w:val="8"/>
        </w:numPr>
        <w:autoSpaceDE w:val="0"/>
        <w:autoSpaceDN w:val="0"/>
        <w:adjustRightInd w:val="0"/>
        <w:contextualSpacing w:val="0"/>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Prix : 10 %,</w:t>
      </w:r>
    </w:p>
    <w:p w14:paraId="0ED65714" w14:textId="67BF4D81" w:rsidR="008B3B7F" w:rsidRPr="00021EB1" w:rsidRDefault="008B3B7F" w:rsidP="00300AAD">
      <w:pPr>
        <w:pStyle w:val="Paragraphedeliste"/>
        <w:numPr>
          <w:ilvl w:val="0"/>
          <w:numId w:val="8"/>
        </w:numPr>
        <w:tabs>
          <w:tab w:val="left" w:pos="1701"/>
        </w:tabs>
        <w:contextualSpacing w:val="0"/>
        <w:jc w:val="both"/>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 xml:space="preserve">Impératif </w:t>
      </w:r>
      <w:r w:rsidR="00DA6AF2" w:rsidRPr="00021EB1">
        <w:rPr>
          <w:rFonts w:ascii="Univers Next Pro Light Cond" w:hAnsi="Univers Next Pro Light Cond" w:cs="Arial"/>
          <w:color w:val="000000"/>
          <w:sz w:val="24"/>
          <w:szCs w:val="24"/>
        </w:rPr>
        <w:t xml:space="preserve">environnemental </w:t>
      </w:r>
      <w:r w:rsidRPr="00021EB1">
        <w:rPr>
          <w:rFonts w:ascii="Univers Next Pro Light Cond" w:hAnsi="Univers Next Pro Light Cond" w:cs="Arial"/>
          <w:color w:val="000000"/>
          <w:sz w:val="24"/>
          <w:szCs w:val="24"/>
        </w:rPr>
        <w:t>en matière de commande publique : 20 %.</w:t>
      </w:r>
    </w:p>
    <w:p w14:paraId="1568FA2F" w14:textId="77777777" w:rsidR="008B3B7F" w:rsidRPr="00021EB1" w:rsidRDefault="008B3B7F" w:rsidP="008B3B7F">
      <w:pPr>
        <w:autoSpaceDE w:val="0"/>
        <w:autoSpaceDN w:val="0"/>
        <w:adjustRightInd w:val="0"/>
        <w:jc w:val="both"/>
        <w:rPr>
          <w:rFonts w:ascii="Univers Next Pro Light Cond" w:hAnsi="Univers Next Pro Light Cond" w:cs="Arial"/>
          <w:color w:val="000000"/>
          <w:sz w:val="24"/>
          <w:szCs w:val="24"/>
          <w:u w:val="single"/>
        </w:rPr>
      </w:pPr>
    </w:p>
    <w:p w14:paraId="7752A3F4" w14:textId="4C149377" w:rsidR="008B3B7F" w:rsidRPr="00021EB1" w:rsidRDefault="008B3B7F" w:rsidP="00300AAD">
      <w:pPr>
        <w:pStyle w:val="Paragraphedeliste"/>
        <w:numPr>
          <w:ilvl w:val="0"/>
          <w:numId w:val="14"/>
        </w:numPr>
        <w:autoSpaceDE w:val="0"/>
        <w:autoSpaceDN w:val="0"/>
        <w:adjustRightInd w:val="0"/>
        <w:rPr>
          <w:rFonts w:ascii="Univers Next Pro Light Cond" w:hAnsi="Univers Next Pro Light Cond" w:cs="Arial"/>
          <w:b/>
          <w:bCs/>
          <w:color w:val="000000"/>
          <w:sz w:val="24"/>
          <w:szCs w:val="24"/>
        </w:rPr>
      </w:pPr>
      <w:r w:rsidRPr="00021EB1">
        <w:rPr>
          <w:rFonts w:ascii="Univers Next Pro Light Cond" w:hAnsi="Univers Next Pro Light Cond" w:cs="Arial"/>
          <w:b/>
          <w:bCs/>
          <w:color w:val="000000"/>
          <w:sz w:val="24"/>
          <w:szCs w:val="24"/>
        </w:rPr>
        <w:t xml:space="preserve">Pour le Lot 1 </w:t>
      </w:r>
    </w:p>
    <w:p w14:paraId="3868C166" w14:textId="77777777" w:rsidR="008B3B7F" w:rsidRPr="00021EB1" w:rsidRDefault="008B3B7F" w:rsidP="008B3B7F">
      <w:pPr>
        <w:autoSpaceDE w:val="0"/>
        <w:autoSpaceDN w:val="0"/>
        <w:adjustRightInd w:val="0"/>
        <w:rPr>
          <w:rFonts w:ascii="Univers Next Pro Light Cond" w:hAnsi="Univers Next Pro Light Cond" w:cs="Arial"/>
          <w:b/>
          <w:bCs/>
          <w:color w:val="000000"/>
          <w:sz w:val="24"/>
          <w:szCs w:val="24"/>
        </w:rPr>
      </w:pPr>
    </w:p>
    <w:tbl>
      <w:tblPr>
        <w:tblStyle w:val="Grilledutableau"/>
        <w:tblW w:w="0" w:type="auto"/>
        <w:tblLook w:val="04A0" w:firstRow="1" w:lastRow="0" w:firstColumn="1" w:lastColumn="0" w:noHBand="0" w:noVBand="1"/>
      </w:tblPr>
      <w:tblGrid>
        <w:gridCol w:w="7557"/>
        <w:gridCol w:w="1506"/>
      </w:tblGrid>
      <w:tr w:rsidR="008B3B7F" w:rsidRPr="00021EB1" w14:paraId="0EF7B632" w14:textId="77777777" w:rsidTr="00A840B2">
        <w:tc>
          <w:tcPr>
            <w:tcW w:w="9063" w:type="dxa"/>
            <w:gridSpan w:val="2"/>
            <w:shd w:val="clear" w:color="auto" w:fill="auto"/>
          </w:tcPr>
          <w:p w14:paraId="25D04657" w14:textId="77777777" w:rsidR="008B3B7F" w:rsidRPr="00021EB1" w:rsidRDefault="008B3B7F" w:rsidP="00A840B2">
            <w:pPr>
              <w:autoSpaceDE w:val="0"/>
              <w:autoSpaceDN w:val="0"/>
              <w:adjustRightInd w:val="0"/>
              <w:jc w:val="center"/>
              <w:rPr>
                <w:rFonts w:ascii="Univers Next Pro Light Cond" w:hAnsi="Univers Next Pro Light Cond"/>
                <w:b/>
                <w:bCs/>
                <w:sz w:val="24"/>
                <w:szCs w:val="24"/>
                <w:u w:val="single"/>
              </w:rPr>
            </w:pPr>
            <w:r w:rsidRPr="00021EB1">
              <w:rPr>
                <w:rFonts w:ascii="Univers Next Pro Light Cond" w:hAnsi="Univers Next Pro Light Cond"/>
                <w:b/>
                <w:bCs/>
                <w:sz w:val="24"/>
                <w:szCs w:val="24"/>
                <w:u w:val="single"/>
              </w:rPr>
              <w:t xml:space="preserve">Valeur Technique </w:t>
            </w:r>
          </w:p>
          <w:p w14:paraId="42273ABE" w14:textId="77777777" w:rsidR="008B3B7F" w:rsidRPr="00021EB1" w:rsidRDefault="008B3B7F" w:rsidP="00A840B2">
            <w:pPr>
              <w:autoSpaceDE w:val="0"/>
              <w:autoSpaceDN w:val="0"/>
              <w:adjustRightInd w:val="0"/>
              <w:jc w:val="center"/>
              <w:rPr>
                <w:rFonts w:ascii="Univers Next Pro Light Cond" w:hAnsi="Univers Next Pro Light Cond"/>
                <w:b/>
                <w:bCs/>
                <w:sz w:val="24"/>
                <w:szCs w:val="24"/>
              </w:rPr>
            </w:pPr>
          </w:p>
          <w:p w14:paraId="76055B45" w14:textId="5759DC94" w:rsidR="008B3B7F" w:rsidRPr="00021EB1" w:rsidRDefault="008B3B7F" w:rsidP="00A840B2">
            <w:pPr>
              <w:jc w:val="both"/>
              <w:rPr>
                <w:rFonts w:ascii="Univers Next Pro Light Cond" w:hAnsi="Univers Next Pro Light Cond" w:cs="Arial"/>
                <w:b/>
                <w:sz w:val="24"/>
                <w:szCs w:val="24"/>
              </w:rPr>
            </w:pPr>
            <w:r w:rsidRPr="00021EB1">
              <w:rPr>
                <w:rFonts w:ascii="Univers Next Pro Light Cond" w:hAnsi="Univers Next Pro Light Cond" w:cs="Arial"/>
                <w:b/>
                <w:sz w:val="24"/>
                <w:szCs w:val="24"/>
              </w:rPr>
              <w:t xml:space="preserve">La note de la valeur technique sur </w:t>
            </w:r>
            <w:r w:rsidR="00F96A6B" w:rsidRPr="00021EB1">
              <w:rPr>
                <w:rFonts w:ascii="Univers Next Pro Light Cond" w:hAnsi="Univers Next Pro Light Cond" w:cs="Arial"/>
                <w:b/>
                <w:sz w:val="24"/>
                <w:szCs w:val="24"/>
              </w:rPr>
              <w:t>1</w:t>
            </w:r>
            <w:r w:rsidR="00B34138" w:rsidRPr="00021EB1">
              <w:rPr>
                <w:rFonts w:ascii="Univers Next Pro Light Cond" w:hAnsi="Univers Next Pro Light Cond" w:cs="Arial"/>
                <w:b/>
                <w:sz w:val="24"/>
                <w:szCs w:val="24"/>
              </w:rPr>
              <w:t>20</w:t>
            </w:r>
            <w:r w:rsidR="00F96A6B" w:rsidRPr="00021EB1">
              <w:rPr>
                <w:rFonts w:ascii="Univers Next Pro Light Cond" w:hAnsi="Univers Next Pro Light Cond" w:cs="Arial"/>
                <w:b/>
                <w:sz w:val="24"/>
                <w:szCs w:val="24"/>
              </w:rPr>
              <w:t xml:space="preserve"> </w:t>
            </w:r>
            <w:r w:rsidRPr="00021EB1">
              <w:rPr>
                <w:rFonts w:ascii="Univers Next Pro Light Cond" w:hAnsi="Univers Next Pro Light Cond" w:cs="Arial"/>
                <w:b/>
                <w:sz w:val="24"/>
                <w:szCs w:val="24"/>
              </w:rPr>
              <w:t>correspond au total des notes obtenues pour l’évaluation des sous-critères, et fait l’objet d’une pondération de 70 % en étant multipliée par un coefficient de 7.</w:t>
            </w:r>
          </w:p>
          <w:p w14:paraId="468B5483" w14:textId="77777777" w:rsidR="008B3B7F" w:rsidRPr="00021EB1" w:rsidRDefault="008B3B7F" w:rsidP="00A840B2">
            <w:pPr>
              <w:jc w:val="both"/>
              <w:rPr>
                <w:rFonts w:ascii="Univers Next Pro Light Cond" w:hAnsi="Univers Next Pro Light Cond" w:cs="Arial"/>
                <w:b/>
                <w:sz w:val="24"/>
                <w:szCs w:val="24"/>
              </w:rPr>
            </w:pPr>
          </w:p>
          <w:p w14:paraId="6A35F589" w14:textId="77777777" w:rsidR="008B3B7F" w:rsidRPr="00021EB1" w:rsidRDefault="008B3B7F" w:rsidP="00A840B2">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color w:val="000000"/>
                <w:sz w:val="24"/>
                <w:szCs w:val="24"/>
              </w:rPr>
              <w:t xml:space="preserve">L’examen de la valeur technique, au vu des renseignements apportés par le candidat dans son mémoire technique et dans le cadre de réponse, intervient selon les modalités suivantes. </w:t>
            </w:r>
            <w:r w:rsidRPr="00021EB1">
              <w:rPr>
                <w:rFonts w:ascii="Univers Next Pro Light Cond" w:hAnsi="Univers Next Pro Light Cond" w:cs="Arial"/>
                <w:sz w:val="24"/>
                <w:szCs w:val="24"/>
              </w:rPr>
              <w:t>La présentation du mémoire technique est laissée à la libre appréciation du candidat.</w:t>
            </w:r>
          </w:p>
          <w:p w14:paraId="331981B4" w14:textId="77777777" w:rsidR="008B3B7F" w:rsidRPr="00021EB1" w:rsidRDefault="008B3B7F" w:rsidP="00A840B2">
            <w:pPr>
              <w:autoSpaceDE w:val="0"/>
              <w:autoSpaceDN w:val="0"/>
              <w:adjustRightInd w:val="0"/>
              <w:jc w:val="both"/>
              <w:rPr>
                <w:rFonts w:ascii="Univers Next Pro Light Cond" w:hAnsi="Univers Next Pro Light Cond" w:cs="Arial"/>
                <w:sz w:val="24"/>
                <w:szCs w:val="24"/>
              </w:rPr>
            </w:pPr>
          </w:p>
          <w:p w14:paraId="7491B6AC" w14:textId="2C0F48B4" w:rsidR="008B3B7F" w:rsidRPr="00021EB1" w:rsidRDefault="008B3B7F" w:rsidP="00A840B2">
            <w:pPr>
              <w:autoSpaceDE w:val="0"/>
              <w:autoSpaceDN w:val="0"/>
              <w:adjustRightInd w:val="0"/>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NB : il est précisé que chaque item des sous-critères énumérés ci-après est noté sur 5 (5 = excellent, 4 = très bon, 3 = moyen, 2 = insuffisant, 1 = très insuffisant)</w:t>
            </w:r>
          </w:p>
          <w:p w14:paraId="1519CDFD" w14:textId="77777777" w:rsidR="008B3B7F" w:rsidRPr="00021EB1" w:rsidRDefault="008B3B7F" w:rsidP="00A840B2">
            <w:pPr>
              <w:autoSpaceDE w:val="0"/>
              <w:autoSpaceDN w:val="0"/>
              <w:adjustRightInd w:val="0"/>
              <w:jc w:val="both"/>
              <w:rPr>
                <w:rFonts w:ascii="Univers Next Pro Light Cond" w:hAnsi="Univers Next Pro Light Cond" w:cs="Arial"/>
                <w:color w:val="000000"/>
                <w:sz w:val="24"/>
                <w:szCs w:val="24"/>
              </w:rPr>
            </w:pPr>
          </w:p>
          <w:p w14:paraId="1A000CCC" w14:textId="77777777" w:rsidR="008B3B7F" w:rsidRPr="00021EB1" w:rsidRDefault="008B3B7F" w:rsidP="00A840B2">
            <w:pPr>
              <w:jc w:val="both"/>
              <w:rPr>
                <w:rFonts w:ascii="Univers Next Pro Light Cond" w:hAnsi="Univers Next Pro Light Cond" w:cs="Arial"/>
                <w:b/>
                <w:sz w:val="24"/>
                <w:szCs w:val="24"/>
              </w:rPr>
            </w:pPr>
          </w:p>
        </w:tc>
      </w:tr>
      <w:tr w:rsidR="008B3B7F" w:rsidRPr="00021EB1" w14:paraId="58DCBB4A" w14:textId="77777777" w:rsidTr="00A840B2">
        <w:tc>
          <w:tcPr>
            <w:tcW w:w="7557" w:type="dxa"/>
          </w:tcPr>
          <w:p w14:paraId="50154599" w14:textId="77777777" w:rsidR="008B3B7F" w:rsidRPr="00021EB1" w:rsidRDefault="008B3B7F" w:rsidP="00A840B2">
            <w:pPr>
              <w:autoSpaceDE w:val="0"/>
              <w:autoSpaceDN w:val="0"/>
              <w:adjustRightInd w:val="0"/>
              <w:jc w:val="center"/>
              <w:rPr>
                <w:rFonts w:ascii="Univers Next Pro Light Cond" w:hAnsi="Univers Next Pro Light Cond" w:cs="Arial"/>
                <w:i/>
                <w:sz w:val="24"/>
                <w:szCs w:val="24"/>
                <w:u w:val="single"/>
              </w:rPr>
            </w:pPr>
            <w:r w:rsidRPr="00021EB1">
              <w:rPr>
                <w:rFonts w:ascii="Univers Next Pro Light Cond" w:hAnsi="Univers Next Pro Light Cond"/>
                <w:sz w:val="24"/>
                <w:szCs w:val="24"/>
              </w:rPr>
              <w:t>Sous - Critères</w:t>
            </w:r>
          </w:p>
        </w:tc>
        <w:tc>
          <w:tcPr>
            <w:tcW w:w="1506" w:type="dxa"/>
          </w:tcPr>
          <w:p w14:paraId="5B1BE994" w14:textId="77777777" w:rsidR="008B3B7F" w:rsidRPr="00021EB1" w:rsidRDefault="008B3B7F" w:rsidP="00A840B2">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Notation</w:t>
            </w:r>
          </w:p>
        </w:tc>
      </w:tr>
      <w:tr w:rsidR="008B3B7F" w:rsidRPr="00021EB1" w14:paraId="7524D1F1" w14:textId="77777777" w:rsidTr="00A840B2">
        <w:tc>
          <w:tcPr>
            <w:tcW w:w="7557" w:type="dxa"/>
          </w:tcPr>
          <w:p w14:paraId="2709EEA2" w14:textId="77777777" w:rsidR="008B3B7F" w:rsidRPr="00021EB1" w:rsidRDefault="008B3B7F" w:rsidP="00A840B2">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b/>
                <w:bCs/>
                <w:iCs/>
                <w:sz w:val="24"/>
                <w:szCs w:val="24"/>
              </w:rPr>
              <w:t>Sous-critère 1 : Couverture éditoriale, réseau d’éditeurs et service d’antiquariat</w:t>
            </w:r>
            <w:r w:rsidRPr="00021EB1">
              <w:rPr>
                <w:rFonts w:ascii="Univers Next Pro Light Cond" w:hAnsi="Univers Next Pro Light Cond" w:cs="Arial"/>
                <w:iCs/>
                <w:sz w:val="24"/>
                <w:szCs w:val="24"/>
              </w:rPr>
              <w:t>. Les points suivants seront examinés :</w:t>
            </w:r>
          </w:p>
          <w:p w14:paraId="43149425" w14:textId="77777777" w:rsidR="008B3B7F" w:rsidRPr="00021EB1" w:rsidRDefault="008B3B7F" w:rsidP="00A840B2">
            <w:pPr>
              <w:autoSpaceDE w:val="0"/>
              <w:autoSpaceDN w:val="0"/>
              <w:adjustRightInd w:val="0"/>
              <w:rPr>
                <w:rFonts w:ascii="Univers Next Pro Light Cond" w:hAnsi="Univers Next Pro Light Cond" w:cs="Arial"/>
                <w:iCs/>
                <w:sz w:val="24"/>
                <w:szCs w:val="24"/>
              </w:rPr>
            </w:pPr>
          </w:p>
          <w:p w14:paraId="07841A60" w14:textId="77777777" w:rsidR="008B3B7F" w:rsidRPr="00021EB1" w:rsidRDefault="008B3B7F" w:rsidP="00300AAD">
            <w:pPr>
              <w:pStyle w:val="Paragraphedeliste"/>
              <w:numPr>
                <w:ilvl w:val="0"/>
                <w:numId w:val="9"/>
              </w:numPr>
              <w:autoSpaceDE w:val="0"/>
              <w:autoSpaceDN w:val="0"/>
              <w:adjustRightInd w:val="0"/>
              <w:jc w:val="both"/>
              <w:rPr>
                <w:rFonts w:ascii="Univers Next Pro Light Cond" w:eastAsiaTheme="minorHAnsi" w:hAnsi="Univers Next Pro Light Cond" w:cs="Arial"/>
                <w:color w:val="000000"/>
                <w:sz w:val="24"/>
                <w:szCs w:val="24"/>
              </w:rPr>
            </w:pPr>
            <w:r w:rsidRPr="00021EB1">
              <w:rPr>
                <w:rFonts w:ascii="Univers Next Pro Light Cond" w:eastAsiaTheme="minorHAnsi" w:hAnsi="Univers Next Pro Light Cond" w:cs="Arial"/>
                <w:sz w:val="24"/>
                <w:szCs w:val="24"/>
              </w:rPr>
              <w:t>Couverture éditoriale sur les disciplines et domaines qui font l’objet du lot,</w:t>
            </w:r>
          </w:p>
          <w:p w14:paraId="71F47A90" w14:textId="77777777" w:rsidR="008B3B7F" w:rsidRPr="00021EB1" w:rsidRDefault="008B3B7F" w:rsidP="00300AAD">
            <w:pPr>
              <w:pStyle w:val="Paragraphedeliste"/>
              <w:numPr>
                <w:ilvl w:val="0"/>
                <w:numId w:val="9"/>
              </w:numPr>
              <w:autoSpaceDE w:val="0"/>
              <w:autoSpaceDN w:val="0"/>
              <w:adjustRightInd w:val="0"/>
              <w:jc w:val="both"/>
              <w:rPr>
                <w:rFonts w:ascii="Univers Next Pro Light Cond" w:eastAsiaTheme="minorHAnsi" w:hAnsi="Univers Next Pro Light Cond" w:cs="Arial"/>
                <w:color w:val="000000"/>
                <w:sz w:val="24"/>
                <w:szCs w:val="24"/>
              </w:rPr>
            </w:pPr>
            <w:r w:rsidRPr="00021EB1">
              <w:rPr>
                <w:rFonts w:ascii="Univers Next Pro Light Cond" w:eastAsiaTheme="minorHAnsi" w:hAnsi="Univers Next Pro Light Cond" w:cs="Arial"/>
                <w:sz w:val="24"/>
                <w:szCs w:val="24"/>
              </w:rPr>
              <w:t>Qualité du réseau d’éditeurs notamment éditeurs à diffusion restreinte,</w:t>
            </w:r>
          </w:p>
          <w:p w14:paraId="4B0ECE2A" w14:textId="77777777" w:rsidR="008B3B7F" w:rsidRPr="00021EB1" w:rsidRDefault="008B3B7F" w:rsidP="00300AAD">
            <w:pPr>
              <w:pStyle w:val="Paragraphedeliste"/>
              <w:numPr>
                <w:ilvl w:val="0"/>
                <w:numId w:val="9"/>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Modalités et moyens mis en œuvre pour activer ce réseau d’éditeurs et effectuer un travail de veille sur l’édition,</w:t>
            </w:r>
          </w:p>
          <w:p w14:paraId="1207F1CF" w14:textId="77777777" w:rsidR="008B3B7F" w:rsidRPr="00021EB1" w:rsidRDefault="008B3B7F" w:rsidP="00300AAD">
            <w:pPr>
              <w:pStyle w:val="Paragraphedeliste"/>
              <w:numPr>
                <w:ilvl w:val="0"/>
                <w:numId w:val="9"/>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Descriptif du service d’antiquariat.</w:t>
            </w:r>
          </w:p>
          <w:p w14:paraId="55D44FCA" w14:textId="77777777" w:rsidR="008B3B7F" w:rsidRPr="00021EB1" w:rsidRDefault="008B3B7F" w:rsidP="00A840B2">
            <w:pPr>
              <w:autoSpaceDE w:val="0"/>
              <w:autoSpaceDN w:val="0"/>
              <w:adjustRightInd w:val="0"/>
              <w:rPr>
                <w:rFonts w:ascii="Univers Next Pro Light Cond" w:hAnsi="Univers Next Pro Light Cond" w:cs="Arial"/>
                <w:iCs/>
                <w:sz w:val="24"/>
                <w:szCs w:val="24"/>
              </w:rPr>
            </w:pPr>
          </w:p>
        </w:tc>
        <w:tc>
          <w:tcPr>
            <w:tcW w:w="1506" w:type="dxa"/>
          </w:tcPr>
          <w:p w14:paraId="4D05DE0F" w14:textId="417AF638" w:rsidR="008B3B7F" w:rsidRPr="00021EB1" w:rsidRDefault="008B3B7F" w:rsidP="00A840B2">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 xml:space="preserve"> Noté sur </w:t>
            </w:r>
            <w:r w:rsidR="00081B46" w:rsidRPr="00021EB1">
              <w:rPr>
                <w:rFonts w:ascii="Univers Next Pro Light Cond" w:hAnsi="Univers Next Pro Light Cond" w:cs="Arial"/>
                <w:iCs/>
                <w:sz w:val="24"/>
                <w:szCs w:val="24"/>
              </w:rPr>
              <w:t>2</w:t>
            </w:r>
            <w:r w:rsidRPr="00021EB1">
              <w:rPr>
                <w:rFonts w:ascii="Univers Next Pro Light Cond" w:hAnsi="Univers Next Pro Light Cond" w:cs="Arial"/>
                <w:iCs/>
                <w:sz w:val="24"/>
                <w:szCs w:val="24"/>
              </w:rPr>
              <w:t>0</w:t>
            </w:r>
          </w:p>
        </w:tc>
      </w:tr>
      <w:tr w:rsidR="008B3B7F" w:rsidRPr="00021EB1" w14:paraId="50DA7B85" w14:textId="77777777" w:rsidTr="00A840B2">
        <w:tc>
          <w:tcPr>
            <w:tcW w:w="7557" w:type="dxa"/>
          </w:tcPr>
          <w:p w14:paraId="20970B5B" w14:textId="77777777" w:rsidR="008B3B7F" w:rsidRPr="00021EB1" w:rsidRDefault="008B3B7F" w:rsidP="00A840B2">
            <w:pPr>
              <w:autoSpaceDE w:val="0"/>
              <w:autoSpaceDN w:val="0"/>
              <w:adjustRightInd w:val="0"/>
              <w:rPr>
                <w:rFonts w:ascii="Univers Next Pro Light Cond" w:hAnsi="Univers Next Pro Light Cond" w:cs="Arial"/>
                <w:b/>
                <w:bCs/>
                <w:sz w:val="24"/>
                <w:szCs w:val="24"/>
              </w:rPr>
            </w:pPr>
            <w:r w:rsidRPr="00021EB1">
              <w:rPr>
                <w:rFonts w:ascii="Univers Next Pro Light Cond" w:hAnsi="Univers Next Pro Light Cond" w:cs="Arial"/>
                <w:b/>
                <w:bCs/>
                <w:i/>
                <w:sz w:val="24"/>
                <w:szCs w:val="24"/>
              </w:rPr>
              <w:t>Sous-critère 2 </w:t>
            </w:r>
            <w:r w:rsidRPr="00021EB1">
              <w:rPr>
                <w:rFonts w:ascii="Univers Next Pro Light Cond" w:hAnsi="Univers Next Pro Light Cond" w:cs="Arial"/>
                <w:b/>
                <w:bCs/>
                <w:sz w:val="24"/>
                <w:szCs w:val="24"/>
              </w:rPr>
              <w:t>: Outils d’aide à la sélection de documents</w:t>
            </w:r>
          </w:p>
          <w:p w14:paraId="5D9B5ED3" w14:textId="77777777" w:rsidR="008B3B7F" w:rsidRPr="00021EB1" w:rsidRDefault="008B3B7F" w:rsidP="00A840B2">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Les points suivants seront examinés :</w:t>
            </w:r>
          </w:p>
          <w:p w14:paraId="2C91AA68" w14:textId="77777777" w:rsidR="008B3B7F" w:rsidRPr="00021EB1" w:rsidRDefault="008B3B7F" w:rsidP="00A840B2">
            <w:pPr>
              <w:autoSpaceDE w:val="0"/>
              <w:autoSpaceDN w:val="0"/>
              <w:adjustRightInd w:val="0"/>
              <w:rPr>
                <w:rFonts w:ascii="Univers Next Pro Light Cond" w:hAnsi="Univers Next Pro Light Cond" w:cs="Arial"/>
                <w:color w:val="000000"/>
                <w:sz w:val="24"/>
                <w:szCs w:val="24"/>
                <w:u w:val="single"/>
              </w:rPr>
            </w:pPr>
          </w:p>
          <w:p w14:paraId="6B4324E1" w14:textId="77777777" w:rsidR="008B3B7F" w:rsidRPr="00021EB1" w:rsidRDefault="008B3B7F" w:rsidP="00300AAD">
            <w:pPr>
              <w:pStyle w:val="Paragraphedeliste"/>
              <w:numPr>
                <w:ilvl w:val="0"/>
                <w:numId w:val="10"/>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Description des Informations disponibles sur les ouvrages au niveau du site Web du candidat,</w:t>
            </w:r>
          </w:p>
          <w:p w14:paraId="09EAC86C" w14:textId="77777777" w:rsidR="008B3B7F" w:rsidRPr="00021EB1" w:rsidRDefault="008B3B7F" w:rsidP="00300AAD">
            <w:pPr>
              <w:pStyle w:val="Paragraphedeliste"/>
              <w:numPr>
                <w:ilvl w:val="0"/>
                <w:numId w:val="10"/>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Actualité des informations sur la disponibilité des ouvrages au moment de la consultation du site web du candidat,</w:t>
            </w:r>
          </w:p>
          <w:p w14:paraId="0F17944E" w14:textId="77777777" w:rsidR="008B3B7F" w:rsidRPr="00021EB1" w:rsidRDefault="008B3B7F" w:rsidP="00300AAD">
            <w:pPr>
              <w:pStyle w:val="Paragraphedeliste"/>
              <w:numPr>
                <w:ilvl w:val="0"/>
                <w:numId w:val="10"/>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Fonctionnalités et services proposés par le site Web du candidat.</w:t>
            </w:r>
          </w:p>
          <w:p w14:paraId="16A1293D" w14:textId="77777777" w:rsidR="008B3B7F" w:rsidRPr="00021EB1" w:rsidRDefault="008B3B7F" w:rsidP="00A840B2">
            <w:pPr>
              <w:autoSpaceDE w:val="0"/>
              <w:autoSpaceDN w:val="0"/>
              <w:adjustRightInd w:val="0"/>
              <w:rPr>
                <w:rFonts w:ascii="Univers Next Pro Light Cond" w:hAnsi="Univers Next Pro Light Cond" w:cs="Arial"/>
                <w:i/>
                <w:color w:val="000000"/>
                <w:sz w:val="24"/>
                <w:szCs w:val="24"/>
                <w:u w:val="single"/>
              </w:rPr>
            </w:pPr>
          </w:p>
          <w:p w14:paraId="3FB7C5C7" w14:textId="77777777" w:rsidR="008B3B7F" w:rsidRPr="00021EB1" w:rsidRDefault="008B3B7F" w:rsidP="00A840B2">
            <w:pPr>
              <w:autoSpaceDE w:val="0"/>
              <w:autoSpaceDN w:val="0"/>
              <w:adjustRightInd w:val="0"/>
              <w:jc w:val="both"/>
              <w:rPr>
                <w:rFonts w:ascii="Univers Next Pro Light Cond" w:hAnsi="Univers Next Pro Light Cond" w:cs="Arial"/>
                <w:b/>
                <w:bCs/>
                <w:sz w:val="24"/>
                <w:szCs w:val="24"/>
              </w:rPr>
            </w:pPr>
            <w:r w:rsidRPr="00021EB1">
              <w:rPr>
                <w:rFonts w:ascii="Univers Next Pro Light Cond" w:hAnsi="Univers Next Pro Light Cond" w:cs="Arial"/>
                <w:b/>
                <w:color w:val="000000"/>
                <w:sz w:val="24"/>
                <w:szCs w:val="24"/>
              </w:rPr>
              <w:t xml:space="preserve">(NB </w:t>
            </w:r>
            <w:r w:rsidRPr="00021EB1">
              <w:rPr>
                <w:rFonts w:ascii="Univers Next Pro Light Cond" w:hAnsi="Univers Next Pro Light Cond" w:cs="Arial"/>
                <w:b/>
                <w:bCs/>
                <w:sz w:val="24"/>
                <w:szCs w:val="24"/>
              </w:rPr>
              <w:t>Dans le cas où la consultation du catalogue du site web du candidat serait soumise à identification, le candidat veillera à permettre un accès temporaire dans le cadre de la présente consultation.)</w:t>
            </w:r>
          </w:p>
          <w:p w14:paraId="082B3B1D" w14:textId="77777777" w:rsidR="008B3B7F" w:rsidRPr="00021EB1" w:rsidRDefault="008B3B7F" w:rsidP="00A840B2">
            <w:pPr>
              <w:autoSpaceDE w:val="0"/>
              <w:autoSpaceDN w:val="0"/>
              <w:adjustRightInd w:val="0"/>
              <w:rPr>
                <w:rFonts w:ascii="Univers Next Pro Light Cond" w:hAnsi="Univers Next Pro Light Cond" w:cs="Arial"/>
                <w:i/>
                <w:sz w:val="24"/>
                <w:szCs w:val="24"/>
                <w:u w:val="single"/>
              </w:rPr>
            </w:pPr>
          </w:p>
        </w:tc>
        <w:tc>
          <w:tcPr>
            <w:tcW w:w="1506" w:type="dxa"/>
          </w:tcPr>
          <w:p w14:paraId="7D877683" w14:textId="25449118" w:rsidR="008B3B7F" w:rsidRPr="00021EB1" w:rsidRDefault="008B3B7F" w:rsidP="00A840B2">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 xml:space="preserve">Noté sur </w:t>
            </w:r>
            <w:r w:rsidR="00081B46" w:rsidRPr="00021EB1">
              <w:rPr>
                <w:rFonts w:ascii="Univers Next Pro Light Cond" w:hAnsi="Univers Next Pro Light Cond" w:cs="Arial"/>
                <w:iCs/>
                <w:sz w:val="24"/>
                <w:szCs w:val="24"/>
              </w:rPr>
              <w:t>15</w:t>
            </w:r>
          </w:p>
        </w:tc>
      </w:tr>
      <w:tr w:rsidR="008B3B7F" w:rsidRPr="00021EB1" w14:paraId="3D720181" w14:textId="77777777" w:rsidTr="00A840B2">
        <w:tc>
          <w:tcPr>
            <w:tcW w:w="7557" w:type="dxa"/>
          </w:tcPr>
          <w:p w14:paraId="68C187F0" w14:textId="77777777" w:rsidR="008B3B7F" w:rsidRPr="00021EB1" w:rsidRDefault="008B3B7F" w:rsidP="00A840B2">
            <w:pPr>
              <w:autoSpaceDE w:val="0"/>
              <w:autoSpaceDN w:val="0"/>
              <w:adjustRightInd w:val="0"/>
              <w:rPr>
                <w:rFonts w:ascii="Univers Next Pro Light Cond" w:hAnsi="Univers Next Pro Light Cond" w:cs="Arial"/>
                <w:b/>
                <w:bCs/>
                <w:iCs/>
                <w:sz w:val="24"/>
                <w:szCs w:val="24"/>
              </w:rPr>
            </w:pPr>
            <w:r w:rsidRPr="00021EB1">
              <w:rPr>
                <w:rFonts w:ascii="Univers Next Pro Light Cond" w:hAnsi="Univers Next Pro Light Cond" w:cs="Arial"/>
                <w:b/>
                <w:bCs/>
                <w:iCs/>
                <w:sz w:val="24"/>
                <w:szCs w:val="24"/>
              </w:rPr>
              <w:lastRenderedPageBreak/>
              <w:t>Sous-critère 3 : Modalités de travail avec le candidat</w:t>
            </w:r>
          </w:p>
          <w:p w14:paraId="6388EE3B" w14:textId="77777777" w:rsidR="008B3B7F" w:rsidRPr="00021EB1" w:rsidRDefault="008B3B7F" w:rsidP="00A840B2">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Les points suivants seront examinés :</w:t>
            </w:r>
          </w:p>
          <w:p w14:paraId="17284ACB" w14:textId="77777777" w:rsidR="008B3B7F" w:rsidRPr="00021EB1" w:rsidRDefault="008B3B7F" w:rsidP="00A840B2">
            <w:pPr>
              <w:autoSpaceDE w:val="0"/>
              <w:autoSpaceDN w:val="0"/>
              <w:adjustRightInd w:val="0"/>
              <w:rPr>
                <w:rFonts w:ascii="Univers Next Pro Light Cond" w:hAnsi="Univers Next Pro Light Cond" w:cs="Arial"/>
                <w:sz w:val="24"/>
                <w:szCs w:val="24"/>
              </w:rPr>
            </w:pPr>
          </w:p>
          <w:p w14:paraId="7FC9FCCC" w14:textId="77777777" w:rsidR="008B3B7F" w:rsidRPr="00021EB1" w:rsidRDefault="008B3B7F" w:rsidP="00300AAD">
            <w:pPr>
              <w:pStyle w:val="Paragraphedeliste"/>
              <w:numPr>
                <w:ilvl w:val="0"/>
                <w:numId w:val="11"/>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Interlocuteur.trice unique pour la Bpi (intitulé précis du poste, coordonnées),</w:t>
            </w:r>
          </w:p>
          <w:p w14:paraId="02F42103" w14:textId="77777777" w:rsidR="008B3B7F" w:rsidRPr="00021EB1" w:rsidRDefault="008B3B7F" w:rsidP="00300AAD">
            <w:pPr>
              <w:pStyle w:val="Paragraphedeliste"/>
              <w:numPr>
                <w:ilvl w:val="0"/>
                <w:numId w:val="11"/>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Jours et horaires d’ouverture, indication des dates éventuelles de fermeture du candidat,</w:t>
            </w:r>
          </w:p>
          <w:p w14:paraId="6AA33027" w14:textId="77777777" w:rsidR="008B3B7F" w:rsidRPr="00021EB1" w:rsidRDefault="008B3B7F" w:rsidP="00300AAD">
            <w:pPr>
              <w:pStyle w:val="Paragraphedeliste"/>
              <w:numPr>
                <w:ilvl w:val="0"/>
                <w:numId w:val="11"/>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 xml:space="preserve">Solution de continuité proposée en l’absence du.de l’interlocuteur.trice unique, </w:t>
            </w:r>
          </w:p>
          <w:p w14:paraId="117B2DA0" w14:textId="77777777" w:rsidR="008B3B7F" w:rsidRPr="00021EB1" w:rsidRDefault="008B3B7F" w:rsidP="00300AAD">
            <w:pPr>
              <w:pStyle w:val="Paragraphedeliste"/>
              <w:numPr>
                <w:ilvl w:val="0"/>
                <w:numId w:val="11"/>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 xml:space="preserve">Description des informations transmises à la bibliothèque à réception du bon de commande émis par la Bpi, </w:t>
            </w:r>
          </w:p>
          <w:p w14:paraId="3D921B5B" w14:textId="77777777" w:rsidR="008B3B7F" w:rsidRPr="00021EB1" w:rsidRDefault="008B3B7F" w:rsidP="00300AAD">
            <w:pPr>
              <w:pStyle w:val="Paragraphedeliste"/>
              <w:numPr>
                <w:ilvl w:val="0"/>
                <w:numId w:val="11"/>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Description des modalités et délais de transmission de ces informations.</w:t>
            </w:r>
          </w:p>
        </w:tc>
        <w:tc>
          <w:tcPr>
            <w:tcW w:w="1506" w:type="dxa"/>
          </w:tcPr>
          <w:p w14:paraId="29304FCC" w14:textId="527F1BE3" w:rsidR="008B3B7F" w:rsidRPr="00021EB1" w:rsidRDefault="008B3B7F" w:rsidP="00A840B2">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 xml:space="preserve">Noté sur </w:t>
            </w:r>
            <w:r w:rsidR="00F96A6B" w:rsidRPr="00021EB1">
              <w:rPr>
                <w:rFonts w:ascii="Univers Next Pro Light Cond" w:hAnsi="Univers Next Pro Light Cond" w:cs="Arial"/>
                <w:iCs/>
                <w:sz w:val="24"/>
                <w:szCs w:val="24"/>
              </w:rPr>
              <w:t>25</w:t>
            </w:r>
          </w:p>
        </w:tc>
      </w:tr>
      <w:tr w:rsidR="008B3B7F" w:rsidRPr="00021EB1" w14:paraId="2B304446" w14:textId="77777777" w:rsidTr="00A840B2">
        <w:trPr>
          <w:trHeight w:val="287"/>
        </w:trPr>
        <w:tc>
          <w:tcPr>
            <w:tcW w:w="7557" w:type="dxa"/>
          </w:tcPr>
          <w:p w14:paraId="59B074C6" w14:textId="77777777" w:rsidR="008B3B7F" w:rsidRPr="00021EB1" w:rsidRDefault="008B3B7F" w:rsidP="00A840B2">
            <w:pPr>
              <w:autoSpaceDE w:val="0"/>
              <w:autoSpaceDN w:val="0"/>
              <w:adjustRightInd w:val="0"/>
              <w:rPr>
                <w:rFonts w:ascii="Univers Next Pro Light Cond" w:hAnsi="Univers Next Pro Light Cond" w:cs="Arial"/>
                <w:b/>
                <w:bCs/>
                <w:iCs/>
                <w:sz w:val="24"/>
                <w:szCs w:val="24"/>
              </w:rPr>
            </w:pPr>
            <w:r w:rsidRPr="00021EB1">
              <w:rPr>
                <w:rFonts w:ascii="Univers Next Pro Light Cond" w:hAnsi="Univers Next Pro Light Cond" w:cs="Arial"/>
                <w:b/>
                <w:bCs/>
                <w:iCs/>
                <w:sz w:val="24"/>
                <w:szCs w:val="24"/>
              </w:rPr>
              <w:t>Sous-critère 4 : Traitement et suivi des commandes</w:t>
            </w:r>
          </w:p>
          <w:p w14:paraId="617CB1A2" w14:textId="77777777" w:rsidR="008B3B7F" w:rsidRPr="00021EB1" w:rsidRDefault="008B3B7F" w:rsidP="00A840B2">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Les points suivants seront examinés :</w:t>
            </w:r>
          </w:p>
          <w:p w14:paraId="07B78EAA" w14:textId="77777777" w:rsidR="008B3B7F" w:rsidRPr="00021EB1" w:rsidRDefault="008B3B7F" w:rsidP="00A840B2">
            <w:pPr>
              <w:autoSpaceDE w:val="0"/>
              <w:autoSpaceDN w:val="0"/>
              <w:adjustRightInd w:val="0"/>
              <w:rPr>
                <w:rFonts w:ascii="Univers Next Pro Light Cond" w:hAnsi="Univers Next Pro Light Cond" w:cs="Arial"/>
                <w:iCs/>
                <w:sz w:val="24"/>
                <w:szCs w:val="24"/>
              </w:rPr>
            </w:pPr>
          </w:p>
          <w:p w14:paraId="27E8B812" w14:textId="77777777" w:rsidR="008B3B7F" w:rsidRPr="00021EB1" w:rsidRDefault="008B3B7F" w:rsidP="00300AAD">
            <w:pPr>
              <w:pStyle w:val="Paragraphedeliste"/>
              <w:numPr>
                <w:ilvl w:val="0"/>
                <w:numId w:val="12"/>
              </w:numPr>
              <w:autoSpaceDE w:val="0"/>
              <w:autoSpaceDN w:val="0"/>
              <w:adjustRightInd w:val="0"/>
              <w:jc w:val="both"/>
              <w:rPr>
                <w:rFonts w:ascii="Univers Next Pro Light Cond" w:eastAsiaTheme="minorHAnsi" w:hAnsi="Univers Next Pro Light Cond" w:cs="Arial"/>
                <w:color w:val="000000"/>
                <w:sz w:val="24"/>
                <w:szCs w:val="24"/>
              </w:rPr>
            </w:pPr>
            <w:r w:rsidRPr="00021EB1">
              <w:rPr>
                <w:rFonts w:ascii="Univers Next Pro Light Cond" w:eastAsiaTheme="minorHAnsi" w:hAnsi="Univers Next Pro Light Cond" w:cs="Arial"/>
                <w:sz w:val="24"/>
                <w:szCs w:val="24"/>
              </w:rPr>
              <w:t>Description du circuit des commandes courantes,</w:t>
            </w:r>
          </w:p>
          <w:p w14:paraId="25EA59BD" w14:textId="77777777" w:rsidR="008B3B7F" w:rsidRPr="00021EB1" w:rsidRDefault="008B3B7F" w:rsidP="00300AAD">
            <w:pPr>
              <w:pStyle w:val="Paragraphedeliste"/>
              <w:numPr>
                <w:ilvl w:val="0"/>
                <w:numId w:val="12"/>
              </w:numPr>
              <w:autoSpaceDE w:val="0"/>
              <w:autoSpaceDN w:val="0"/>
              <w:adjustRightInd w:val="0"/>
              <w:jc w:val="both"/>
              <w:rPr>
                <w:rFonts w:ascii="Univers Next Pro Light Cond" w:eastAsiaTheme="minorHAnsi" w:hAnsi="Univers Next Pro Light Cond" w:cs="Arial"/>
                <w:color w:val="000000"/>
                <w:sz w:val="24"/>
                <w:szCs w:val="24"/>
              </w:rPr>
            </w:pPr>
            <w:r w:rsidRPr="00021EB1">
              <w:rPr>
                <w:rFonts w:ascii="Univers Next Pro Light Cond" w:eastAsiaTheme="minorHAnsi" w:hAnsi="Univers Next Pro Light Cond" w:cs="Arial"/>
                <w:sz w:val="24"/>
                <w:szCs w:val="24"/>
              </w:rPr>
              <w:t>Description du circuit des commandes urgentes,</w:t>
            </w:r>
          </w:p>
          <w:p w14:paraId="2A818147" w14:textId="77777777" w:rsidR="008B3B7F" w:rsidRPr="00021EB1" w:rsidRDefault="008B3B7F" w:rsidP="00300AAD">
            <w:pPr>
              <w:pStyle w:val="Paragraphedeliste"/>
              <w:numPr>
                <w:ilvl w:val="0"/>
                <w:numId w:val="12"/>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Description du circuit des commandes permanentes,</w:t>
            </w:r>
          </w:p>
          <w:p w14:paraId="45493D8F" w14:textId="77777777" w:rsidR="008B3B7F" w:rsidRPr="00021EB1" w:rsidRDefault="008B3B7F" w:rsidP="00300AAD">
            <w:pPr>
              <w:pStyle w:val="Paragraphedeliste"/>
              <w:numPr>
                <w:ilvl w:val="0"/>
                <w:numId w:val="12"/>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Description des modalités de relance auprès des éditeurs pour les ouvrages non servis et des réclamations,</w:t>
            </w:r>
          </w:p>
          <w:p w14:paraId="25CB7CB4" w14:textId="77777777" w:rsidR="008B3B7F" w:rsidRPr="00021EB1" w:rsidRDefault="008B3B7F" w:rsidP="00300AAD">
            <w:pPr>
              <w:pStyle w:val="Paragraphedeliste"/>
              <w:numPr>
                <w:ilvl w:val="0"/>
                <w:numId w:val="12"/>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Informations transmises sur les non servis ainsi que leurs modalités et délais de transmission,</w:t>
            </w:r>
          </w:p>
          <w:p w14:paraId="0A7BD27F" w14:textId="77777777" w:rsidR="008B3B7F" w:rsidRPr="00021EB1" w:rsidRDefault="008B3B7F" w:rsidP="00300AAD">
            <w:pPr>
              <w:pStyle w:val="Paragraphedeliste"/>
              <w:numPr>
                <w:ilvl w:val="0"/>
                <w:numId w:val="12"/>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Conditions et modalités d’annulation de commandes,</w:t>
            </w:r>
          </w:p>
          <w:p w14:paraId="4B470217" w14:textId="77777777" w:rsidR="008B3B7F" w:rsidRPr="00021EB1" w:rsidRDefault="008B3B7F" w:rsidP="00300AAD">
            <w:pPr>
              <w:pStyle w:val="Paragraphedeliste"/>
              <w:numPr>
                <w:ilvl w:val="0"/>
                <w:numId w:val="12"/>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Modalités de livraison des commandes et modèle de bon de livraison valorisé ou équivalent transmis par le candidat,</w:t>
            </w:r>
          </w:p>
          <w:p w14:paraId="7E280FC8" w14:textId="77777777" w:rsidR="008B3B7F" w:rsidRPr="00021EB1" w:rsidRDefault="008B3B7F" w:rsidP="00300AAD">
            <w:pPr>
              <w:pStyle w:val="Paragraphedeliste"/>
              <w:numPr>
                <w:ilvl w:val="0"/>
                <w:numId w:val="12"/>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Conditions et modalités de retours pour les erreurs de commandes et les erreurs de livraison,</w:t>
            </w:r>
          </w:p>
          <w:p w14:paraId="61F26D48" w14:textId="77777777" w:rsidR="008B3B7F" w:rsidRPr="00021EB1" w:rsidRDefault="008B3B7F" w:rsidP="00300AAD">
            <w:pPr>
              <w:pStyle w:val="Paragraphedeliste"/>
              <w:numPr>
                <w:ilvl w:val="0"/>
                <w:numId w:val="12"/>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Le cas échéant, possibilité de recevoir des commandes émanant du système de gestion de bibliothèque de la Bpi, modalités de mise en œuvre et prérequis techniques.</w:t>
            </w:r>
          </w:p>
        </w:tc>
        <w:tc>
          <w:tcPr>
            <w:tcW w:w="1506" w:type="dxa"/>
          </w:tcPr>
          <w:p w14:paraId="2C57464A" w14:textId="715DA8F5" w:rsidR="008B3B7F" w:rsidRPr="00021EB1" w:rsidRDefault="008B3B7F" w:rsidP="00A840B2">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 xml:space="preserve">Noté sur </w:t>
            </w:r>
            <w:r w:rsidR="00F96A6B" w:rsidRPr="00021EB1">
              <w:rPr>
                <w:rFonts w:ascii="Univers Next Pro Light Cond" w:hAnsi="Univers Next Pro Light Cond" w:cs="Arial"/>
                <w:iCs/>
                <w:sz w:val="24"/>
                <w:szCs w:val="24"/>
              </w:rPr>
              <w:t>45</w:t>
            </w:r>
          </w:p>
        </w:tc>
      </w:tr>
      <w:tr w:rsidR="008B3B7F" w:rsidRPr="00021EB1" w14:paraId="58987930" w14:textId="77777777" w:rsidTr="00A840B2">
        <w:trPr>
          <w:trHeight w:val="287"/>
        </w:trPr>
        <w:tc>
          <w:tcPr>
            <w:tcW w:w="7557" w:type="dxa"/>
          </w:tcPr>
          <w:p w14:paraId="75B7FE87" w14:textId="77777777" w:rsidR="008B3B7F" w:rsidRPr="00021EB1" w:rsidRDefault="008B3B7F" w:rsidP="00A840B2">
            <w:pPr>
              <w:autoSpaceDE w:val="0"/>
              <w:autoSpaceDN w:val="0"/>
              <w:adjustRightInd w:val="0"/>
              <w:rPr>
                <w:rFonts w:ascii="Univers Next Pro Light Cond" w:hAnsi="Univers Next Pro Light Cond" w:cs="Arial"/>
                <w:b/>
                <w:bCs/>
                <w:iCs/>
                <w:sz w:val="24"/>
                <w:szCs w:val="24"/>
              </w:rPr>
            </w:pPr>
            <w:r w:rsidRPr="00021EB1">
              <w:rPr>
                <w:rFonts w:ascii="Univers Next Pro Light Cond" w:hAnsi="Univers Next Pro Light Cond" w:cs="Arial"/>
                <w:b/>
                <w:bCs/>
                <w:iCs/>
                <w:sz w:val="24"/>
                <w:szCs w:val="24"/>
              </w:rPr>
              <w:t>Sous-critère 5 : Facturation</w:t>
            </w:r>
          </w:p>
          <w:p w14:paraId="2EAC7DBA" w14:textId="77777777" w:rsidR="008B3B7F" w:rsidRPr="00021EB1" w:rsidRDefault="008B3B7F" w:rsidP="00A840B2">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Les points suivants seront examinés :</w:t>
            </w:r>
          </w:p>
          <w:p w14:paraId="2A6005A3" w14:textId="77777777" w:rsidR="008B3B7F" w:rsidRPr="00021EB1" w:rsidRDefault="008B3B7F" w:rsidP="00A840B2">
            <w:pPr>
              <w:autoSpaceDE w:val="0"/>
              <w:autoSpaceDN w:val="0"/>
              <w:adjustRightInd w:val="0"/>
              <w:rPr>
                <w:rFonts w:ascii="Univers Next Pro Light Cond" w:hAnsi="Univers Next Pro Light Cond" w:cs="Arial"/>
                <w:i/>
                <w:iCs/>
                <w:sz w:val="24"/>
                <w:szCs w:val="24"/>
                <w:u w:val="single"/>
              </w:rPr>
            </w:pPr>
          </w:p>
          <w:p w14:paraId="646F404C" w14:textId="77777777" w:rsidR="008B3B7F" w:rsidRPr="00021EB1" w:rsidRDefault="008B3B7F" w:rsidP="00300AAD">
            <w:pPr>
              <w:pStyle w:val="Paragraphedeliste"/>
              <w:numPr>
                <w:ilvl w:val="0"/>
                <w:numId w:val="13"/>
              </w:numPr>
              <w:autoSpaceDE w:val="0"/>
              <w:autoSpaceDN w:val="0"/>
              <w:adjustRightInd w:val="0"/>
              <w:jc w:val="both"/>
              <w:rPr>
                <w:rFonts w:ascii="Univers Next Pro Light Cond" w:eastAsiaTheme="minorHAnsi" w:hAnsi="Univers Next Pro Light Cond" w:cs="Arial"/>
                <w:color w:val="000000"/>
                <w:sz w:val="24"/>
                <w:szCs w:val="24"/>
              </w:rPr>
            </w:pPr>
            <w:r w:rsidRPr="00021EB1">
              <w:rPr>
                <w:rFonts w:ascii="Univers Next Pro Light Cond" w:eastAsiaTheme="minorHAnsi" w:hAnsi="Univers Next Pro Light Cond" w:cs="Arial"/>
                <w:color w:val="000000"/>
                <w:sz w:val="24"/>
                <w:szCs w:val="24"/>
              </w:rPr>
              <w:t>Communication par le candidat d’un modèle de facture,</w:t>
            </w:r>
          </w:p>
          <w:p w14:paraId="153152A1" w14:textId="77777777" w:rsidR="00B34138" w:rsidRPr="00021EB1" w:rsidRDefault="008B3B7F" w:rsidP="00B34138">
            <w:pPr>
              <w:pStyle w:val="Paragraphedeliste"/>
              <w:numPr>
                <w:ilvl w:val="0"/>
                <w:numId w:val="13"/>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Procédures mises en œuvre pendant la période de fin d’exercice budgétaire.</w:t>
            </w:r>
          </w:p>
          <w:p w14:paraId="660EE9B7" w14:textId="52E734A9" w:rsidR="00B34138" w:rsidRPr="00021EB1" w:rsidRDefault="00B34138" w:rsidP="00B34138">
            <w:pPr>
              <w:pStyle w:val="Paragraphedeliste"/>
              <w:numPr>
                <w:ilvl w:val="0"/>
                <w:numId w:val="13"/>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theme="minorHAnsi"/>
                <w:sz w:val="24"/>
                <w:szCs w:val="24"/>
              </w:rPr>
              <w:t xml:space="preserve">Description des modalités de facturation des commandes permanentes. </w:t>
            </w:r>
          </w:p>
          <w:p w14:paraId="4F0597BA" w14:textId="77777777" w:rsidR="008B3B7F" w:rsidRPr="00021EB1" w:rsidRDefault="008B3B7F" w:rsidP="00A840B2">
            <w:pPr>
              <w:autoSpaceDE w:val="0"/>
              <w:autoSpaceDN w:val="0"/>
              <w:adjustRightInd w:val="0"/>
              <w:rPr>
                <w:rFonts w:ascii="Univers Next Pro Light Cond" w:hAnsi="Univers Next Pro Light Cond" w:cs="Arial"/>
                <w:iCs/>
                <w:sz w:val="24"/>
                <w:szCs w:val="24"/>
              </w:rPr>
            </w:pPr>
          </w:p>
        </w:tc>
        <w:tc>
          <w:tcPr>
            <w:tcW w:w="1506" w:type="dxa"/>
          </w:tcPr>
          <w:p w14:paraId="249A9024" w14:textId="29646733" w:rsidR="008B3B7F" w:rsidRPr="00021EB1" w:rsidRDefault="008B3B7F" w:rsidP="00A840B2">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Noté sur 1</w:t>
            </w:r>
            <w:r w:rsidR="00B34138" w:rsidRPr="00021EB1">
              <w:rPr>
                <w:rFonts w:ascii="Univers Next Pro Light Cond" w:hAnsi="Univers Next Pro Light Cond" w:cs="Arial"/>
                <w:iCs/>
                <w:sz w:val="24"/>
                <w:szCs w:val="24"/>
              </w:rPr>
              <w:t>5</w:t>
            </w:r>
          </w:p>
        </w:tc>
      </w:tr>
    </w:tbl>
    <w:p w14:paraId="6C6E048C" w14:textId="77777777" w:rsidR="008B3B7F" w:rsidRPr="00021EB1" w:rsidRDefault="008B3B7F" w:rsidP="008B3B7F">
      <w:pPr>
        <w:autoSpaceDE w:val="0"/>
        <w:autoSpaceDN w:val="0"/>
        <w:adjustRightInd w:val="0"/>
        <w:rPr>
          <w:rFonts w:ascii="Univers Next Pro Light Cond" w:hAnsi="Univers Next Pro Light Cond" w:cs="Arial"/>
          <w:i/>
          <w:sz w:val="24"/>
          <w:szCs w:val="24"/>
          <w:u w:val="single"/>
        </w:rPr>
      </w:pPr>
    </w:p>
    <w:tbl>
      <w:tblPr>
        <w:tblStyle w:val="Grilledutableau"/>
        <w:tblW w:w="0" w:type="auto"/>
        <w:tblLook w:val="04A0" w:firstRow="1" w:lastRow="0" w:firstColumn="1" w:lastColumn="0" w:noHBand="0" w:noVBand="1"/>
      </w:tblPr>
      <w:tblGrid>
        <w:gridCol w:w="7508"/>
        <w:gridCol w:w="1555"/>
      </w:tblGrid>
      <w:tr w:rsidR="008B3B7F" w:rsidRPr="00021EB1" w14:paraId="08E7C3B6" w14:textId="77777777" w:rsidTr="00A840B2">
        <w:tc>
          <w:tcPr>
            <w:tcW w:w="9063" w:type="dxa"/>
            <w:gridSpan w:val="2"/>
          </w:tcPr>
          <w:p w14:paraId="2F10706B" w14:textId="77777777" w:rsidR="008B3B7F" w:rsidRPr="00021EB1" w:rsidRDefault="008B3B7F" w:rsidP="00A840B2">
            <w:pPr>
              <w:autoSpaceDE w:val="0"/>
              <w:autoSpaceDN w:val="0"/>
              <w:adjustRightInd w:val="0"/>
              <w:jc w:val="center"/>
              <w:rPr>
                <w:rFonts w:ascii="Univers Next Pro Light Cond" w:hAnsi="Univers Next Pro Light Cond" w:cs="Arial"/>
                <w:color w:val="000000"/>
                <w:sz w:val="24"/>
                <w:szCs w:val="24"/>
                <w:u w:val="single"/>
              </w:rPr>
            </w:pPr>
            <w:r w:rsidRPr="00021EB1">
              <w:rPr>
                <w:rFonts w:ascii="Univers Next Pro Light Cond" w:hAnsi="Univers Next Pro Light Cond" w:cs="Arial"/>
                <w:color w:val="000000"/>
                <w:sz w:val="24"/>
                <w:szCs w:val="24"/>
                <w:u w:val="single"/>
              </w:rPr>
              <w:t>PRIX</w:t>
            </w:r>
          </w:p>
          <w:p w14:paraId="24B57797" w14:textId="77777777" w:rsidR="008B3B7F" w:rsidRPr="00021EB1" w:rsidRDefault="008B3B7F" w:rsidP="00A840B2">
            <w:pPr>
              <w:autoSpaceDE w:val="0"/>
              <w:autoSpaceDN w:val="0"/>
              <w:adjustRightInd w:val="0"/>
              <w:jc w:val="both"/>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L’examen des prix, au vu des renseignements apportés par le candidat dans son annexe financière et dans le cadre de réponse, intervient selon les modalités suivantes.</w:t>
            </w:r>
          </w:p>
          <w:p w14:paraId="60B9909A" w14:textId="77777777" w:rsidR="008B3B7F" w:rsidRPr="00021EB1" w:rsidRDefault="008B3B7F" w:rsidP="00A840B2">
            <w:pPr>
              <w:autoSpaceDE w:val="0"/>
              <w:autoSpaceDN w:val="0"/>
              <w:adjustRightInd w:val="0"/>
              <w:jc w:val="both"/>
              <w:rPr>
                <w:rFonts w:ascii="Univers Next Pro Light Cond" w:hAnsi="Univers Next Pro Light Cond" w:cs="Arial"/>
                <w:color w:val="000000"/>
                <w:sz w:val="24"/>
                <w:szCs w:val="24"/>
                <w:u w:val="single"/>
              </w:rPr>
            </w:pPr>
          </w:p>
          <w:p w14:paraId="49ED5F5A" w14:textId="7388D7ED" w:rsidR="008B3B7F" w:rsidRPr="00021EB1" w:rsidRDefault="008B3B7F" w:rsidP="00A840B2">
            <w:pPr>
              <w:jc w:val="both"/>
              <w:rPr>
                <w:rFonts w:ascii="Univers Next Pro Light Cond" w:hAnsi="Univers Next Pro Light Cond" w:cs="Arial"/>
                <w:b/>
                <w:sz w:val="24"/>
                <w:szCs w:val="24"/>
              </w:rPr>
            </w:pPr>
            <w:r w:rsidRPr="00021EB1">
              <w:rPr>
                <w:rFonts w:ascii="Univers Next Pro Light Cond" w:hAnsi="Univers Next Pro Light Cond" w:cs="Arial"/>
                <w:b/>
                <w:sz w:val="24"/>
                <w:szCs w:val="24"/>
              </w:rPr>
              <w:t xml:space="preserve">La note des prix sur </w:t>
            </w:r>
            <w:r w:rsidR="00F96A6B" w:rsidRPr="00021EB1">
              <w:rPr>
                <w:rFonts w:ascii="Univers Next Pro Light Cond" w:hAnsi="Univers Next Pro Light Cond" w:cs="Arial"/>
                <w:b/>
                <w:sz w:val="24"/>
                <w:szCs w:val="24"/>
              </w:rPr>
              <w:t>1</w:t>
            </w:r>
            <w:r w:rsidR="00B34138" w:rsidRPr="00021EB1">
              <w:rPr>
                <w:rFonts w:ascii="Univers Next Pro Light Cond" w:hAnsi="Univers Next Pro Light Cond" w:cs="Arial"/>
                <w:b/>
                <w:sz w:val="24"/>
                <w:szCs w:val="24"/>
              </w:rPr>
              <w:t>20</w:t>
            </w:r>
            <w:r w:rsidR="00A0279E" w:rsidRPr="00021EB1">
              <w:rPr>
                <w:rFonts w:ascii="Univers Next Pro Light Cond" w:hAnsi="Univers Next Pro Light Cond" w:cs="Arial"/>
                <w:b/>
                <w:sz w:val="24"/>
                <w:szCs w:val="24"/>
              </w:rPr>
              <w:t xml:space="preserve"> </w:t>
            </w:r>
            <w:r w:rsidRPr="00021EB1">
              <w:rPr>
                <w:rFonts w:ascii="Univers Next Pro Light Cond" w:hAnsi="Univers Next Pro Light Cond" w:cs="Arial"/>
                <w:b/>
                <w:sz w:val="24"/>
                <w:szCs w:val="24"/>
              </w:rPr>
              <w:t>correspond au total des notes obtenues pour l’évaluation des sous-critères, et fait l’objet d’une pondération de 10 % en étant multipliée par un coefficient de 1.</w:t>
            </w:r>
          </w:p>
          <w:p w14:paraId="326FDFC1" w14:textId="77777777" w:rsidR="008B3B7F" w:rsidRPr="00021EB1" w:rsidRDefault="008B3B7F" w:rsidP="00A840B2">
            <w:pPr>
              <w:autoSpaceDE w:val="0"/>
              <w:autoSpaceDN w:val="0"/>
              <w:adjustRightInd w:val="0"/>
              <w:jc w:val="center"/>
              <w:rPr>
                <w:rFonts w:ascii="Univers Next Pro Light Cond" w:hAnsi="Univers Next Pro Light Cond" w:cs="Arial"/>
                <w:color w:val="000000"/>
                <w:sz w:val="24"/>
                <w:szCs w:val="24"/>
                <w:u w:val="single"/>
              </w:rPr>
            </w:pPr>
          </w:p>
        </w:tc>
      </w:tr>
      <w:tr w:rsidR="008B3B7F" w:rsidRPr="00021EB1" w14:paraId="16CAF05A" w14:textId="77777777" w:rsidTr="00A840B2">
        <w:tc>
          <w:tcPr>
            <w:tcW w:w="7508" w:type="dxa"/>
          </w:tcPr>
          <w:p w14:paraId="3E4BD35E" w14:textId="77777777" w:rsidR="008B3B7F" w:rsidRPr="00021EB1" w:rsidRDefault="008B3B7F" w:rsidP="00A840B2">
            <w:pPr>
              <w:autoSpaceDE w:val="0"/>
              <w:autoSpaceDN w:val="0"/>
              <w:adjustRightInd w:val="0"/>
              <w:rPr>
                <w:rFonts w:ascii="Univers Next Pro Light Cond" w:hAnsi="Univers Next Pro Light Cond" w:cs="Arial"/>
                <w:color w:val="000000"/>
                <w:sz w:val="24"/>
                <w:szCs w:val="24"/>
                <w:u w:val="single"/>
              </w:rPr>
            </w:pPr>
            <w:r w:rsidRPr="00021EB1">
              <w:rPr>
                <w:rFonts w:ascii="Univers Next Pro Light Cond" w:hAnsi="Univers Next Pro Light Cond" w:cs="Arial"/>
                <w:color w:val="000000"/>
                <w:sz w:val="24"/>
                <w:szCs w:val="24"/>
                <w:u w:val="single"/>
              </w:rPr>
              <w:t>Sous-critère 1 : examen du taux de remise</w:t>
            </w:r>
          </w:p>
          <w:p w14:paraId="7DF8841A" w14:textId="77777777" w:rsidR="008B3B7F" w:rsidRPr="00021EB1" w:rsidRDefault="008B3B7F" w:rsidP="00A840B2">
            <w:pPr>
              <w:autoSpaceDE w:val="0"/>
              <w:autoSpaceDN w:val="0"/>
              <w:adjustRightInd w:val="0"/>
              <w:rPr>
                <w:rFonts w:ascii="Univers Next Pro Light Cond" w:hAnsi="Univers Next Pro Light Cond" w:cs="Arial"/>
                <w:color w:val="000000"/>
                <w:sz w:val="24"/>
                <w:szCs w:val="24"/>
                <w:u w:val="single"/>
              </w:rPr>
            </w:pPr>
          </w:p>
          <w:p w14:paraId="41F0DA2C" w14:textId="6254638F" w:rsidR="008B3B7F" w:rsidRPr="00021EB1" w:rsidRDefault="008B3B7F" w:rsidP="00A840B2">
            <w:pPr>
              <w:autoSpaceDE w:val="0"/>
              <w:autoSpaceDN w:val="0"/>
              <w:adjustRightInd w:val="0"/>
              <w:jc w:val="both"/>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 xml:space="preserve">La proposition de remise correspondant au plafond autorisé par la loi N°2003-517 du 18 juin 2003 relative à la rémunération au titre du prêt en bibliothèque et renforçant la protection sociale des auteurs, soit 9%, donne lieu à l’attribution de la note </w:t>
            </w:r>
            <w:r w:rsidR="00355062">
              <w:rPr>
                <w:rFonts w:ascii="Univers Next Pro Light Cond" w:hAnsi="Univers Next Pro Light Cond" w:cs="Arial"/>
                <w:color w:val="000000"/>
                <w:sz w:val="24"/>
                <w:szCs w:val="24"/>
              </w:rPr>
              <w:t>75</w:t>
            </w:r>
            <w:r w:rsidRPr="00021EB1">
              <w:rPr>
                <w:rFonts w:ascii="Univers Next Pro Light Cond" w:hAnsi="Univers Next Pro Light Cond" w:cs="Arial"/>
                <w:color w:val="000000"/>
                <w:sz w:val="24"/>
                <w:szCs w:val="24"/>
              </w:rPr>
              <w:t xml:space="preserve">. </w:t>
            </w:r>
          </w:p>
          <w:p w14:paraId="4FEEA638" w14:textId="0FD90E1A" w:rsidR="008B3B7F" w:rsidRPr="00021EB1" w:rsidRDefault="008B3B7F" w:rsidP="00A840B2">
            <w:pPr>
              <w:autoSpaceDE w:val="0"/>
              <w:autoSpaceDN w:val="0"/>
              <w:adjustRightInd w:val="0"/>
              <w:jc w:val="both"/>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lastRenderedPageBreak/>
              <w:t xml:space="preserve">Toute proposition de remise inférieure au plafond autorisé par la loi entraîne une diminution de la note de </w:t>
            </w:r>
            <w:r w:rsidR="00A0279E" w:rsidRPr="00021EB1">
              <w:rPr>
                <w:rFonts w:ascii="Univers Next Pro Light Cond" w:hAnsi="Univers Next Pro Light Cond" w:cs="Arial"/>
                <w:color w:val="000000"/>
                <w:sz w:val="24"/>
                <w:szCs w:val="24"/>
              </w:rPr>
              <w:t>8</w:t>
            </w:r>
            <w:r w:rsidRPr="00021EB1">
              <w:rPr>
                <w:rFonts w:ascii="Univers Next Pro Light Cond" w:hAnsi="Univers Next Pro Light Cond" w:cs="Arial"/>
                <w:color w:val="000000"/>
                <w:sz w:val="24"/>
                <w:szCs w:val="24"/>
              </w:rPr>
              <w:t>,</w:t>
            </w:r>
            <w:r w:rsidR="00355062">
              <w:rPr>
                <w:rFonts w:ascii="Univers Next Pro Light Cond" w:hAnsi="Univers Next Pro Light Cond" w:cs="Arial"/>
                <w:color w:val="000000"/>
                <w:sz w:val="24"/>
                <w:szCs w:val="24"/>
              </w:rPr>
              <w:t>33</w:t>
            </w:r>
            <w:r w:rsidRPr="00021EB1">
              <w:rPr>
                <w:rFonts w:ascii="Univers Next Pro Light Cond" w:hAnsi="Univers Next Pro Light Cond" w:cs="Arial"/>
                <w:color w:val="000000"/>
                <w:sz w:val="24"/>
                <w:szCs w:val="24"/>
              </w:rPr>
              <w:t xml:space="preserve"> point</w:t>
            </w:r>
            <w:r w:rsidR="00A840B2" w:rsidRPr="00021EB1">
              <w:rPr>
                <w:rFonts w:ascii="Univers Next Pro Light Cond" w:hAnsi="Univers Next Pro Light Cond" w:cs="Arial"/>
                <w:color w:val="000000"/>
                <w:sz w:val="24"/>
                <w:szCs w:val="24"/>
              </w:rPr>
              <w:t>s</w:t>
            </w:r>
            <w:r w:rsidRPr="00021EB1">
              <w:rPr>
                <w:rFonts w:ascii="Univers Next Pro Light Cond" w:hAnsi="Univers Next Pro Light Cond" w:cs="Arial"/>
                <w:color w:val="000000"/>
                <w:sz w:val="24"/>
                <w:szCs w:val="24"/>
              </w:rPr>
              <w:t xml:space="preserve"> pour 1% en moins. </w:t>
            </w:r>
          </w:p>
          <w:p w14:paraId="116BA330" w14:textId="77777777" w:rsidR="008B3B7F" w:rsidRPr="00021EB1" w:rsidRDefault="008B3B7F" w:rsidP="00A840B2">
            <w:pPr>
              <w:autoSpaceDE w:val="0"/>
              <w:autoSpaceDN w:val="0"/>
              <w:adjustRightInd w:val="0"/>
              <w:jc w:val="both"/>
              <w:rPr>
                <w:rFonts w:ascii="Univers Next Pro Light Cond" w:hAnsi="Univers Next Pro Light Cond" w:cs="Arial"/>
                <w:color w:val="000000"/>
                <w:sz w:val="24"/>
                <w:szCs w:val="24"/>
              </w:rPr>
            </w:pPr>
          </w:p>
          <w:p w14:paraId="6960310A" w14:textId="77777777" w:rsidR="008B3B7F" w:rsidRPr="00021EB1" w:rsidRDefault="008B3B7F" w:rsidP="00A840B2">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b/>
                <w:bCs/>
                <w:sz w:val="24"/>
                <w:szCs w:val="24"/>
              </w:rPr>
              <w:t xml:space="preserve">NB : pour la notation des remises en % pour la rubrique ci-dessus, lorsque le candidat indique que son taux de remise est compris dans une fourchette comprenant un taux de remise minimum et maximum, c’est le taux de remise minimum qui est pris en compte pour le calcul de la note pour le candidat concerné. </w:t>
            </w:r>
          </w:p>
          <w:p w14:paraId="2A464D36" w14:textId="77777777" w:rsidR="008B3B7F" w:rsidRPr="00021EB1" w:rsidRDefault="008B3B7F" w:rsidP="00A840B2">
            <w:pPr>
              <w:autoSpaceDE w:val="0"/>
              <w:autoSpaceDN w:val="0"/>
              <w:adjustRightInd w:val="0"/>
              <w:rPr>
                <w:rFonts w:ascii="Univers Next Pro Light Cond" w:hAnsi="Univers Next Pro Light Cond" w:cs="Arial"/>
                <w:color w:val="000000"/>
                <w:sz w:val="24"/>
                <w:szCs w:val="24"/>
                <w:u w:val="single"/>
              </w:rPr>
            </w:pPr>
          </w:p>
        </w:tc>
        <w:tc>
          <w:tcPr>
            <w:tcW w:w="1555" w:type="dxa"/>
          </w:tcPr>
          <w:p w14:paraId="660CDEC4" w14:textId="07C02CF5" w:rsidR="008B3B7F" w:rsidRPr="00021EB1" w:rsidRDefault="008B3B7F" w:rsidP="00A840B2">
            <w:pPr>
              <w:autoSpaceDE w:val="0"/>
              <w:autoSpaceDN w:val="0"/>
              <w:adjustRightInd w:val="0"/>
              <w:rPr>
                <w:rFonts w:ascii="Univers Next Pro Light Cond" w:hAnsi="Univers Next Pro Light Cond" w:cs="Arial"/>
                <w:color w:val="000000"/>
                <w:sz w:val="24"/>
                <w:szCs w:val="24"/>
                <w:u w:val="single"/>
              </w:rPr>
            </w:pPr>
            <w:r w:rsidRPr="00021EB1">
              <w:rPr>
                <w:rFonts w:ascii="Univers Next Pro Light Cond" w:hAnsi="Univers Next Pro Light Cond" w:cs="Arial"/>
                <w:color w:val="000000"/>
                <w:sz w:val="24"/>
                <w:szCs w:val="24"/>
                <w:u w:val="single"/>
              </w:rPr>
              <w:lastRenderedPageBreak/>
              <w:t xml:space="preserve">Noté sur </w:t>
            </w:r>
            <w:r w:rsidR="00B34138" w:rsidRPr="00021EB1">
              <w:rPr>
                <w:rFonts w:ascii="Univers Next Pro Light Cond" w:hAnsi="Univers Next Pro Light Cond" w:cs="Arial"/>
                <w:color w:val="000000"/>
                <w:sz w:val="24"/>
                <w:szCs w:val="24"/>
                <w:u w:val="single"/>
              </w:rPr>
              <w:t>75</w:t>
            </w:r>
          </w:p>
        </w:tc>
      </w:tr>
      <w:tr w:rsidR="008B3B7F" w:rsidRPr="00021EB1" w14:paraId="2DBD206F" w14:textId="77777777" w:rsidTr="00A840B2">
        <w:tc>
          <w:tcPr>
            <w:tcW w:w="7508" w:type="dxa"/>
          </w:tcPr>
          <w:p w14:paraId="02737CCC" w14:textId="77777777" w:rsidR="008B3B7F" w:rsidRPr="00021EB1" w:rsidRDefault="008B3B7F" w:rsidP="00A840B2">
            <w:pPr>
              <w:autoSpaceDE w:val="0"/>
              <w:autoSpaceDN w:val="0"/>
              <w:adjustRightInd w:val="0"/>
              <w:jc w:val="both"/>
              <w:rPr>
                <w:rFonts w:ascii="Univers Next Pro Light Cond" w:hAnsi="Univers Next Pro Light Cond" w:cs="Arial"/>
                <w:sz w:val="24"/>
                <w:szCs w:val="24"/>
                <w:u w:val="single"/>
              </w:rPr>
            </w:pPr>
            <w:r w:rsidRPr="00021EB1">
              <w:rPr>
                <w:rFonts w:ascii="Univers Next Pro Light Cond" w:hAnsi="Univers Next Pro Light Cond" w:cs="Arial"/>
                <w:sz w:val="24"/>
                <w:szCs w:val="24"/>
                <w:u w:val="single"/>
              </w:rPr>
              <w:t xml:space="preserve">Sous-critère 2 : examen du prix du service d’antiquariat </w:t>
            </w:r>
          </w:p>
          <w:p w14:paraId="23875841" w14:textId="77777777" w:rsidR="008B3B7F" w:rsidRPr="00021EB1" w:rsidRDefault="008B3B7F" w:rsidP="00A840B2">
            <w:pPr>
              <w:autoSpaceDE w:val="0"/>
              <w:autoSpaceDN w:val="0"/>
              <w:adjustRightInd w:val="0"/>
              <w:jc w:val="both"/>
              <w:rPr>
                <w:rFonts w:ascii="Univers Next Pro Light Cond" w:hAnsi="Univers Next Pro Light Cond" w:cs="Arial"/>
                <w:sz w:val="24"/>
                <w:szCs w:val="24"/>
              </w:rPr>
            </w:pPr>
          </w:p>
          <w:p w14:paraId="1A518DA9" w14:textId="158FE176" w:rsidR="008B3B7F" w:rsidRPr="00021EB1" w:rsidRDefault="008B3B7F" w:rsidP="00A840B2">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Le prix du service d’antiquariat est noté sur </w:t>
            </w:r>
            <w:r w:rsidR="009E4A12">
              <w:rPr>
                <w:rFonts w:ascii="Univers Next Pro Light Cond" w:hAnsi="Univers Next Pro Light Cond" w:cs="Arial"/>
                <w:sz w:val="24"/>
                <w:szCs w:val="24"/>
              </w:rPr>
              <w:t>4</w:t>
            </w:r>
            <w:r w:rsidR="009E4A12" w:rsidRPr="00021EB1">
              <w:rPr>
                <w:rFonts w:ascii="Univers Next Pro Light Cond" w:hAnsi="Univers Next Pro Light Cond" w:cs="Arial"/>
                <w:sz w:val="24"/>
                <w:szCs w:val="24"/>
              </w:rPr>
              <w:t>5</w:t>
            </w:r>
            <w:r w:rsidRPr="00021EB1">
              <w:rPr>
                <w:rFonts w:ascii="Univers Next Pro Light Cond" w:hAnsi="Univers Next Pro Light Cond" w:cs="Arial"/>
                <w:sz w:val="24"/>
                <w:szCs w:val="24"/>
              </w:rPr>
              <w:t xml:space="preserve">. Le ou les candidats les moins disant(s) obtiendront la note </w:t>
            </w:r>
            <w:r w:rsidR="009E4A12">
              <w:rPr>
                <w:rFonts w:ascii="Univers Next Pro Light Cond" w:hAnsi="Univers Next Pro Light Cond" w:cs="Arial"/>
                <w:sz w:val="24"/>
                <w:szCs w:val="24"/>
              </w:rPr>
              <w:t>4</w:t>
            </w:r>
            <w:r w:rsidR="009E4A12" w:rsidRPr="00021EB1">
              <w:rPr>
                <w:rFonts w:ascii="Univers Next Pro Light Cond" w:hAnsi="Univers Next Pro Light Cond" w:cs="Arial"/>
                <w:sz w:val="24"/>
                <w:szCs w:val="24"/>
              </w:rPr>
              <w:t>5</w:t>
            </w:r>
            <w:r w:rsidRPr="00021EB1">
              <w:rPr>
                <w:rFonts w:ascii="Univers Next Pro Light Cond" w:hAnsi="Univers Next Pro Light Cond" w:cs="Arial"/>
                <w:sz w:val="24"/>
                <w:szCs w:val="24"/>
              </w:rPr>
              <w:t xml:space="preserve">. </w:t>
            </w:r>
          </w:p>
          <w:p w14:paraId="45B440EB" w14:textId="77777777" w:rsidR="008B3B7F" w:rsidRPr="00021EB1" w:rsidRDefault="008B3B7F" w:rsidP="00A840B2">
            <w:pPr>
              <w:autoSpaceDE w:val="0"/>
              <w:autoSpaceDN w:val="0"/>
              <w:adjustRightInd w:val="0"/>
              <w:rPr>
                <w:rFonts w:ascii="Univers Next Pro Light Cond" w:hAnsi="Univers Next Pro Light Cond" w:cs="Arial"/>
                <w:color w:val="000000"/>
                <w:sz w:val="24"/>
                <w:szCs w:val="24"/>
                <w:u w:val="single"/>
              </w:rPr>
            </w:pPr>
          </w:p>
        </w:tc>
        <w:tc>
          <w:tcPr>
            <w:tcW w:w="1555" w:type="dxa"/>
          </w:tcPr>
          <w:p w14:paraId="2F2B5DE0" w14:textId="54BE6741" w:rsidR="008B3B7F" w:rsidRPr="00021EB1" w:rsidRDefault="008B3B7F" w:rsidP="00A840B2">
            <w:pPr>
              <w:autoSpaceDE w:val="0"/>
              <w:autoSpaceDN w:val="0"/>
              <w:adjustRightInd w:val="0"/>
              <w:rPr>
                <w:rFonts w:ascii="Univers Next Pro Light Cond" w:hAnsi="Univers Next Pro Light Cond" w:cs="Arial"/>
                <w:color w:val="000000"/>
                <w:sz w:val="24"/>
                <w:szCs w:val="24"/>
                <w:u w:val="single"/>
              </w:rPr>
            </w:pPr>
            <w:r w:rsidRPr="00021EB1">
              <w:rPr>
                <w:rFonts w:ascii="Univers Next Pro Light Cond" w:hAnsi="Univers Next Pro Light Cond" w:cs="Arial"/>
                <w:sz w:val="24"/>
                <w:szCs w:val="24"/>
                <w:u w:val="single"/>
              </w:rPr>
              <w:t xml:space="preserve">Noté sur </w:t>
            </w:r>
            <w:r w:rsidR="00B34138" w:rsidRPr="00021EB1">
              <w:rPr>
                <w:rFonts w:ascii="Univers Next Pro Light Cond" w:hAnsi="Univers Next Pro Light Cond" w:cs="Arial"/>
                <w:sz w:val="24"/>
                <w:szCs w:val="24"/>
                <w:u w:val="single"/>
              </w:rPr>
              <w:t>4</w:t>
            </w:r>
            <w:r w:rsidRPr="00021EB1">
              <w:rPr>
                <w:rFonts w:ascii="Univers Next Pro Light Cond" w:hAnsi="Univers Next Pro Light Cond" w:cs="Arial"/>
                <w:sz w:val="24"/>
                <w:szCs w:val="24"/>
                <w:u w:val="single"/>
              </w:rPr>
              <w:t>5</w:t>
            </w:r>
          </w:p>
        </w:tc>
      </w:tr>
    </w:tbl>
    <w:p w14:paraId="0C4FF730" w14:textId="77777777" w:rsidR="008B3B7F" w:rsidRPr="00021EB1" w:rsidRDefault="008B3B7F" w:rsidP="008B3B7F">
      <w:pPr>
        <w:autoSpaceDE w:val="0"/>
        <w:autoSpaceDN w:val="0"/>
        <w:adjustRightInd w:val="0"/>
        <w:rPr>
          <w:rFonts w:ascii="Univers Next Pro Light Cond" w:hAnsi="Univers Next Pro Light Cond" w:cs="Arial"/>
          <w:color w:val="000000"/>
          <w:sz w:val="24"/>
          <w:szCs w:val="24"/>
          <w:u w:val="single"/>
        </w:rPr>
      </w:pPr>
    </w:p>
    <w:tbl>
      <w:tblPr>
        <w:tblStyle w:val="Grilledutableau"/>
        <w:tblW w:w="0" w:type="auto"/>
        <w:tblLook w:val="04A0" w:firstRow="1" w:lastRow="0" w:firstColumn="1" w:lastColumn="0" w:noHBand="0" w:noVBand="1"/>
      </w:tblPr>
      <w:tblGrid>
        <w:gridCol w:w="6799"/>
        <w:gridCol w:w="2264"/>
      </w:tblGrid>
      <w:tr w:rsidR="008B3B7F" w:rsidRPr="00021EB1" w14:paraId="4A03C73F" w14:textId="77777777" w:rsidTr="00A840B2">
        <w:tc>
          <w:tcPr>
            <w:tcW w:w="9063" w:type="dxa"/>
            <w:gridSpan w:val="2"/>
          </w:tcPr>
          <w:p w14:paraId="7FE81B4A" w14:textId="4EF9298B" w:rsidR="008B3B7F" w:rsidRPr="00021EB1" w:rsidRDefault="00DA6AF2" w:rsidP="00A840B2">
            <w:pPr>
              <w:autoSpaceDE w:val="0"/>
              <w:autoSpaceDN w:val="0"/>
              <w:adjustRightInd w:val="0"/>
              <w:jc w:val="center"/>
              <w:rPr>
                <w:rFonts w:ascii="Univers Next Pro Light Cond" w:hAnsi="Univers Next Pro Light Cond" w:cs="Arial"/>
                <w:b/>
                <w:bCs/>
                <w:color w:val="000000"/>
                <w:sz w:val="24"/>
                <w:szCs w:val="24"/>
              </w:rPr>
            </w:pPr>
            <w:r w:rsidRPr="00021EB1">
              <w:rPr>
                <w:rFonts w:ascii="Univers Next Pro Light Cond" w:hAnsi="Univers Next Pro Light Cond" w:cs="Arial"/>
                <w:b/>
                <w:bCs/>
                <w:color w:val="000000"/>
                <w:sz w:val="24"/>
                <w:szCs w:val="24"/>
              </w:rPr>
              <w:t>Critère environnemental</w:t>
            </w:r>
          </w:p>
          <w:p w14:paraId="066BE843" w14:textId="77777777" w:rsidR="008B3B7F" w:rsidRPr="00021EB1" w:rsidRDefault="008B3B7F" w:rsidP="00A840B2">
            <w:pPr>
              <w:autoSpaceDE w:val="0"/>
              <w:autoSpaceDN w:val="0"/>
              <w:adjustRightInd w:val="0"/>
              <w:jc w:val="center"/>
              <w:rPr>
                <w:rFonts w:ascii="Univers Next Pro Light Cond" w:hAnsi="Univers Next Pro Light Cond" w:cs="Arial"/>
                <w:color w:val="000000"/>
                <w:sz w:val="24"/>
                <w:szCs w:val="24"/>
              </w:rPr>
            </w:pPr>
          </w:p>
          <w:p w14:paraId="74BA07E9" w14:textId="77777777" w:rsidR="008B3B7F" w:rsidRPr="00021EB1" w:rsidRDefault="008B3B7F" w:rsidP="00A840B2">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color w:val="000000"/>
                <w:sz w:val="24"/>
                <w:szCs w:val="24"/>
              </w:rPr>
              <w:t xml:space="preserve">L’examen de l’impératif de développement durable en matière de commande publique, au vu des renseignements apportés par le candidat dans son mémoire technique et dans le cadre de réponse, intervient selon les modalités suivantes. </w:t>
            </w:r>
            <w:r w:rsidRPr="00021EB1">
              <w:rPr>
                <w:rFonts w:ascii="Univers Next Pro Light Cond" w:hAnsi="Univers Next Pro Light Cond" w:cs="Arial"/>
                <w:sz w:val="24"/>
                <w:szCs w:val="24"/>
              </w:rPr>
              <w:t>La présentation du mémoire technique est laissée à la libre appréciation du candidat.</w:t>
            </w:r>
          </w:p>
          <w:p w14:paraId="1FCE70FB" w14:textId="77777777" w:rsidR="008B3B7F" w:rsidRPr="00021EB1" w:rsidRDefault="008B3B7F" w:rsidP="00A840B2">
            <w:pPr>
              <w:autoSpaceDE w:val="0"/>
              <w:autoSpaceDN w:val="0"/>
              <w:adjustRightInd w:val="0"/>
              <w:jc w:val="both"/>
              <w:rPr>
                <w:rFonts w:ascii="Univers Next Pro Light Cond" w:hAnsi="Univers Next Pro Light Cond" w:cs="Arial"/>
                <w:sz w:val="24"/>
                <w:szCs w:val="24"/>
                <w:u w:val="single"/>
              </w:rPr>
            </w:pPr>
          </w:p>
          <w:p w14:paraId="4DD1000F" w14:textId="77777777" w:rsidR="008B3B7F" w:rsidRPr="00021EB1" w:rsidRDefault="008B3B7F" w:rsidP="00A840B2">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La Bpi attend en particulier des précisions sur la qualité environnementale des emballages et la démarche entreprise pour le transport des ouvrages livrés dans le cadre de l’exécution du présent accord-cadre. </w:t>
            </w:r>
          </w:p>
          <w:p w14:paraId="65FC2619" w14:textId="77777777" w:rsidR="008B3B7F" w:rsidRPr="00021EB1" w:rsidRDefault="008B3B7F" w:rsidP="00A840B2">
            <w:pPr>
              <w:autoSpaceDE w:val="0"/>
              <w:autoSpaceDN w:val="0"/>
              <w:adjustRightInd w:val="0"/>
              <w:jc w:val="both"/>
              <w:rPr>
                <w:rFonts w:ascii="Univers Next Pro Light Cond" w:hAnsi="Univers Next Pro Light Cond" w:cs="Arial"/>
                <w:sz w:val="24"/>
                <w:szCs w:val="24"/>
              </w:rPr>
            </w:pPr>
          </w:p>
          <w:p w14:paraId="154E8771" w14:textId="77777777" w:rsidR="008B3B7F" w:rsidRPr="00021EB1" w:rsidRDefault="008B3B7F" w:rsidP="00A840B2">
            <w:pPr>
              <w:jc w:val="both"/>
              <w:rPr>
                <w:rFonts w:ascii="Univers Next Pro Light Cond" w:hAnsi="Univers Next Pro Light Cond" w:cs="Arial"/>
                <w:sz w:val="24"/>
                <w:szCs w:val="24"/>
              </w:rPr>
            </w:pPr>
            <w:r w:rsidRPr="00021EB1">
              <w:rPr>
                <w:rFonts w:ascii="Univers Next Pro Light Cond" w:hAnsi="Univers Next Pro Light Cond" w:cs="Arial"/>
                <w:sz w:val="24"/>
                <w:szCs w:val="24"/>
              </w:rPr>
              <w:t>Le candidat joint à son offre tout justificatif, déclaration, documentation utile à l’évaluation de son offre. En l’absence de précisions sur la prise en compte de l’impératif de développement durable et en cas d’absence de justificatif, l’offre du candidat sur le critère ou sous-critère concerné n’obtiendra aucun point, mais ne sera pas considérée comme irrégulière.</w:t>
            </w:r>
          </w:p>
          <w:p w14:paraId="00AEC548" w14:textId="77777777" w:rsidR="008B3B7F" w:rsidRPr="00021EB1" w:rsidRDefault="008B3B7F" w:rsidP="00A840B2">
            <w:pPr>
              <w:autoSpaceDE w:val="0"/>
              <w:autoSpaceDN w:val="0"/>
              <w:adjustRightInd w:val="0"/>
              <w:rPr>
                <w:rFonts w:ascii="Univers Next Pro Light Cond" w:hAnsi="Univers Next Pro Light Cond" w:cs="Arial"/>
                <w:color w:val="000000"/>
                <w:sz w:val="24"/>
                <w:szCs w:val="24"/>
                <w:u w:val="single"/>
              </w:rPr>
            </w:pPr>
          </w:p>
          <w:p w14:paraId="4BD31CB8" w14:textId="0620826C" w:rsidR="008B3B7F" w:rsidRPr="00021EB1" w:rsidRDefault="008B3B7F" w:rsidP="00A840B2">
            <w:pPr>
              <w:jc w:val="both"/>
              <w:rPr>
                <w:rFonts w:ascii="Univers Next Pro Light Cond" w:hAnsi="Univers Next Pro Light Cond" w:cs="Arial"/>
                <w:b/>
                <w:sz w:val="24"/>
                <w:szCs w:val="24"/>
              </w:rPr>
            </w:pPr>
            <w:r w:rsidRPr="00021EB1">
              <w:rPr>
                <w:rFonts w:ascii="Univers Next Pro Light Cond" w:hAnsi="Univers Next Pro Light Cond" w:cs="Arial"/>
                <w:b/>
                <w:sz w:val="24"/>
                <w:szCs w:val="24"/>
              </w:rPr>
              <w:t xml:space="preserve">La note </w:t>
            </w:r>
            <w:r w:rsidRPr="00021EB1">
              <w:rPr>
                <w:rFonts w:ascii="Univers Next Pro Light Cond" w:hAnsi="Univers Next Pro Light Cond" w:cs="Arial"/>
                <w:b/>
                <w:color w:val="000000"/>
                <w:sz w:val="24"/>
                <w:szCs w:val="24"/>
              </w:rPr>
              <w:t>d</w:t>
            </w:r>
            <w:r w:rsidR="00DA6AF2" w:rsidRPr="00021EB1">
              <w:rPr>
                <w:rFonts w:ascii="Univers Next Pro Light Cond" w:hAnsi="Univers Next Pro Light Cond" w:cs="Arial"/>
                <w:b/>
                <w:color w:val="000000"/>
                <w:sz w:val="24"/>
                <w:szCs w:val="24"/>
              </w:rPr>
              <w:t xml:space="preserve">u critère environnemental </w:t>
            </w:r>
            <w:r w:rsidRPr="00021EB1">
              <w:rPr>
                <w:rFonts w:ascii="Univers Next Pro Light Cond" w:hAnsi="Univers Next Pro Light Cond" w:cs="Arial"/>
                <w:b/>
                <w:sz w:val="24"/>
                <w:szCs w:val="24"/>
              </w:rPr>
              <w:t xml:space="preserve">sur </w:t>
            </w:r>
            <w:r w:rsidR="00F96A6B" w:rsidRPr="00021EB1">
              <w:rPr>
                <w:rFonts w:ascii="Univers Next Pro Light Cond" w:hAnsi="Univers Next Pro Light Cond" w:cs="Arial"/>
                <w:b/>
                <w:sz w:val="24"/>
                <w:szCs w:val="24"/>
              </w:rPr>
              <w:t>1</w:t>
            </w:r>
            <w:r w:rsidR="00B34138" w:rsidRPr="00021EB1">
              <w:rPr>
                <w:rFonts w:ascii="Univers Next Pro Light Cond" w:hAnsi="Univers Next Pro Light Cond" w:cs="Arial"/>
                <w:b/>
                <w:sz w:val="24"/>
                <w:szCs w:val="24"/>
              </w:rPr>
              <w:t>20</w:t>
            </w:r>
            <w:r w:rsidRPr="00021EB1">
              <w:rPr>
                <w:rFonts w:ascii="Univers Next Pro Light Cond" w:hAnsi="Univers Next Pro Light Cond" w:cs="Arial"/>
                <w:b/>
                <w:sz w:val="24"/>
                <w:szCs w:val="24"/>
              </w:rPr>
              <w:t xml:space="preserve"> correspond au total des notes obtenues pour l’évaluation des sous-critères et fait l’objet d’une pondération de 20 % en étant multipliée par un coefficient de </w:t>
            </w:r>
            <w:r w:rsidR="00383BFD" w:rsidRPr="00021EB1">
              <w:rPr>
                <w:rFonts w:ascii="Univers Next Pro Light Cond" w:hAnsi="Univers Next Pro Light Cond" w:cs="Arial"/>
                <w:b/>
                <w:sz w:val="24"/>
                <w:szCs w:val="24"/>
              </w:rPr>
              <w:t>2</w:t>
            </w:r>
            <w:r w:rsidRPr="00021EB1">
              <w:rPr>
                <w:rFonts w:ascii="Univers Next Pro Light Cond" w:hAnsi="Univers Next Pro Light Cond" w:cs="Arial"/>
                <w:b/>
                <w:sz w:val="24"/>
                <w:szCs w:val="24"/>
              </w:rPr>
              <w:t>.</w:t>
            </w:r>
          </w:p>
          <w:p w14:paraId="7D019635" w14:textId="77777777" w:rsidR="008B3B7F" w:rsidRPr="00021EB1" w:rsidRDefault="008B3B7F" w:rsidP="00A840B2">
            <w:pPr>
              <w:autoSpaceDE w:val="0"/>
              <w:autoSpaceDN w:val="0"/>
              <w:adjustRightInd w:val="0"/>
              <w:jc w:val="both"/>
              <w:rPr>
                <w:rFonts w:ascii="Univers Next Pro Light Cond" w:hAnsi="Univers Next Pro Light Cond" w:cs="Arial"/>
                <w:color w:val="000000"/>
                <w:sz w:val="24"/>
                <w:szCs w:val="24"/>
                <w:u w:val="single"/>
              </w:rPr>
            </w:pPr>
          </w:p>
          <w:p w14:paraId="40EC72FA" w14:textId="77777777" w:rsidR="008B3B7F" w:rsidRPr="00021EB1" w:rsidRDefault="008B3B7F" w:rsidP="00A840B2">
            <w:pPr>
              <w:autoSpaceDE w:val="0"/>
              <w:autoSpaceDN w:val="0"/>
              <w:adjustRightInd w:val="0"/>
              <w:jc w:val="center"/>
              <w:rPr>
                <w:rFonts w:ascii="Univers Next Pro Light Cond" w:hAnsi="Univers Next Pro Light Cond" w:cs="Arial"/>
                <w:sz w:val="24"/>
                <w:szCs w:val="24"/>
              </w:rPr>
            </w:pPr>
          </w:p>
        </w:tc>
      </w:tr>
      <w:tr w:rsidR="008B3B7F" w:rsidRPr="00021EB1" w14:paraId="21738AF8" w14:textId="77777777" w:rsidTr="00A840B2">
        <w:tc>
          <w:tcPr>
            <w:tcW w:w="6799" w:type="dxa"/>
          </w:tcPr>
          <w:p w14:paraId="305E4D80" w14:textId="77777777" w:rsidR="008B3B7F" w:rsidRDefault="008B3B7F" w:rsidP="00A840B2">
            <w:pPr>
              <w:autoSpaceDE w:val="0"/>
              <w:autoSpaceDN w:val="0"/>
              <w:adjustRightInd w:val="0"/>
              <w:jc w:val="both"/>
              <w:rPr>
                <w:rFonts w:ascii="Univers Next Pro Light Cond" w:hAnsi="Univers Next Pro Light Cond" w:cs="Arial"/>
                <w:iCs/>
                <w:sz w:val="24"/>
                <w:szCs w:val="24"/>
              </w:rPr>
            </w:pPr>
            <w:r w:rsidRPr="00021EB1">
              <w:rPr>
                <w:rFonts w:ascii="Univers Next Pro Light Cond" w:hAnsi="Univers Next Pro Light Cond" w:cs="Arial"/>
                <w:iCs/>
                <w:sz w:val="24"/>
                <w:szCs w:val="24"/>
              </w:rPr>
              <w:t>Sous-critère 1 : qualité environnementale des emballages</w:t>
            </w:r>
          </w:p>
          <w:p w14:paraId="0DFFA158" w14:textId="1ACED58F" w:rsidR="00001929" w:rsidRPr="00021EB1" w:rsidRDefault="00001929" w:rsidP="00A840B2">
            <w:pPr>
              <w:autoSpaceDE w:val="0"/>
              <w:autoSpaceDN w:val="0"/>
              <w:adjustRightInd w:val="0"/>
              <w:jc w:val="both"/>
              <w:rPr>
                <w:rFonts w:ascii="Univers Next Pro Light Cond" w:hAnsi="Univers Next Pro Light Cond" w:cs="Arial"/>
                <w:iCs/>
                <w:sz w:val="24"/>
                <w:szCs w:val="24"/>
              </w:rPr>
            </w:pPr>
            <w:r>
              <w:rPr>
                <w:rFonts w:ascii="Univers Next Pro Light Cond" w:hAnsi="Univers Next Pro Light Cond" w:cs="Arial"/>
                <w:iCs/>
                <w:sz w:val="24"/>
                <w:szCs w:val="24"/>
              </w:rPr>
              <w:t xml:space="preserve">Seront examinées le niveau des mesures prises par les candidats pour respecter les stipulations de l’article </w:t>
            </w:r>
            <w:r w:rsidR="005E3828">
              <w:rPr>
                <w:rFonts w:ascii="Univers Next Pro Light Cond" w:hAnsi="Univers Next Pro Light Cond" w:cs="Arial"/>
                <w:iCs/>
                <w:sz w:val="24"/>
                <w:szCs w:val="24"/>
              </w:rPr>
              <w:t>20.21 DU CCAG qui prévoit pour le titulaire l’obligation d’utilisation de contenants réutilisables, recyclés ou réemployés et à en réduire les quantités en volume et en poids.</w:t>
            </w:r>
          </w:p>
        </w:tc>
        <w:tc>
          <w:tcPr>
            <w:tcW w:w="2264" w:type="dxa"/>
          </w:tcPr>
          <w:p w14:paraId="22DD5E33" w14:textId="09CF5985" w:rsidR="008B3B7F" w:rsidRPr="00021EB1" w:rsidRDefault="008B3B7F" w:rsidP="00A840B2">
            <w:pPr>
              <w:autoSpaceDE w:val="0"/>
              <w:autoSpaceDN w:val="0"/>
              <w:adjustRightInd w:val="0"/>
              <w:jc w:val="both"/>
              <w:rPr>
                <w:rFonts w:ascii="Univers Next Pro Light Cond" w:hAnsi="Univers Next Pro Light Cond" w:cs="Arial"/>
                <w:iCs/>
                <w:sz w:val="24"/>
                <w:szCs w:val="24"/>
                <w:u w:val="single"/>
              </w:rPr>
            </w:pPr>
            <w:r w:rsidRPr="00021EB1">
              <w:rPr>
                <w:rFonts w:ascii="Univers Next Pro Light Cond" w:hAnsi="Univers Next Pro Light Cond" w:cs="Arial"/>
                <w:iCs/>
                <w:sz w:val="24"/>
                <w:szCs w:val="24"/>
                <w:u w:val="single"/>
              </w:rPr>
              <w:t xml:space="preserve">Noté sur </w:t>
            </w:r>
            <w:r w:rsidR="00F96A6B" w:rsidRPr="00021EB1">
              <w:rPr>
                <w:rFonts w:ascii="Univers Next Pro Light Cond" w:hAnsi="Univers Next Pro Light Cond" w:cs="Arial"/>
                <w:iCs/>
                <w:sz w:val="24"/>
                <w:szCs w:val="24"/>
                <w:u w:val="single"/>
              </w:rPr>
              <w:t>6</w:t>
            </w:r>
            <w:r w:rsidR="00B34138" w:rsidRPr="00021EB1">
              <w:rPr>
                <w:rFonts w:ascii="Univers Next Pro Light Cond" w:hAnsi="Univers Next Pro Light Cond" w:cs="Arial"/>
                <w:iCs/>
                <w:sz w:val="24"/>
                <w:szCs w:val="24"/>
                <w:u w:val="single"/>
              </w:rPr>
              <w:t>0</w:t>
            </w:r>
          </w:p>
        </w:tc>
      </w:tr>
      <w:tr w:rsidR="008B3B7F" w:rsidRPr="00021EB1" w14:paraId="5944ACB2" w14:textId="77777777" w:rsidTr="00A840B2">
        <w:tc>
          <w:tcPr>
            <w:tcW w:w="6799" w:type="dxa"/>
          </w:tcPr>
          <w:p w14:paraId="49A6E811" w14:textId="77777777" w:rsidR="008B3B7F" w:rsidRDefault="008B3B7F" w:rsidP="00A840B2">
            <w:pPr>
              <w:autoSpaceDE w:val="0"/>
              <w:autoSpaceDN w:val="0"/>
              <w:adjustRightInd w:val="0"/>
              <w:jc w:val="both"/>
              <w:rPr>
                <w:rFonts w:ascii="Univers Next Pro Light Cond" w:hAnsi="Univers Next Pro Light Cond" w:cs="Arial"/>
                <w:iCs/>
                <w:sz w:val="24"/>
                <w:szCs w:val="24"/>
              </w:rPr>
            </w:pPr>
            <w:r w:rsidRPr="00021EB1">
              <w:rPr>
                <w:rFonts w:ascii="Univers Next Pro Light Cond" w:hAnsi="Univers Next Pro Light Cond" w:cs="Arial"/>
                <w:iCs/>
                <w:sz w:val="24"/>
                <w:szCs w:val="24"/>
              </w:rPr>
              <w:t>Sous-critère 2 : examen des modes de transport retenus par le candidat</w:t>
            </w:r>
          </w:p>
          <w:p w14:paraId="68A707A9" w14:textId="5106208B" w:rsidR="009E4A12" w:rsidRPr="00021EB1" w:rsidRDefault="009E4A12" w:rsidP="00A840B2">
            <w:pPr>
              <w:autoSpaceDE w:val="0"/>
              <w:autoSpaceDN w:val="0"/>
              <w:adjustRightInd w:val="0"/>
              <w:jc w:val="both"/>
              <w:rPr>
                <w:rFonts w:ascii="Univers Next Pro Light Cond" w:hAnsi="Univers Next Pro Light Cond" w:cs="Arial"/>
                <w:iCs/>
                <w:sz w:val="24"/>
                <w:szCs w:val="24"/>
              </w:rPr>
            </w:pPr>
            <w:r>
              <w:rPr>
                <w:rFonts w:ascii="Univers Next Pro Light Cond" w:hAnsi="Univers Next Pro Light Cond" w:cs="Arial"/>
                <w:iCs/>
                <w:sz w:val="24"/>
                <w:szCs w:val="24"/>
              </w:rPr>
              <w:t>Seront examinés : les mesures proposées pour réduire les émission</w:t>
            </w:r>
            <w:r w:rsidR="00001929">
              <w:rPr>
                <w:rFonts w:ascii="Univers Next Pro Light Cond" w:hAnsi="Univers Next Pro Light Cond" w:cs="Arial"/>
                <w:iCs/>
                <w:sz w:val="24"/>
                <w:szCs w:val="24"/>
              </w:rPr>
              <w:t>s</w:t>
            </w:r>
            <w:r>
              <w:rPr>
                <w:rFonts w:ascii="Univers Next Pro Light Cond" w:hAnsi="Univers Next Pro Light Cond" w:cs="Arial"/>
                <w:iCs/>
                <w:sz w:val="24"/>
                <w:szCs w:val="24"/>
              </w:rPr>
              <w:t xml:space="preserve"> de GES</w:t>
            </w:r>
            <w:r w:rsidR="00001929">
              <w:rPr>
                <w:rFonts w:ascii="Univers Next Pro Light Cond" w:hAnsi="Univers Next Pro Light Cond" w:cs="Arial"/>
                <w:iCs/>
                <w:sz w:val="24"/>
                <w:szCs w:val="24"/>
              </w:rPr>
              <w:t xml:space="preserve"> générées par l’exécution du marché</w:t>
            </w:r>
            <w:r>
              <w:rPr>
                <w:rFonts w:ascii="Univers Next Pro Light Cond" w:hAnsi="Univers Next Pro Light Cond" w:cs="Arial"/>
                <w:iCs/>
                <w:sz w:val="24"/>
                <w:szCs w:val="24"/>
              </w:rPr>
              <w:t>, l’engagement</w:t>
            </w:r>
            <w:r w:rsidR="00001929">
              <w:rPr>
                <w:rFonts w:ascii="Univers Next Pro Light Cond" w:hAnsi="Univers Next Pro Light Cond" w:cs="Arial"/>
                <w:iCs/>
                <w:sz w:val="24"/>
                <w:szCs w:val="24"/>
              </w:rPr>
              <w:t xml:space="preserve"> éventuel sur un plan de progrès et son contenu pour réduire les émission</w:t>
            </w:r>
            <w:r w:rsidR="00BD101D">
              <w:rPr>
                <w:rFonts w:ascii="Univers Next Pro Light Cond" w:hAnsi="Univers Next Pro Light Cond" w:cs="Arial"/>
                <w:iCs/>
                <w:sz w:val="24"/>
                <w:szCs w:val="24"/>
              </w:rPr>
              <w:t>s</w:t>
            </w:r>
            <w:r w:rsidR="00001929">
              <w:rPr>
                <w:rFonts w:ascii="Univers Next Pro Light Cond" w:hAnsi="Univers Next Pro Light Cond" w:cs="Arial"/>
                <w:iCs/>
                <w:sz w:val="24"/>
                <w:szCs w:val="24"/>
              </w:rPr>
              <w:t xml:space="preserve"> de GES générées par l’exécution du marché, les mesures prises si la prestation de transport est externalisée</w:t>
            </w:r>
          </w:p>
        </w:tc>
        <w:tc>
          <w:tcPr>
            <w:tcW w:w="2264" w:type="dxa"/>
          </w:tcPr>
          <w:p w14:paraId="6ADDC7BE" w14:textId="04FC494B" w:rsidR="008B3B7F" w:rsidRPr="00021EB1" w:rsidRDefault="008B3B7F" w:rsidP="00A840B2">
            <w:pPr>
              <w:autoSpaceDE w:val="0"/>
              <w:autoSpaceDN w:val="0"/>
              <w:adjustRightInd w:val="0"/>
              <w:jc w:val="both"/>
              <w:rPr>
                <w:rFonts w:ascii="Univers Next Pro Light Cond" w:hAnsi="Univers Next Pro Light Cond" w:cs="Arial"/>
                <w:iCs/>
                <w:sz w:val="24"/>
                <w:szCs w:val="24"/>
                <w:u w:val="single"/>
              </w:rPr>
            </w:pPr>
            <w:r w:rsidRPr="00021EB1">
              <w:rPr>
                <w:rFonts w:ascii="Univers Next Pro Light Cond" w:hAnsi="Univers Next Pro Light Cond" w:cs="Arial"/>
                <w:iCs/>
                <w:sz w:val="24"/>
                <w:szCs w:val="24"/>
                <w:u w:val="single"/>
              </w:rPr>
              <w:t xml:space="preserve">Noté sur </w:t>
            </w:r>
            <w:r w:rsidR="00B34138" w:rsidRPr="00021EB1">
              <w:rPr>
                <w:rFonts w:ascii="Univers Next Pro Light Cond" w:hAnsi="Univers Next Pro Light Cond" w:cs="Arial"/>
                <w:iCs/>
                <w:sz w:val="24"/>
                <w:szCs w:val="24"/>
                <w:u w:val="single"/>
              </w:rPr>
              <w:t>60</w:t>
            </w:r>
          </w:p>
        </w:tc>
      </w:tr>
    </w:tbl>
    <w:p w14:paraId="617F374C" w14:textId="68795B37" w:rsidR="00FC537A" w:rsidRPr="00021EB1" w:rsidRDefault="00FC537A" w:rsidP="008B3B7F">
      <w:pPr>
        <w:autoSpaceDE w:val="0"/>
        <w:autoSpaceDN w:val="0"/>
        <w:adjustRightInd w:val="0"/>
        <w:jc w:val="both"/>
        <w:rPr>
          <w:rFonts w:ascii="Univers Next Pro Light Cond" w:hAnsi="Univers Next Pro Light Cond" w:cs="Arial"/>
          <w:sz w:val="24"/>
          <w:szCs w:val="24"/>
          <w:u w:val="single"/>
        </w:rPr>
      </w:pPr>
    </w:p>
    <w:p w14:paraId="0723944B" w14:textId="77777777" w:rsidR="00B43B5B" w:rsidRPr="00021EB1" w:rsidRDefault="00B43B5B" w:rsidP="00B43B5B">
      <w:pPr>
        <w:autoSpaceDE w:val="0"/>
        <w:autoSpaceDN w:val="0"/>
        <w:adjustRightInd w:val="0"/>
        <w:jc w:val="both"/>
        <w:rPr>
          <w:rFonts w:ascii="Univers Next Pro Light Cond" w:hAnsi="Univers Next Pro Light Cond" w:cs="Arial"/>
          <w:color w:val="000000"/>
          <w:sz w:val="24"/>
          <w:szCs w:val="24"/>
          <w:u w:val="single"/>
        </w:rPr>
      </w:pPr>
    </w:p>
    <w:p w14:paraId="7AFCC74D" w14:textId="5690D605" w:rsidR="00B43B5B" w:rsidRPr="00021EB1" w:rsidRDefault="00B43B5B" w:rsidP="00B43B5B">
      <w:pPr>
        <w:pStyle w:val="Paragraphedeliste"/>
        <w:numPr>
          <w:ilvl w:val="0"/>
          <w:numId w:val="14"/>
        </w:numPr>
        <w:autoSpaceDE w:val="0"/>
        <w:autoSpaceDN w:val="0"/>
        <w:adjustRightInd w:val="0"/>
        <w:rPr>
          <w:rFonts w:ascii="Univers Next Pro Light Cond" w:hAnsi="Univers Next Pro Light Cond" w:cs="Arial"/>
          <w:b/>
          <w:bCs/>
          <w:color w:val="000000"/>
          <w:sz w:val="24"/>
          <w:szCs w:val="24"/>
        </w:rPr>
      </w:pPr>
      <w:r w:rsidRPr="00021EB1">
        <w:rPr>
          <w:rFonts w:ascii="Univers Next Pro Light Cond" w:hAnsi="Univers Next Pro Light Cond" w:cs="Arial"/>
          <w:b/>
          <w:bCs/>
          <w:color w:val="000000"/>
          <w:sz w:val="24"/>
          <w:szCs w:val="24"/>
        </w:rPr>
        <w:t xml:space="preserve">Pour le Lot </w:t>
      </w:r>
      <w:r>
        <w:rPr>
          <w:rFonts w:ascii="Univers Next Pro Light Cond" w:hAnsi="Univers Next Pro Light Cond" w:cs="Arial"/>
          <w:b/>
          <w:bCs/>
          <w:color w:val="000000"/>
          <w:sz w:val="24"/>
          <w:szCs w:val="24"/>
        </w:rPr>
        <w:t xml:space="preserve">2 </w:t>
      </w:r>
    </w:p>
    <w:p w14:paraId="4E76CECE" w14:textId="77777777" w:rsidR="00B43B5B" w:rsidRPr="00021EB1" w:rsidRDefault="00B43B5B" w:rsidP="00B43B5B">
      <w:pPr>
        <w:autoSpaceDE w:val="0"/>
        <w:autoSpaceDN w:val="0"/>
        <w:adjustRightInd w:val="0"/>
        <w:rPr>
          <w:rFonts w:ascii="Univers Next Pro Light Cond" w:hAnsi="Univers Next Pro Light Cond" w:cs="Arial"/>
          <w:b/>
          <w:bCs/>
          <w:color w:val="000000"/>
          <w:sz w:val="24"/>
          <w:szCs w:val="24"/>
        </w:rPr>
      </w:pPr>
    </w:p>
    <w:tbl>
      <w:tblPr>
        <w:tblStyle w:val="Grilledutableau"/>
        <w:tblW w:w="0" w:type="auto"/>
        <w:tblLook w:val="04A0" w:firstRow="1" w:lastRow="0" w:firstColumn="1" w:lastColumn="0" w:noHBand="0" w:noVBand="1"/>
      </w:tblPr>
      <w:tblGrid>
        <w:gridCol w:w="7557"/>
        <w:gridCol w:w="1506"/>
      </w:tblGrid>
      <w:tr w:rsidR="00B43B5B" w:rsidRPr="00021EB1" w14:paraId="54323CE0" w14:textId="77777777" w:rsidTr="0041369D">
        <w:tc>
          <w:tcPr>
            <w:tcW w:w="9063" w:type="dxa"/>
            <w:gridSpan w:val="2"/>
            <w:shd w:val="clear" w:color="auto" w:fill="auto"/>
          </w:tcPr>
          <w:p w14:paraId="3EE89C2A" w14:textId="77777777" w:rsidR="00B43B5B" w:rsidRPr="00021EB1" w:rsidRDefault="00B43B5B" w:rsidP="0041369D">
            <w:pPr>
              <w:autoSpaceDE w:val="0"/>
              <w:autoSpaceDN w:val="0"/>
              <w:adjustRightInd w:val="0"/>
              <w:jc w:val="center"/>
              <w:rPr>
                <w:rFonts w:ascii="Univers Next Pro Light Cond" w:hAnsi="Univers Next Pro Light Cond"/>
                <w:b/>
                <w:bCs/>
                <w:sz w:val="24"/>
                <w:szCs w:val="24"/>
                <w:u w:val="single"/>
              </w:rPr>
            </w:pPr>
            <w:r w:rsidRPr="00021EB1">
              <w:rPr>
                <w:rFonts w:ascii="Univers Next Pro Light Cond" w:hAnsi="Univers Next Pro Light Cond"/>
                <w:b/>
                <w:bCs/>
                <w:sz w:val="24"/>
                <w:szCs w:val="24"/>
                <w:u w:val="single"/>
              </w:rPr>
              <w:t xml:space="preserve">Valeur Technique </w:t>
            </w:r>
          </w:p>
          <w:p w14:paraId="7CBBBD3D" w14:textId="77777777" w:rsidR="00B43B5B" w:rsidRPr="00021EB1" w:rsidRDefault="00B43B5B" w:rsidP="0041369D">
            <w:pPr>
              <w:autoSpaceDE w:val="0"/>
              <w:autoSpaceDN w:val="0"/>
              <w:adjustRightInd w:val="0"/>
              <w:jc w:val="center"/>
              <w:rPr>
                <w:rFonts w:ascii="Univers Next Pro Light Cond" w:hAnsi="Univers Next Pro Light Cond"/>
                <w:b/>
                <w:bCs/>
                <w:sz w:val="24"/>
                <w:szCs w:val="24"/>
              </w:rPr>
            </w:pPr>
          </w:p>
          <w:p w14:paraId="4957C006" w14:textId="05050514" w:rsidR="00B43B5B" w:rsidRPr="00021EB1" w:rsidRDefault="00B43B5B" w:rsidP="0041369D">
            <w:pPr>
              <w:jc w:val="both"/>
              <w:rPr>
                <w:rFonts w:ascii="Univers Next Pro Light Cond" w:hAnsi="Univers Next Pro Light Cond" w:cs="Arial"/>
                <w:b/>
                <w:sz w:val="24"/>
                <w:szCs w:val="24"/>
              </w:rPr>
            </w:pPr>
            <w:r w:rsidRPr="00021EB1">
              <w:rPr>
                <w:rFonts w:ascii="Univers Next Pro Light Cond" w:hAnsi="Univers Next Pro Light Cond" w:cs="Arial"/>
                <w:b/>
                <w:sz w:val="24"/>
                <w:szCs w:val="24"/>
              </w:rPr>
              <w:t>La note de la valeur technique sur 1</w:t>
            </w:r>
            <w:r>
              <w:rPr>
                <w:rFonts w:ascii="Univers Next Pro Light Cond" w:hAnsi="Univers Next Pro Light Cond" w:cs="Arial"/>
                <w:b/>
                <w:sz w:val="24"/>
                <w:szCs w:val="24"/>
              </w:rPr>
              <w:t>15</w:t>
            </w:r>
            <w:r w:rsidRPr="00021EB1">
              <w:rPr>
                <w:rFonts w:ascii="Univers Next Pro Light Cond" w:hAnsi="Univers Next Pro Light Cond" w:cs="Arial"/>
                <w:b/>
                <w:sz w:val="24"/>
                <w:szCs w:val="24"/>
              </w:rPr>
              <w:t xml:space="preserve"> correspond au total des notes obtenues pour l’évaluation des sous-critères, et fait l’objet d’une pondération de 70 % en étant multipliée par un coefficient de 7.</w:t>
            </w:r>
          </w:p>
          <w:p w14:paraId="466E918D" w14:textId="77777777" w:rsidR="00B43B5B" w:rsidRPr="00021EB1" w:rsidRDefault="00B43B5B" w:rsidP="0041369D">
            <w:pPr>
              <w:jc w:val="both"/>
              <w:rPr>
                <w:rFonts w:ascii="Univers Next Pro Light Cond" w:hAnsi="Univers Next Pro Light Cond" w:cs="Arial"/>
                <w:b/>
                <w:sz w:val="24"/>
                <w:szCs w:val="24"/>
              </w:rPr>
            </w:pPr>
          </w:p>
          <w:p w14:paraId="1AD2B33B" w14:textId="77777777" w:rsidR="00B43B5B" w:rsidRPr="00021EB1" w:rsidRDefault="00B43B5B" w:rsidP="0041369D">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color w:val="000000"/>
                <w:sz w:val="24"/>
                <w:szCs w:val="24"/>
              </w:rPr>
              <w:t xml:space="preserve">L’examen de la valeur technique, au vu des renseignements apportés par le candidat dans son mémoire technique et dans le cadre de réponse, intervient selon les modalités suivantes. </w:t>
            </w:r>
            <w:r w:rsidRPr="00021EB1">
              <w:rPr>
                <w:rFonts w:ascii="Univers Next Pro Light Cond" w:hAnsi="Univers Next Pro Light Cond" w:cs="Arial"/>
                <w:sz w:val="24"/>
                <w:szCs w:val="24"/>
              </w:rPr>
              <w:t>La présentation du mémoire technique est laissée à la libre appréciation du candidat.</w:t>
            </w:r>
          </w:p>
          <w:p w14:paraId="20328C38" w14:textId="77777777" w:rsidR="00B43B5B" w:rsidRPr="00021EB1" w:rsidRDefault="00B43B5B" w:rsidP="0041369D">
            <w:pPr>
              <w:autoSpaceDE w:val="0"/>
              <w:autoSpaceDN w:val="0"/>
              <w:adjustRightInd w:val="0"/>
              <w:jc w:val="both"/>
              <w:rPr>
                <w:rFonts w:ascii="Univers Next Pro Light Cond" w:hAnsi="Univers Next Pro Light Cond" w:cs="Arial"/>
                <w:sz w:val="24"/>
                <w:szCs w:val="24"/>
              </w:rPr>
            </w:pPr>
          </w:p>
          <w:p w14:paraId="4E39F325" w14:textId="77777777" w:rsidR="00B43B5B" w:rsidRPr="00021EB1" w:rsidRDefault="00B43B5B" w:rsidP="0041369D">
            <w:pPr>
              <w:autoSpaceDE w:val="0"/>
              <w:autoSpaceDN w:val="0"/>
              <w:adjustRightInd w:val="0"/>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NB : il est précisé que chaque item des sous-critères énumérés ci-après est noté sur 5 (5 = excellent, 4 = très bon, 3 = moyen, 2 = insuffisant, 1 = très insuffisant)</w:t>
            </w:r>
          </w:p>
          <w:p w14:paraId="2031B221" w14:textId="77777777" w:rsidR="00B43B5B" w:rsidRPr="00021EB1" w:rsidRDefault="00B43B5B" w:rsidP="0041369D">
            <w:pPr>
              <w:autoSpaceDE w:val="0"/>
              <w:autoSpaceDN w:val="0"/>
              <w:adjustRightInd w:val="0"/>
              <w:jc w:val="both"/>
              <w:rPr>
                <w:rFonts w:ascii="Univers Next Pro Light Cond" w:hAnsi="Univers Next Pro Light Cond" w:cs="Arial"/>
                <w:color w:val="000000"/>
                <w:sz w:val="24"/>
                <w:szCs w:val="24"/>
              </w:rPr>
            </w:pPr>
          </w:p>
          <w:p w14:paraId="2D8B4DBE" w14:textId="77777777" w:rsidR="00B43B5B" w:rsidRPr="00021EB1" w:rsidRDefault="00B43B5B" w:rsidP="0041369D">
            <w:pPr>
              <w:jc w:val="both"/>
              <w:rPr>
                <w:rFonts w:ascii="Univers Next Pro Light Cond" w:hAnsi="Univers Next Pro Light Cond" w:cs="Arial"/>
                <w:b/>
                <w:sz w:val="24"/>
                <w:szCs w:val="24"/>
              </w:rPr>
            </w:pPr>
          </w:p>
        </w:tc>
      </w:tr>
      <w:tr w:rsidR="00B43B5B" w:rsidRPr="00021EB1" w14:paraId="15F5B65E" w14:textId="77777777" w:rsidTr="0041369D">
        <w:tc>
          <w:tcPr>
            <w:tcW w:w="7557" w:type="dxa"/>
          </w:tcPr>
          <w:p w14:paraId="265648D3" w14:textId="77777777" w:rsidR="00B43B5B" w:rsidRPr="00021EB1" w:rsidRDefault="00B43B5B" w:rsidP="0041369D">
            <w:pPr>
              <w:autoSpaceDE w:val="0"/>
              <w:autoSpaceDN w:val="0"/>
              <w:adjustRightInd w:val="0"/>
              <w:jc w:val="center"/>
              <w:rPr>
                <w:rFonts w:ascii="Univers Next Pro Light Cond" w:hAnsi="Univers Next Pro Light Cond" w:cs="Arial"/>
                <w:i/>
                <w:sz w:val="24"/>
                <w:szCs w:val="24"/>
                <w:u w:val="single"/>
              </w:rPr>
            </w:pPr>
            <w:r w:rsidRPr="00021EB1">
              <w:rPr>
                <w:rFonts w:ascii="Univers Next Pro Light Cond" w:hAnsi="Univers Next Pro Light Cond"/>
                <w:sz w:val="24"/>
                <w:szCs w:val="24"/>
              </w:rPr>
              <w:t>Sous - Critères</w:t>
            </w:r>
          </w:p>
        </w:tc>
        <w:tc>
          <w:tcPr>
            <w:tcW w:w="1506" w:type="dxa"/>
          </w:tcPr>
          <w:p w14:paraId="57348C42" w14:textId="77777777" w:rsidR="00B43B5B" w:rsidRPr="00021EB1" w:rsidRDefault="00B43B5B" w:rsidP="0041369D">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Notation</w:t>
            </w:r>
          </w:p>
        </w:tc>
      </w:tr>
      <w:tr w:rsidR="00B43B5B" w:rsidRPr="00021EB1" w14:paraId="0BCB9E75" w14:textId="77777777" w:rsidTr="0041369D">
        <w:tc>
          <w:tcPr>
            <w:tcW w:w="7557" w:type="dxa"/>
          </w:tcPr>
          <w:p w14:paraId="0E61E754" w14:textId="77777777" w:rsidR="00B43B5B" w:rsidRPr="00021EB1" w:rsidRDefault="00B43B5B" w:rsidP="0041369D">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b/>
                <w:bCs/>
                <w:iCs/>
                <w:sz w:val="24"/>
                <w:szCs w:val="24"/>
              </w:rPr>
              <w:t>Sous-critère 1 : Couverture éditoriale, réseau d’éditeurs et service d’antiquariat</w:t>
            </w:r>
            <w:r w:rsidRPr="00021EB1">
              <w:rPr>
                <w:rFonts w:ascii="Univers Next Pro Light Cond" w:hAnsi="Univers Next Pro Light Cond" w:cs="Arial"/>
                <w:iCs/>
                <w:sz w:val="24"/>
                <w:szCs w:val="24"/>
              </w:rPr>
              <w:t>. Les points suivants seront examinés :</w:t>
            </w:r>
          </w:p>
          <w:p w14:paraId="5CF43750" w14:textId="77777777" w:rsidR="00B43B5B" w:rsidRPr="00021EB1" w:rsidRDefault="00B43B5B" w:rsidP="0041369D">
            <w:pPr>
              <w:autoSpaceDE w:val="0"/>
              <w:autoSpaceDN w:val="0"/>
              <w:adjustRightInd w:val="0"/>
              <w:rPr>
                <w:rFonts w:ascii="Univers Next Pro Light Cond" w:hAnsi="Univers Next Pro Light Cond" w:cs="Arial"/>
                <w:iCs/>
                <w:sz w:val="24"/>
                <w:szCs w:val="24"/>
              </w:rPr>
            </w:pPr>
          </w:p>
          <w:p w14:paraId="1FFAE1F0" w14:textId="77777777" w:rsidR="00B43B5B" w:rsidRPr="00021EB1" w:rsidRDefault="00B43B5B" w:rsidP="00B43B5B">
            <w:pPr>
              <w:pStyle w:val="Paragraphedeliste"/>
              <w:numPr>
                <w:ilvl w:val="0"/>
                <w:numId w:val="9"/>
              </w:numPr>
              <w:autoSpaceDE w:val="0"/>
              <w:autoSpaceDN w:val="0"/>
              <w:adjustRightInd w:val="0"/>
              <w:jc w:val="both"/>
              <w:rPr>
                <w:rFonts w:ascii="Univers Next Pro Light Cond" w:eastAsiaTheme="minorHAnsi" w:hAnsi="Univers Next Pro Light Cond" w:cs="Arial"/>
                <w:color w:val="000000"/>
                <w:sz w:val="24"/>
                <w:szCs w:val="24"/>
              </w:rPr>
            </w:pPr>
            <w:r w:rsidRPr="00021EB1">
              <w:rPr>
                <w:rFonts w:ascii="Univers Next Pro Light Cond" w:eastAsiaTheme="minorHAnsi" w:hAnsi="Univers Next Pro Light Cond" w:cs="Arial"/>
                <w:sz w:val="24"/>
                <w:szCs w:val="24"/>
              </w:rPr>
              <w:t>Couverture éditoriale sur les disciplines et domaines qui font l’objet du lot,</w:t>
            </w:r>
          </w:p>
          <w:p w14:paraId="76BA80E9" w14:textId="77777777" w:rsidR="00B43B5B" w:rsidRPr="00021EB1" w:rsidRDefault="00B43B5B" w:rsidP="00B43B5B">
            <w:pPr>
              <w:pStyle w:val="Paragraphedeliste"/>
              <w:numPr>
                <w:ilvl w:val="0"/>
                <w:numId w:val="9"/>
              </w:numPr>
              <w:autoSpaceDE w:val="0"/>
              <w:autoSpaceDN w:val="0"/>
              <w:adjustRightInd w:val="0"/>
              <w:jc w:val="both"/>
              <w:rPr>
                <w:rFonts w:ascii="Univers Next Pro Light Cond" w:eastAsiaTheme="minorHAnsi" w:hAnsi="Univers Next Pro Light Cond" w:cs="Arial"/>
                <w:color w:val="000000"/>
                <w:sz w:val="24"/>
                <w:szCs w:val="24"/>
              </w:rPr>
            </w:pPr>
            <w:r w:rsidRPr="00021EB1">
              <w:rPr>
                <w:rFonts w:ascii="Univers Next Pro Light Cond" w:eastAsiaTheme="minorHAnsi" w:hAnsi="Univers Next Pro Light Cond" w:cs="Arial"/>
                <w:sz w:val="24"/>
                <w:szCs w:val="24"/>
              </w:rPr>
              <w:t>Qualité du réseau d’éditeurs notamment éditeurs à diffusion restreinte,</w:t>
            </w:r>
          </w:p>
          <w:p w14:paraId="6BF06AD8" w14:textId="77777777" w:rsidR="00B43B5B" w:rsidRPr="00021EB1" w:rsidRDefault="00B43B5B" w:rsidP="00B43B5B">
            <w:pPr>
              <w:pStyle w:val="Paragraphedeliste"/>
              <w:numPr>
                <w:ilvl w:val="0"/>
                <w:numId w:val="9"/>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Modalités et moyens mis en œuvre pour activer ce réseau d’éditeurs et effectuer un travail de veille sur l’édition,</w:t>
            </w:r>
          </w:p>
          <w:p w14:paraId="013FD895" w14:textId="77777777" w:rsidR="00B43B5B" w:rsidRPr="00021EB1" w:rsidRDefault="00B43B5B" w:rsidP="00B43B5B">
            <w:pPr>
              <w:pStyle w:val="Paragraphedeliste"/>
              <w:numPr>
                <w:ilvl w:val="0"/>
                <w:numId w:val="9"/>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Descriptif du service d’antiquariat.</w:t>
            </w:r>
          </w:p>
          <w:p w14:paraId="09648634" w14:textId="77777777" w:rsidR="00B43B5B" w:rsidRPr="00021EB1" w:rsidRDefault="00B43B5B" w:rsidP="0041369D">
            <w:pPr>
              <w:autoSpaceDE w:val="0"/>
              <w:autoSpaceDN w:val="0"/>
              <w:adjustRightInd w:val="0"/>
              <w:rPr>
                <w:rFonts w:ascii="Univers Next Pro Light Cond" w:hAnsi="Univers Next Pro Light Cond" w:cs="Arial"/>
                <w:iCs/>
                <w:sz w:val="24"/>
                <w:szCs w:val="24"/>
              </w:rPr>
            </w:pPr>
          </w:p>
        </w:tc>
        <w:tc>
          <w:tcPr>
            <w:tcW w:w="1506" w:type="dxa"/>
          </w:tcPr>
          <w:p w14:paraId="707D2399" w14:textId="77777777" w:rsidR="00B43B5B" w:rsidRPr="00021EB1" w:rsidRDefault="00B43B5B" w:rsidP="0041369D">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 xml:space="preserve"> Noté sur 20</w:t>
            </w:r>
          </w:p>
        </w:tc>
      </w:tr>
      <w:tr w:rsidR="00B43B5B" w:rsidRPr="00021EB1" w14:paraId="70D44140" w14:textId="77777777" w:rsidTr="0041369D">
        <w:tc>
          <w:tcPr>
            <w:tcW w:w="7557" w:type="dxa"/>
          </w:tcPr>
          <w:p w14:paraId="1D8A9FBC" w14:textId="77777777" w:rsidR="00B43B5B" w:rsidRPr="00021EB1" w:rsidRDefault="00B43B5B" w:rsidP="0041369D">
            <w:pPr>
              <w:autoSpaceDE w:val="0"/>
              <w:autoSpaceDN w:val="0"/>
              <w:adjustRightInd w:val="0"/>
              <w:rPr>
                <w:rFonts w:ascii="Univers Next Pro Light Cond" w:hAnsi="Univers Next Pro Light Cond" w:cs="Arial"/>
                <w:b/>
                <w:bCs/>
                <w:sz w:val="24"/>
                <w:szCs w:val="24"/>
              </w:rPr>
            </w:pPr>
            <w:r w:rsidRPr="00021EB1">
              <w:rPr>
                <w:rFonts w:ascii="Univers Next Pro Light Cond" w:hAnsi="Univers Next Pro Light Cond" w:cs="Arial"/>
                <w:b/>
                <w:bCs/>
                <w:i/>
                <w:sz w:val="24"/>
                <w:szCs w:val="24"/>
              </w:rPr>
              <w:t>Sous-critère 2 </w:t>
            </w:r>
            <w:r w:rsidRPr="00021EB1">
              <w:rPr>
                <w:rFonts w:ascii="Univers Next Pro Light Cond" w:hAnsi="Univers Next Pro Light Cond" w:cs="Arial"/>
                <w:b/>
                <w:bCs/>
                <w:sz w:val="24"/>
                <w:szCs w:val="24"/>
              </w:rPr>
              <w:t>: Outils d’aide à la sélection de documents</w:t>
            </w:r>
          </w:p>
          <w:p w14:paraId="6A1EAFBC" w14:textId="77777777" w:rsidR="00B43B5B" w:rsidRPr="00021EB1" w:rsidRDefault="00B43B5B" w:rsidP="0041369D">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Les points suivants seront examinés :</w:t>
            </w:r>
          </w:p>
          <w:p w14:paraId="3648A13B" w14:textId="77777777" w:rsidR="00B43B5B" w:rsidRPr="00021EB1" w:rsidRDefault="00B43B5B" w:rsidP="0041369D">
            <w:pPr>
              <w:autoSpaceDE w:val="0"/>
              <w:autoSpaceDN w:val="0"/>
              <w:adjustRightInd w:val="0"/>
              <w:rPr>
                <w:rFonts w:ascii="Univers Next Pro Light Cond" w:hAnsi="Univers Next Pro Light Cond" w:cs="Arial"/>
                <w:color w:val="000000"/>
                <w:sz w:val="24"/>
                <w:szCs w:val="24"/>
                <w:u w:val="single"/>
              </w:rPr>
            </w:pPr>
          </w:p>
          <w:p w14:paraId="1B5E176C" w14:textId="77777777" w:rsidR="00B43B5B" w:rsidRPr="00021EB1" w:rsidRDefault="00B43B5B" w:rsidP="00B43B5B">
            <w:pPr>
              <w:pStyle w:val="Paragraphedeliste"/>
              <w:numPr>
                <w:ilvl w:val="0"/>
                <w:numId w:val="10"/>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Description des Informations disponibles sur les ouvrages au niveau du site Web du candidat,</w:t>
            </w:r>
          </w:p>
          <w:p w14:paraId="03B54C8D" w14:textId="77777777" w:rsidR="00B43B5B" w:rsidRPr="00021EB1" w:rsidRDefault="00B43B5B" w:rsidP="00B43B5B">
            <w:pPr>
              <w:pStyle w:val="Paragraphedeliste"/>
              <w:numPr>
                <w:ilvl w:val="0"/>
                <w:numId w:val="10"/>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Actualité des informations sur la disponibilité des ouvrages au moment de la consultation du site web du candidat,</w:t>
            </w:r>
          </w:p>
          <w:p w14:paraId="5D46672E" w14:textId="77777777" w:rsidR="00B43B5B" w:rsidRPr="00021EB1" w:rsidRDefault="00B43B5B" w:rsidP="00B43B5B">
            <w:pPr>
              <w:pStyle w:val="Paragraphedeliste"/>
              <w:numPr>
                <w:ilvl w:val="0"/>
                <w:numId w:val="10"/>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Fonctionnalités et services proposés par le site Web du candidat.</w:t>
            </w:r>
          </w:p>
          <w:p w14:paraId="70F1451F" w14:textId="77777777" w:rsidR="00B43B5B" w:rsidRPr="00021EB1" w:rsidRDefault="00B43B5B" w:rsidP="0041369D">
            <w:pPr>
              <w:autoSpaceDE w:val="0"/>
              <w:autoSpaceDN w:val="0"/>
              <w:adjustRightInd w:val="0"/>
              <w:rPr>
                <w:rFonts w:ascii="Univers Next Pro Light Cond" w:hAnsi="Univers Next Pro Light Cond" w:cs="Arial"/>
                <w:i/>
                <w:color w:val="000000"/>
                <w:sz w:val="24"/>
                <w:szCs w:val="24"/>
                <w:u w:val="single"/>
              </w:rPr>
            </w:pPr>
          </w:p>
          <w:p w14:paraId="72F5A84D" w14:textId="77777777" w:rsidR="00B43B5B" w:rsidRPr="00021EB1" w:rsidRDefault="00B43B5B" w:rsidP="0041369D">
            <w:pPr>
              <w:autoSpaceDE w:val="0"/>
              <w:autoSpaceDN w:val="0"/>
              <w:adjustRightInd w:val="0"/>
              <w:jc w:val="both"/>
              <w:rPr>
                <w:rFonts w:ascii="Univers Next Pro Light Cond" w:hAnsi="Univers Next Pro Light Cond" w:cs="Arial"/>
                <w:b/>
                <w:bCs/>
                <w:sz w:val="24"/>
                <w:szCs w:val="24"/>
              </w:rPr>
            </w:pPr>
            <w:r w:rsidRPr="00021EB1">
              <w:rPr>
                <w:rFonts w:ascii="Univers Next Pro Light Cond" w:hAnsi="Univers Next Pro Light Cond" w:cs="Arial"/>
                <w:b/>
                <w:color w:val="000000"/>
                <w:sz w:val="24"/>
                <w:szCs w:val="24"/>
              </w:rPr>
              <w:t xml:space="preserve">(NB </w:t>
            </w:r>
            <w:r w:rsidRPr="00021EB1">
              <w:rPr>
                <w:rFonts w:ascii="Univers Next Pro Light Cond" w:hAnsi="Univers Next Pro Light Cond" w:cs="Arial"/>
                <w:b/>
                <w:bCs/>
                <w:sz w:val="24"/>
                <w:szCs w:val="24"/>
              </w:rPr>
              <w:t>Dans le cas où la consultation du catalogue du site web du candidat serait soumise à identification, le candidat veillera à permettre un accès temporaire dans le cadre de la présente consultation.)</w:t>
            </w:r>
          </w:p>
          <w:p w14:paraId="55467D7E" w14:textId="77777777" w:rsidR="00B43B5B" w:rsidRPr="00021EB1" w:rsidRDefault="00B43B5B" w:rsidP="0041369D">
            <w:pPr>
              <w:autoSpaceDE w:val="0"/>
              <w:autoSpaceDN w:val="0"/>
              <w:adjustRightInd w:val="0"/>
              <w:rPr>
                <w:rFonts w:ascii="Univers Next Pro Light Cond" w:hAnsi="Univers Next Pro Light Cond" w:cs="Arial"/>
                <w:i/>
                <w:sz w:val="24"/>
                <w:szCs w:val="24"/>
                <w:u w:val="single"/>
              </w:rPr>
            </w:pPr>
          </w:p>
        </w:tc>
        <w:tc>
          <w:tcPr>
            <w:tcW w:w="1506" w:type="dxa"/>
          </w:tcPr>
          <w:p w14:paraId="0C493DCB" w14:textId="77777777" w:rsidR="00B43B5B" w:rsidRPr="00021EB1" w:rsidRDefault="00B43B5B" w:rsidP="0041369D">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Noté sur 15</w:t>
            </w:r>
          </w:p>
        </w:tc>
      </w:tr>
      <w:tr w:rsidR="00B43B5B" w:rsidRPr="00021EB1" w14:paraId="11634F8A" w14:textId="77777777" w:rsidTr="0041369D">
        <w:tc>
          <w:tcPr>
            <w:tcW w:w="7557" w:type="dxa"/>
          </w:tcPr>
          <w:p w14:paraId="19D83069" w14:textId="77777777" w:rsidR="00B43B5B" w:rsidRPr="00021EB1" w:rsidRDefault="00B43B5B" w:rsidP="0041369D">
            <w:pPr>
              <w:autoSpaceDE w:val="0"/>
              <w:autoSpaceDN w:val="0"/>
              <w:adjustRightInd w:val="0"/>
              <w:rPr>
                <w:rFonts w:ascii="Univers Next Pro Light Cond" w:hAnsi="Univers Next Pro Light Cond" w:cs="Arial"/>
                <w:b/>
                <w:bCs/>
                <w:iCs/>
                <w:sz w:val="24"/>
                <w:szCs w:val="24"/>
              </w:rPr>
            </w:pPr>
            <w:r w:rsidRPr="00021EB1">
              <w:rPr>
                <w:rFonts w:ascii="Univers Next Pro Light Cond" w:hAnsi="Univers Next Pro Light Cond" w:cs="Arial"/>
                <w:b/>
                <w:bCs/>
                <w:iCs/>
                <w:sz w:val="24"/>
                <w:szCs w:val="24"/>
              </w:rPr>
              <w:t>Sous-critère 3 : Modalités de travail avec le candidat</w:t>
            </w:r>
          </w:p>
          <w:p w14:paraId="15C5DEE0" w14:textId="77777777" w:rsidR="00B43B5B" w:rsidRPr="00021EB1" w:rsidRDefault="00B43B5B" w:rsidP="0041369D">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Les points suivants seront examinés :</w:t>
            </w:r>
          </w:p>
          <w:p w14:paraId="6303E9BA" w14:textId="77777777" w:rsidR="00B43B5B" w:rsidRPr="00021EB1" w:rsidRDefault="00B43B5B" w:rsidP="0041369D">
            <w:pPr>
              <w:autoSpaceDE w:val="0"/>
              <w:autoSpaceDN w:val="0"/>
              <w:adjustRightInd w:val="0"/>
              <w:rPr>
                <w:rFonts w:ascii="Univers Next Pro Light Cond" w:hAnsi="Univers Next Pro Light Cond" w:cs="Arial"/>
                <w:sz w:val="24"/>
                <w:szCs w:val="24"/>
              </w:rPr>
            </w:pPr>
          </w:p>
          <w:p w14:paraId="282A60CF" w14:textId="77777777" w:rsidR="00B43B5B" w:rsidRPr="00021EB1" w:rsidRDefault="00B43B5B" w:rsidP="00B43B5B">
            <w:pPr>
              <w:pStyle w:val="Paragraphedeliste"/>
              <w:numPr>
                <w:ilvl w:val="0"/>
                <w:numId w:val="11"/>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Interlocuteur.trice unique pour la Bpi (intitulé précis du poste, coordonnées),</w:t>
            </w:r>
          </w:p>
          <w:p w14:paraId="7CD0AFAD" w14:textId="77777777" w:rsidR="00B43B5B" w:rsidRPr="00021EB1" w:rsidRDefault="00B43B5B" w:rsidP="00B43B5B">
            <w:pPr>
              <w:pStyle w:val="Paragraphedeliste"/>
              <w:numPr>
                <w:ilvl w:val="0"/>
                <w:numId w:val="11"/>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Jours et horaires d’ouverture, indication des dates éventuelles de fermeture du candidat,</w:t>
            </w:r>
          </w:p>
          <w:p w14:paraId="6CF06ED0" w14:textId="77777777" w:rsidR="00B43B5B" w:rsidRPr="00021EB1" w:rsidRDefault="00B43B5B" w:rsidP="00B43B5B">
            <w:pPr>
              <w:pStyle w:val="Paragraphedeliste"/>
              <w:numPr>
                <w:ilvl w:val="0"/>
                <w:numId w:val="11"/>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 xml:space="preserve">Solution de continuité proposée en l’absence du.de l’interlocuteur.trice unique, </w:t>
            </w:r>
          </w:p>
          <w:p w14:paraId="5ED82236" w14:textId="77777777" w:rsidR="00B43B5B" w:rsidRPr="00021EB1" w:rsidRDefault="00B43B5B" w:rsidP="00B43B5B">
            <w:pPr>
              <w:pStyle w:val="Paragraphedeliste"/>
              <w:numPr>
                <w:ilvl w:val="0"/>
                <w:numId w:val="11"/>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lastRenderedPageBreak/>
              <w:t xml:space="preserve">Description des informations transmises à la bibliothèque à réception du bon de commande émis par la Bpi, </w:t>
            </w:r>
          </w:p>
          <w:p w14:paraId="24A56D2D" w14:textId="77777777" w:rsidR="00B43B5B" w:rsidRPr="00021EB1" w:rsidRDefault="00B43B5B" w:rsidP="00B43B5B">
            <w:pPr>
              <w:pStyle w:val="Paragraphedeliste"/>
              <w:numPr>
                <w:ilvl w:val="0"/>
                <w:numId w:val="11"/>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Description des modalités et délais de transmission de ces informations.</w:t>
            </w:r>
          </w:p>
        </w:tc>
        <w:tc>
          <w:tcPr>
            <w:tcW w:w="1506" w:type="dxa"/>
          </w:tcPr>
          <w:p w14:paraId="795A1EFA" w14:textId="77777777" w:rsidR="00B43B5B" w:rsidRPr="00021EB1" w:rsidRDefault="00B43B5B" w:rsidP="0041369D">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lastRenderedPageBreak/>
              <w:t>Noté sur 25</w:t>
            </w:r>
          </w:p>
        </w:tc>
      </w:tr>
      <w:tr w:rsidR="00B43B5B" w:rsidRPr="00021EB1" w14:paraId="025568BF" w14:textId="77777777" w:rsidTr="0041369D">
        <w:trPr>
          <w:trHeight w:val="287"/>
        </w:trPr>
        <w:tc>
          <w:tcPr>
            <w:tcW w:w="7557" w:type="dxa"/>
          </w:tcPr>
          <w:p w14:paraId="29EF1835" w14:textId="77777777" w:rsidR="00B43B5B" w:rsidRPr="00021EB1" w:rsidRDefault="00B43B5B" w:rsidP="0041369D">
            <w:pPr>
              <w:autoSpaceDE w:val="0"/>
              <w:autoSpaceDN w:val="0"/>
              <w:adjustRightInd w:val="0"/>
              <w:rPr>
                <w:rFonts w:ascii="Univers Next Pro Light Cond" w:hAnsi="Univers Next Pro Light Cond" w:cs="Arial"/>
                <w:b/>
                <w:bCs/>
                <w:iCs/>
                <w:sz w:val="24"/>
                <w:szCs w:val="24"/>
              </w:rPr>
            </w:pPr>
            <w:r w:rsidRPr="00021EB1">
              <w:rPr>
                <w:rFonts w:ascii="Univers Next Pro Light Cond" w:hAnsi="Univers Next Pro Light Cond" w:cs="Arial"/>
                <w:b/>
                <w:bCs/>
                <w:iCs/>
                <w:sz w:val="24"/>
                <w:szCs w:val="24"/>
              </w:rPr>
              <w:t>Sous-critère 4 : Traitement et suivi des commandes</w:t>
            </w:r>
          </w:p>
          <w:p w14:paraId="54807023" w14:textId="77777777" w:rsidR="00B43B5B" w:rsidRPr="00021EB1" w:rsidRDefault="00B43B5B" w:rsidP="0041369D">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Les points suivants seront examinés :</w:t>
            </w:r>
          </w:p>
          <w:p w14:paraId="5E5AC21C" w14:textId="77777777" w:rsidR="00B43B5B" w:rsidRPr="00021EB1" w:rsidRDefault="00B43B5B" w:rsidP="0041369D">
            <w:pPr>
              <w:autoSpaceDE w:val="0"/>
              <w:autoSpaceDN w:val="0"/>
              <w:adjustRightInd w:val="0"/>
              <w:rPr>
                <w:rFonts w:ascii="Univers Next Pro Light Cond" w:hAnsi="Univers Next Pro Light Cond" w:cs="Arial"/>
                <w:iCs/>
                <w:sz w:val="24"/>
                <w:szCs w:val="24"/>
              </w:rPr>
            </w:pPr>
          </w:p>
          <w:p w14:paraId="5AD58C61" w14:textId="77777777" w:rsidR="00B43B5B" w:rsidRPr="00021EB1" w:rsidRDefault="00B43B5B" w:rsidP="00B43B5B">
            <w:pPr>
              <w:pStyle w:val="Paragraphedeliste"/>
              <w:numPr>
                <w:ilvl w:val="0"/>
                <w:numId w:val="12"/>
              </w:numPr>
              <w:autoSpaceDE w:val="0"/>
              <w:autoSpaceDN w:val="0"/>
              <w:adjustRightInd w:val="0"/>
              <w:jc w:val="both"/>
              <w:rPr>
                <w:rFonts w:ascii="Univers Next Pro Light Cond" w:eastAsiaTheme="minorHAnsi" w:hAnsi="Univers Next Pro Light Cond" w:cs="Arial"/>
                <w:color w:val="000000"/>
                <w:sz w:val="24"/>
                <w:szCs w:val="24"/>
              </w:rPr>
            </w:pPr>
            <w:r w:rsidRPr="00021EB1">
              <w:rPr>
                <w:rFonts w:ascii="Univers Next Pro Light Cond" w:eastAsiaTheme="minorHAnsi" w:hAnsi="Univers Next Pro Light Cond" w:cs="Arial"/>
                <w:sz w:val="24"/>
                <w:szCs w:val="24"/>
              </w:rPr>
              <w:t>Description du circuit des commandes courantes,</w:t>
            </w:r>
          </w:p>
          <w:p w14:paraId="4D7747C5" w14:textId="77777777" w:rsidR="00B43B5B" w:rsidRPr="00021EB1" w:rsidRDefault="00B43B5B" w:rsidP="00B43B5B">
            <w:pPr>
              <w:pStyle w:val="Paragraphedeliste"/>
              <w:numPr>
                <w:ilvl w:val="0"/>
                <w:numId w:val="12"/>
              </w:numPr>
              <w:autoSpaceDE w:val="0"/>
              <w:autoSpaceDN w:val="0"/>
              <w:adjustRightInd w:val="0"/>
              <w:jc w:val="both"/>
              <w:rPr>
                <w:rFonts w:ascii="Univers Next Pro Light Cond" w:eastAsiaTheme="minorHAnsi" w:hAnsi="Univers Next Pro Light Cond" w:cs="Arial"/>
                <w:color w:val="000000"/>
                <w:sz w:val="24"/>
                <w:szCs w:val="24"/>
              </w:rPr>
            </w:pPr>
            <w:r w:rsidRPr="00021EB1">
              <w:rPr>
                <w:rFonts w:ascii="Univers Next Pro Light Cond" w:eastAsiaTheme="minorHAnsi" w:hAnsi="Univers Next Pro Light Cond" w:cs="Arial"/>
                <w:sz w:val="24"/>
                <w:szCs w:val="24"/>
              </w:rPr>
              <w:t>Description du circuit des commandes urgentes,</w:t>
            </w:r>
          </w:p>
          <w:p w14:paraId="1DDAD2E5" w14:textId="77777777" w:rsidR="00B43B5B" w:rsidRPr="00021EB1" w:rsidRDefault="00B43B5B" w:rsidP="00B43B5B">
            <w:pPr>
              <w:pStyle w:val="Paragraphedeliste"/>
              <w:numPr>
                <w:ilvl w:val="0"/>
                <w:numId w:val="12"/>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Description des modalités de relance auprès des éditeurs pour les ouvrages non servis et des réclamations,</w:t>
            </w:r>
          </w:p>
          <w:p w14:paraId="6ED96E96" w14:textId="77777777" w:rsidR="00B43B5B" w:rsidRPr="00021EB1" w:rsidRDefault="00B43B5B" w:rsidP="00B43B5B">
            <w:pPr>
              <w:pStyle w:val="Paragraphedeliste"/>
              <w:numPr>
                <w:ilvl w:val="0"/>
                <w:numId w:val="12"/>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Informations transmises sur les non servis ainsi que leurs modalités et délais de transmission,</w:t>
            </w:r>
          </w:p>
          <w:p w14:paraId="267450B4" w14:textId="77777777" w:rsidR="00B43B5B" w:rsidRPr="00021EB1" w:rsidRDefault="00B43B5B" w:rsidP="00B43B5B">
            <w:pPr>
              <w:pStyle w:val="Paragraphedeliste"/>
              <w:numPr>
                <w:ilvl w:val="0"/>
                <w:numId w:val="12"/>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Conditions et modalités d’annulation de commandes,</w:t>
            </w:r>
          </w:p>
          <w:p w14:paraId="5748C58F" w14:textId="77777777" w:rsidR="00B43B5B" w:rsidRPr="00021EB1" w:rsidRDefault="00B43B5B" w:rsidP="00B43B5B">
            <w:pPr>
              <w:pStyle w:val="Paragraphedeliste"/>
              <w:numPr>
                <w:ilvl w:val="0"/>
                <w:numId w:val="12"/>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Modalités de livraison des commandes et modèle de bon de livraison valorisé ou équivalent transmis par le candidat,</w:t>
            </w:r>
          </w:p>
          <w:p w14:paraId="1DCFD352" w14:textId="77777777" w:rsidR="00B43B5B" w:rsidRPr="00021EB1" w:rsidRDefault="00B43B5B" w:rsidP="00B43B5B">
            <w:pPr>
              <w:pStyle w:val="Paragraphedeliste"/>
              <w:numPr>
                <w:ilvl w:val="0"/>
                <w:numId w:val="12"/>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Conditions et modalités de retours pour les erreurs de commandes et les erreurs de livraison,</w:t>
            </w:r>
          </w:p>
          <w:p w14:paraId="48EAB87F" w14:textId="77777777" w:rsidR="00B43B5B" w:rsidRPr="00021EB1" w:rsidRDefault="00B43B5B" w:rsidP="00B43B5B">
            <w:pPr>
              <w:pStyle w:val="Paragraphedeliste"/>
              <w:numPr>
                <w:ilvl w:val="0"/>
                <w:numId w:val="12"/>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Le cas échéant, possibilité de recevoir des commandes émanant du système de gestion de bibliothèque de la Bpi, modalités de mise en œuvre et prérequis techniques.</w:t>
            </w:r>
          </w:p>
        </w:tc>
        <w:tc>
          <w:tcPr>
            <w:tcW w:w="1506" w:type="dxa"/>
          </w:tcPr>
          <w:p w14:paraId="6FB4B374" w14:textId="0294A8B5" w:rsidR="00B43B5B" w:rsidRPr="00021EB1" w:rsidRDefault="00B43B5B" w:rsidP="0041369D">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Noté sur 4</w:t>
            </w:r>
            <w:r>
              <w:rPr>
                <w:rFonts w:ascii="Univers Next Pro Light Cond" w:hAnsi="Univers Next Pro Light Cond" w:cs="Arial"/>
                <w:iCs/>
                <w:sz w:val="24"/>
                <w:szCs w:val="24"/>
              </w:rPr>
              <w:t>0</w:t>
            </w:r>
          </w:p>
        </w:tc>
      </w:tr>
      <w:tr w:rsidR="00B43B5B" w:rsidRPr="00021EB1" w14:paraId="3C87F60F" w14:textId="77777777" w:rsidTr="0041369D">
        <w:trPr>
          <w:trHeight w:val="287"/>
        </w:trPr>
        <w:tc>
          <w:tcPr>
            <w:tcW w:w="7557" w:type="dxa"/>
          </w:tcPr>
          <w:p w14:paraId="21A027C1" w14:textId="77777777" w:rsidR="00B43B5B" w:rsidRPr="00021EB1" w:rsidRDefault="00B43B5B" w:rsidP="0041369D">
            <w:pPr>
              <w:autoSpaceDE w:val="0"/>
              <w:autoSpaceDN w:val="0"/>
              <w:adjustRightInd w:val="0"/>
              <w:rPr>
                <w:rFonts w:ascii="Univers Next Pro Light Cond" w:hAnsi="Univers Next Pro Light Cond" w:cs="Arial"/>
                <w:b/>
                <w:bCs/>
                <w:iCs/>
                <w:sz w:val="24"/>
                <w:szCs w:val="24"/>
              </w:rPr>
            </w:pPr>
            <w:r w:rsidRPr="00021EB1">
              <w:rPr>
                <w:rFonts w:ascii="Univers Next Pro Light Cond" w:hAnsi="Univers Next Pro Light Cond" w:cs="Arial"/>
                <w:b/>
                <w:bCs/>
                <w:iCs/>
                <w:sz w:val="24"/>
                <w:szCs w:val="24"/>
              </w:rPr>
              <w:t>Sous-critère 5 : Facturation</w:t>
            </w:r>
          </w:p>
          <w:p w14:paraId="1821CBB8" w14:textId="77777777" w:rsidR="00B43B5B" w:rsidRPr="00021EB1" w:rsidRDefault="00B43B5B" w:rsidP="0041369D">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Les points suivants seront examinés :</w:t>
            </w:r>
          </w:p>
          <w:p w14:paraId="63910997" w14:textId="77777777" w:rsidR="00B43B5B" w:rsidRPr="00021EB1" w:rsidRDefault="00B43B5B" w:rsidP="0041369D">
            <w:pPr>
              <w:autoSpaceDE w:val="0"/>
              <w:autoSpaceDN w:val="0"/>
              <w:adjustRightInd w:val="0"/>
              <w:rPr>
                <w:rFonts w:ascii="Univers Next Pro Light Cond" w:hAnsi="Univers Next Pro Light Cond" w:cs="Arial"/>
                <w:i/>
                <w:iCs/>
                <w:sz w:val="24"/>
                <w:szCs w:val="24"/>
                <w:u w:val="single"/>
              </w:rPr>
            </w:pPr>
          </w:p>
          <w:p w14:paraId="4E29C517" w14:textId="77777777" w:rsidR="00B43B5B" w:rsidRPr="00021EB1" w:rsidRDefault="00B43B5B" w:rsidP="00B43B5B">
            <w:pPr>
              <w:pStyle w:val="Paragraphedeliste"/>
              <w:numPr>
                <w:ilvl w:val="0"/>
                <w:numId w:val="13"/>
              </w:numPr>
              <w:autoSpaceDE w:val="0"/>
              <w:autoSpaceDN w:val="0"/>
              <w:adjustRightInd w:val="0"/>
              <w:jc w:val="both"/>
              <w:rPr>
                <w:rFonts w:ascii="Univers Next Pro Light Cond" w:eastAsiaTheme="minorHAnsi" w:hAnsi="Univers Next Pro Light Cond" w:cs="Arial"/>
                <w:color w:val="000000"/>
                <w:sz w:val="24"/>
                <w:szCs w:val="24"/>
              </w:rPr>
            </w:pPr>
            <w:r w:rsidRPr="00021EB1">
              <w:rPr>
                <w:rFonts w:ascii="Univers Next Pro Light Cond" w:eastAsiaTheme="minorHAnsi" w:hAnsi="Univers Next Pro Light Cond" w:cs="Arial"/>
                <w:color w:val="000000"/>
                <w:sz w:val="24"/>
                <w:szCs w:val="24"/>
              </w:rPr>
              <w:t>Communication par le candidat d’un modèle de facture,</w:t>
            </w:r>
          </w:p>
          <w:p w14:paraId="337AD807" w14:textId="77777777" w:rsidR="00B43B5B" w:rsidRPr="00021EB1" w:rsidRDefault="00B43B5B" w:rsidP="00B43B5B">
            <w:pPr>
              <w:pStyle w:val="Paragraphedeliste"/>
              <w:numPr>
                <w:ilvl w:val="0"/>
                <w:numId w:val="13"/>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Procédures mises en œuvre pendant la période de fin d’exercice budgétaire.</w:t>
            </w:r>
          </w:p>
          <w:p w14:paraId="0ABE41C3" w14:textId="77777777" w:rsidR="00B43B5B" w:rsidRPr="00021EB1" w:rsidRDefault="00B43B5B" w:rsidP="00B43B5B">
            <w:pPr>
              <w:pStyle w:val="Paragraphedeliste"/>
              <w:numPr>
                <w:ilvl w:val="0"/>
                <w:numId w:val="13"/>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theme="minorHAnsi"/>
                <w:sz w:val="24"/>
                <w:szCs w:val="24"/>
              </w:rPr>
              <w:t xml:space="preserve">Description des modalités de facturation des commandes permanentes. </w:t>
            </w:r>
          </w:p>
          <w:p w14:paraId="3FED98AD" w14:textId="77777777" w:rsidR="00B43B5B" w:rsidRPr="00021EB1" w:rsidRDefault="00B43B5B" w:rsidP="0041369D">
            <w:pPr>
              <w:autoSpaceDE w:val="0"/>
              <w:autoSpaceDN w:val="0"/>
              <w:adjustRightInd w:val="0"/>
              <w:rPr>
                <w:rFonts w:ascii="Univers Next Pro Light Cond" w:hAnsi="Univers Next Pro Light Cond" w:cs="Arial"/>
                <w:iCs/>
                <w:sz w:val="24"/>
                <w:szCs w:val="24"/>
              </w:rPr>
            </w:pPr>
          </w:p>
        </w:tc>
        <w:tc>
          <w:tcPr>
            <w:tcW w:w="1506" w:type="dxa"/>
          </w:tcPr>
          <w:p w14:paraId="1906FF97" w14:textId="77777777" w:rsidR="00B43B5B" w:rsidRPr="00021EB1" w:rsidRDefault="00B43B5B" w:rsidP="0041369D">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Noté sur 15</w:t>
            </w:r>
          </w:p>
        </w:tc>
      </w:tr>
    </w:tbl>
    <w:p w14:paraId="46F76BC0" w14:textId="77777777" w:rsidR="00B43B5B" w:rsidRPr="00021EB1" w:rsidRDefault="00B43B5B" w:rsidP="00B43B5B">
      <w:pPr>
        <w:autoSpaceDE w:val="0"/>
        <w:autoSpaceDN w:val="0"/>
        <w:adjustRightInd w:val="0"/>
        <w:rPr>
          <w:rFonts w:ascii="Univers Next Pro Light Cond" w:hAnsi="Univers Next Pro Light Cond" w:cs="Arial"/>
          <w:i/>
          <w:sz w:val="24"/>
          <w:szCs w:val="24"/>
          <w:u w:val="single"/>
        </w:rPr>
      </w:pPr>
    </w:p>
    <w:tbl>
      <w:tblPr>
        <w:tblStyle w:val="Grilledutableau"/>
        <w:tblW w:w="0" w:type="auto"/>
        <w:tblLook w:val="04A0" w:firstRow="1" w:lastRow="0" w:firstColumn="1" w:lastColumn="0" w:noHBand="0" w:noVBand="1"/>
      </w:tblPr>
      <w:tblGrid>
        <w:gridCol w:w="7508"/>
        <w:gridCol w:w="1555"/>
      </w:tblGrid>
      <w:tr w:rsidR="00B43B5B" w:rsidRPr="00021EB1" w14:paraId="11E036B0" w14:textId="77777777" w:rsidTr="0041369D">
        <w:tc>
          <w:tcPr>
            <w:tcW w:w="9063" w:type="dxa"/>
            <w:gridSpan w:val="2"/>
          </w:tcPr>
          <w:p w14:paraId="1CED7779" w14:textId="77777777" w:rsidR="00B43B5B" w:rsidRPr="00021EB1" w:rsidRDefault="00B43B5B" w:rsidP="0041369D">
            <w:pPr>
              <w:autoSpaceDE w:val="0"/>
              <w:autoSpaceDN w:val="0"/>
              <w:adjustRightInd w:val="0"/>
              <w:jc w:val="center"/>
              <w:rPr>
                <w:rFonts w:ascii="Univers Next Pro Light Cond" w:hAnsi="Univers Next Pro Light Cond" w:cs="Arial"/>
                <w:color w:val="000000"/>
                <w:sz w:val="24"/>
                <w:szCs w:val="24"/>
                <w:u w:val="single"/>
              </w:rPr>
            </w:pPr>
            <w:r w:rsidRPr="00021EB1">
              <w:rPr>
                <w:rFonts w:ascii="Univers Next Pro Light Cond" w:hAnsi="Univers Next Pro Light Cond" w:cs="Arial"/>
                <w:color w:val="000000"/>
                <w:sz w:val="24"/>
                <w:szCs w:val="24"/>
                <w:u w:val="single"/>
              </w:rPr>
              <w:t>PRIX</w:t>
            </w:r>
          </w:p>
          <w:p w14:paraId="5D0D24D0" w14:textId="77777777" w:rsidR="00B43B5B" w:rsidRPr="00021EB1" w:rsidRDefault="00B43B5B" w:rsidP="0041369D">
            <w:pPr>
              <w:autoSpaceDE w:val="0"/>
              <w:autoSpaceDN w:val="0"/>
              <w:adjustRightInd w:val="0"/>
              <w:jc w:val="both"/>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L’examen des prix, au vu des renseignements apportés par le candidat dans son annexe financière et dans le cadre de réponse, intervient selon les modalités suivantes.</w:t>
            </w:r>
          </w:p>
          <w:p w14:paraId="5C4A20D1" w14:textId="77777777" w:rsidR="00B43B5B" w:rsidRPr="00021EB1" w:rsidRDefault="00B43B5B" w:rsidP="0041369D">
            <w:pPr>
              <w:autoSpaceDE w:val="0"/>
              <w:autoSpaceDN w:val="0"/>
              <w:adjustRightInd w:val="0"/>
              <w:jc w:val="both"/>
              <w:rPr>
                <w:rFonts w:ascii="Univers Next Pro Light Cond" w:hAnsi="Univers Next Pro Light Cond" w:cs="Arial"/>
                <w:color w:val="000000"/>
                <w:sz w:val="24"/>
                <w:szCs w:val="24"/>
                <w:u w:val="single"/>
              </w:rPr>
            </w:pPr>
          </w:p>
          <w:p w14:paraId="22D9E94A" w14:textId="518363C4" w:rsidR="00B43B5B" w:rsidRPr="00021EB1" w:rsidRDefault="00B43B5B" w:rsidP="0041369D">
            <w:pPr>
              <w:jc w:val="both"/>
              <w:rPr>
                <w:rFonts w:ascii="Univers Next Pro Light Cond" w:hAnsi="Univers Next Pro Light Cond" w:cs="Arial"/>
                <w:b/>
                <w:sz w:val="24"/>
                <w:szCs w:val="24"/>
              </w:rPr>
            </w:pPr>
            <w:r w:rsidRPr="00021EB1">
              <w:rPr>
                <w:rFonts w:ascii="Univers Next Pro Light Cond" w:hAnsi="Univers Next Pro Light Cond" w:cs="Arial"/>
                <w:b/>
                <w:sz w:val="24"/>
                <w:szCs w:val="24"/>
              </w:rPr>
              <w:t>La note des prix sur 1</w:t>
            </w:r>
            <w:r>
              <w:rPr>
                <w:rFonts w:ascii="Univers Next Pro Light Cond" w:hAnsi="Univers Next Pro Light Cond" w:cs="Arial"/>
                <w:b/>
                <w:sz w:val="24"/>
                <w:szCs w:val="24"/>
              </w:rPr>
              <w:t>15</w:t>
            </w:r>
            <w:r w:rsidRPr="00021EB1">
              <w:rPr>
                <w:rFonts w:ascii="Univers Next Pro Light Cond" w:hAnsi="Univers Next Pro Light Cond" w:cs="Arial"/>
                <w:b/>
                <w:sz w:val="24"/>
                <w:szCs w:val="24"/>
              </w:rPr>
              <w:t xml:space="preserve"> correspond au total des notes obtenues pour l’évaluation des sous-critères, et fait l’objet d’une pondération de 10 % en étant multipliée par un coefficient de 1.</w:t>
            </w:r>
          </w:p>
          <w:p w14:paraId="1CD77CEC" w14:textId="77777777" w:rsidR="00B43B5B" w:rsidRPr="00021EB1" w:rsidRDefault="00B43B5B" w:rsidP="0041369D">
            <w:pPr>
              <w:autoSpaceDE w:val="0"/>
              <w:autoSpaceDN w:val="0"/>
              <w:adjustRightInd w:val="0"/>
              <w:jc w:val="center"/>
              <w:rPr>
                <w:rFonts w:ascii="Univers Next Pro Light Cond" w:hAnsi="Univers Next Pro Light Cond" w:cs="Arial"/>
                <w:color w:val="000000"/>
                <w:sz w:val="24"/>
                <w:szCs w:val="24"/>
                <w:u w:val="single"/>
              </w:rPr>
            </w:pPr>
          </w:p>
        </w:tc>
      </w:tr>
      <w:tr w:rsidR="00B43B5B" w:rsidRPr="00021EB1" w14:paraId="49A239C2" w14:textId="77777777" w:rsidTr="0041369D">
        <w:tc>
          <w:tcPr>
            <w:tcW w:w="7508" w:type="dxa"/>
          </w:tcPr>
          <w:p w14:paraId="619EC651" w14:textId="77777777" w:rsidR="00B43B5B" w:rsidRPr="00021EB1" w:rsidRDefault="00B43B5B" w:rsidP="0041369D">
            <w:pPr>
              <w:autoSpaceDE w:val="0"/>
              <w:autoSpaceDN w:val="0"/>
              <w:adjustRightInd w:val="0"/>
              <w:rPr>
                <w:rFonts w:ascii="Univers Next Pro Light Cond" w:hAnsi="Univers Next Pro Light Cond" w:cs="Arial"/>
                <w:color w:val="000000"/>
                <w:sz w:val="24"/>
                <w:szCs w:val="24"/>
                <w:u w:val="single"/>
              </w:rPr>
            </w:pPr>
            <w:r w:rsidRPr="00021EB1">
              <w:rPr>
                <w:rFonts w:ascii="Univers Next Pro Light Cond" w:hAnsi="Univers Next Pro Light Cond" w:cs="Arial"/>
                <w:color w:val="000000"/>
                <w:sz w:val="24"/>
                <w:szCs w:val="24"/>
                <w:u w:val="single"/>
              </w:rPr>
              <w:t>Sous-critère 1 : examen du taux de remise</w:t>
            </w:r>
          </w:p>
          <w:p w14:paraId="232AFD1A" w14:textId="77777777" w:rsidR="00B43B5B" w:rsidRPr="00021EB1" w:rsidRDefault="00B43B5B" w:rsidP="0041369D">
            <w:pPr>
              <w:autoSpaceDE w:val="0"/>
              <w:autoSpaceDN w:val="0"/>
              <w:adjustRightInd w:val="0"/>
              <w:rPr>
                <w:rFonts w:ascii="Univers Next Pro Light Cond" w:hAnsi="Univers Next Pro Light Cond" w:cs="Arial"/>
                <w:color w:val="000000"/>
                <w:sz w:val="24"/>
                <w:szCs w:val="24"/>
                <w:u w:val="single"/>
              </w:rPr>
            </w:pPr>
          </w:p>
          <w:p w14:paraId="433C8298" w14:textId="0E69D605" w:rsidR="00B43B5B" w:rsidRPr="00021EB1" w:rsidRDefault="00B43B5B" w:rsidP="0041369D">
            <w:pPr>
              <w:autoSpaceDE w:val="0"/>
              <w:autoSpaceDN w:val="0"/>
              <w:adjustRightInd w:val="0"/>
              <w:jc w:val="both"/>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 xml:space="preserve">La proposition de remise correspondant au plafond autorisé par la loi N°2003-517 du 18 juin 2003 relative à la rémunération au titre du prêt en bibliothèque et renforçant la protection sociale des auteurs, soit 9%, donne lieu à l’attribution de la note </w:t>
            </w:r>
            <w:r w:rsidR="00351F07">
              <w:rPr>
                <w:rFonts w:ascii="Univers Next Pro Light Cond" w:hAnsi="Univers Next Pro Light Cond" w:cs="Arial"/>
                <w:color w:val="000000"/>
                <w:sz w:val="24"/>
                <w:szCs w:val="24"/>
              </w:rPr>
              <w:t>7</w:t>
            </w:r>
            <w:r w:rsidRPr="00021EB1">
              <w:rPr>
                <w:rFonts w:ascii="Univers Next Pro Light Cond" w:hAnsi="Univers Next Pro Light Cond" w:cs="Arial"/>
                <w:color w:val="000000"/>
                <w:sz w:val="24"/>
                <w:szCs w:val="24"/>
              </w:rPr>
              <w:t xml:space="preserve">0. </w:t>
            </w:r>
          </w:p>
          <w:p w14:paraId="036AEB3F" w14:textId="59AA4B57" w:rsidR="00B43B5B" w:rsidRPr="00021EB1" w:rsidRDefault="00B43B5B" w:rsidP="0041369D">
            <w:pPr>
              <w:autoSpaceDE w:val="0"/>
              <w:autoSpaceDN w:val="0"/>
              <w:adjustRightInd w:val="0"/>
              <w:jc w:val="both"/>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 xml:space="preserve">Toute proposition de remise inférieure au plafond autorisé par la loi entraîne une diminution de la note de </w:t>
            </w:r>
            <w:r w:rsidR="00355062">
              <w:rPr>
                <w:rFonts w:ascii="Univers Next Pro Light Cond" w:hAnsi="Univers Next Pro Light Cond" w:cs="Arial"/>
                <w:color w:val="000000"/>
                <w:sz w:val="24"/>
                <w:szCs w:val="24"/>
              </w:rPr>
              <w:t>7</w:t>
            </w:r>
            <w:r w:rsidRPr="00021EB1">
              <w:rPr>
                <w:rFonts w:ascii="Univers Next Pro Light Cond" w:hAnsi="Univers Next Pro Light Cond" w:cs="Arial"/>
                <w:color w:val="000000"/>
                <w:sz w:val="24"/>
                <w:szCs w:val="24"/>
              </w:rPr>
              <w:t>,</w:t>
            </w:r>
            <w:r w:rsidR="00355062">
              <w:rPr>
                <w:rFonts w:ascii="Univers Next Pro Light Cond" w:hAnsi="Univers Next Pro Light Cond" w:cs="Arial"/>
                <w:color w:val="000000"/>
                <w:sz w:val="24"/>
                <w:szCs w:val="24"/>
              </w:rPr>
              <w:t>77</w:t>
            </w:r>
            <w:r w:rsidRPr="00021EB1">
              <w:rPr>
                <w:rFonts w:ascii="Univers Next Pro Light Cond" w:hAnsi="Univers Next Pro Light Cond" w:cs="Arial"/>
                <w:color w:val="000000"/>
                <w:sz w:val="24"/>
                <w:szCs w:val="24"/>
              </w:rPr>
              <w:t xml:space="preserve"> points pour 1% en moins. </w:t>
            </w:r>
          </w:p>
          <w:p w14:paraId="37CF8430" w14:textId="77777777" w:rsidR="00B43B5B" w:rsidRPr="00021EB1" w:rsidRDefault="00B43B5B" w:rsidP="0041369D">
            <w:pPr>
              <w:autoSpaceDE w:val="0"/>
              <w:autoSpaceDN w:val="0"/>
              <w:adjustRightInd w:val="0"/>
              <w:jc w:val="both"/>
              <w:rPr>
                <w:rFonts w:ascii="Univers Next Pro Light Cond" w:hAnsi="Univers Next Pro Light Cond" w:cs="Arial"/>
                <w:color w:val="000000"/>
                <w:sz w:val="24"/>
                <w:szCs w:val="24"/>
              </w:rPr>
            </w:pPr>
          </w:p>
          <w:p w14:paraId="2F0EF709" w14:textId="77777777" w:rsidR="00B43B5B" w:rsidRPr="00021EB1" w:rsidRDefault="00B43B5B" w:rsidP="0041369D">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b/>
                <w:bCs/>
                <w:sz w:val="24"/>
                <w:szCs w:val="24"/>
              </w:rPr>
              <w:t xml:space="preserve">NB : pour la notation des remises en % pour la rubrique ci-dessus, lorsque le candidat indique que son taux de remise est compris dans une fourchette comprenant un taux de remise minimum et maximum, c’est le taux de remise minimum qui est pris en compte pour le calcul de la note pour le candidat concerné. </w:t>
            </w:r>
          </w:p>
          <w:p w14:paraId="6C27E6B0" w14:textId="77777777" w:rsidR="00B43B5B" w:rsidRPr="00021EB1" w:rsidRDefault="00B43B5B" w:rsidP="0041369D">
            <w:pPr>
              <w:autoSpaceDE w:val="0"/>
              <w:autoSpaceDN w:val="0"/>
              <w:adjustRightInd w:val="0"/>
              <w:rPr>
                <w:rFonts w:ascii="Univers Next Pro Light Cond" w:hAnsi="Univers Next Pro Light Cond" w:cs="Arial"/>
                <w:color w:val="000000"/>
                <w:sz w:val="24"/>
                <w:szCs w:val="24"/>
                <w:u w:val="single"/>
              </w:rPr>
            </w:pPr>
          </w:p>
        </w:tc>
        <w:tc>
          <w:tcPr>
            <w:tcW w:w="1555" w:type="dxa"/>
          </w:tcPr>
          <w:p w14:paraId="51C9E6A5" w14:textId="1BA6515C" w:rsidR="00B43B5B" w:rsidRPr="00021EB1" w:rsidRDefault="00B43B5B" w:rsidP="0041369D">
            <w:pPr>
              <w:autoSpaceDE w:val="0"/>
              <w:autoSpaceDN w:val="0"/>
              <w:adjustRightInd w:val="0"/>
              <w:rPr>
                <w:rFonts w:ascii="Univers Next Pro Light Cond" w:hAnsi="Univers Next Pro Light Cond" w:cs="Arial"/>
                <w:color w:val="000000"/>
                <w:sz w:val="24"/>
                <w:szCs w:val="24"/>
                <w:u w:val="single"/>
              </w:rPr>
            </w:pPr>
            <w:r w:rsidRPr="00021EB1">
              <w:rPr>
                <w:rFonts w:ascii="Univers Next Pro Light Cond" w:hAnsi="Univers Next Pro Light Cond" w:cs="Arial"/>
                <w:color w:val="000000"/>
                <w:sz w:val="24"/>
                <w:szCs w:val="24"/>
                <w:u w:val="single"/>
              </w:rPr>
              <w:lastRenderedPageBreak/>
              <w:t>Noté sur 7</w:t>
            </w:r>
            <w:r>
              <w:rPr>
                <w:rFonts w:ascii="Univers Next Pro Light Cond" w:hAnsi="Univers Next Pro Light Cond" w:cs="Arial"/>
                <w:color w:val="000000"/>
                <w:sz w:val="24"/>
                <w:szCs w:val="24"/>
                <w:u w:val="single"/>
              </w:rPr>
              <w:t>0</w:t>
            </w:r>
          </w:p>
        </w:tc>
      </w:tr>
      <w:tr w:rsidR="00B43B5B" w:rsidRPr="00021EB1" w14:paraId="623F5667" w14:textId="77777777" w:rsidTr="0041369D">
        <w:tc>
          <w:tcPr>
            <w:tcW w:w="7508" w:type="dxa"/>
          </w:tcPr>
          <w:p w14:paraId="6F8E9DF1" w14:textId="77777777" w:rsidR="00B43B5B" w:rsidRPr="00021EB1" w:rsidRDefault="00B43B5B" w:rsidP="0041369D">
            <w:pPr>
              <w:autoSpaceDE w:val="0"/>
              <w:autoSpaceDN w:val="0"/>
              <w:adjustRightInd w:val="0"/>
              <w:jc w:val="both"/>
              <w:rPr>
                <w:rFonts w:ascii="Univers Next Pro Light Cond" w:hAnsi="Univers Next Pro Light Cond" w:cs="Arial"/>
                <w:sz w:val="24"/>
                <w:szCs w:val="24"/>
                <w:u w:val="single"/>
              </w:rPr>
            </w:pPr>
            <w:r w:rsidRPr="00021EB1">
              <w:rPr>
                <w:rFonts w:ascii="Univers Next Pro Light Cond" w:hAnsi="Univers Next Pro Light Cond" w:cs="Arial"/>
                <w:sz w:val="24"/>
                <w:szCs w:val="24"/>
                <w:u w:val="single"/>
              </w:rPr>
              <w:t xml:space="preserve">Sous-critère 2 : examen du prix du service d’antiquariat </w:t>
            </w:r>
          </w:p>
          <w:p w14:paraId="4D4E17EB" w14:textId="77777777" w:rsidR="00B43B5B" w:rsidRPr="00021EB1" w:rsidRDefault="00B43B5B" w:rsidP="0041369D">
            <w:pPr>
              <w:autoSpaceDE w:val="0"/>
              <w:autoSpaceDN w:val="0"/>
              <w:adjustRightInd w:val="0"/>
              <w:jc w:val="both"/>
              <w:rPr>
                <w:rFonts w:ascii="Univers Next Pro Light Cond" w:hAnsi="Univers Next Pro Light Cond" w:cs="Arial"/>
                <w:sz w:val="24"/>
                <w:szCs w:val="24"/>
              </w:rPr>
            </w:pPr>
          </w:p>
          <w:p w14:paraId="47F86577" w14:textId="77777777" w:rsidR="00B43B5B" w:rsidRPr="00021EB1" w:rsidRDefault="00B43B5B" w:rsidP="0041369D">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Le prix du service d’antiquariat est noté sur </w:t>
            </w:r>
            <w:r>
              <w:rPr>
                <w:rFonts w:ascii="Univers Next Pro Light Cond" w:hAnsi="Univers Next Pro Light Cond" w:cs="Arial"/>
                <w:sz w:val="24"/>
                <w:szCs w:val="24"/>
              </w:rPr>
              <w:t>4</w:t>
            </w:r>
            <w:r w:rsidRPr="00021EB1">
              <w:rPr>
                <w:rFonts w:ascii="Univers Next Pro Light Cond" w:hAnsi="Univers Next Pro Light Cond" w:cs="Arial"/>
                <w:sz w:val="24"/>
                <w:szCs w:val="24"/>
              </w:rPr>
              <w:t xml:space="preserve">5. Le ou les candidats les moins disant(s) obtiendront la note </w:t>
            </w:r>
            <w:r>
              <w:rPr>
                <w:rFonts w:ascii="Univers Next Pro Light Cond" w:hAnsi="Univers Next Pro Light Cond" w:cs="Arial"/>
                <w:sz w:val="24"/>
                <w:szCs w:val="24"/>
              </w:rPr>
              <w:t>4</w:t>
            </w:r>
            <w:r w:rsidRPr="00021EB1">
              <w:rPr>
                <w:rFonts w:ascii="Univers Next Pro Light Cond" w:hAnsi="Univers Next Pro Light Cond" w:cs="Arial"/>
                <w:sz w:val="24"/>
                <w:szCs w:val="24"/>
              </w:rPr>
              <w:t xml:space="preserve">5. </w:t>
            </w:r>
          </w:p>
          <w:p w14:paraId="1F5970EE" w14:textId="77777777" w:rsidR="00B43B5B" w:rsidRPr="00021EB1" w:rsidRDefault="00B43B5B" w:rsidP="0041369D">
            <w:pPr>
              <w:autoSpaceDE w:val="0"/>
              <w:autoSpaceDN w:val="0"/>
              <w:adjustRightInd w:val="0"/>
              <w:rPr>
                <w:rFonts w:ascii="Univers Next Pro Light Cond" w:hAnsi="Univers Next Pro Light Cond" w:cs="Arial"/>
                <w:color w:val="000000"/>
                <w:sz w:val="24"/>
                <w:szCs w:val="24"/>
                <w:u w:val="single"/>
              </w:rPr>
            </w:pPr>
          </w:p>
        </w:tc>
        <w:tc>
          <w:tcPr>
            <w:tcW w:w="1555" w:type="dxa"/>
          </w:tcPr>
          <w:p w14:paraId="454E271D" w14:textId="77777777" w:rsidR="00B43B5B" w:rsidRPr="00021EB1" w:rsidRDefault="00B43B5B" w:rsidP="0041369D">
            <w:pPr>
              <w:autoSpaceDE w:val="0"/>
              <w:autoSpaceDN w:val="0"/>
              <w:adjustRightInd w:val="0"/>
              <w:rPr>
                <w:rFonts w:ascii="Univers Next Pro Light Cond" w:hAnsi="Univers Next Pro Light Cond" w:cs="Arial"/>
                <w:color w:val="000000"/>
                <w:sz w:val="24"/>
                <w:szCs w:val="24"/>
                <w:u w:val="single"/>
              </w:rPr>
            </w:pPr>
            <w:r w:rsidRPr="00021EB1">
              <w:rPr>
                <w:rFonts w:ascii="Univers Next Pro Light Cond" w:hAnsi="Univers Next Pro Light Cond" w:cs="Arial"/>
                <w:sz w:val="24"/>
                <w:szCs w:val="24"/>
                <w:u w:val="single"/>
              </w:rPr>
              <w:t>Noté sur 45</w:t>
            </w:r>
          </w:p>
        </w:tc>
      </w:tr>
    </w:tbl>
    <w:p w14:paraId="32E2A993" w14:textId="77777777" w:rsidR="00B43B5B" w:rsidRPr="00021EB1" w:rsidRDefault="00B43B5B" w:rsidP="00B43B5B">
      <w:pPr>
        <w:autoSpaceDE w:val="0"/>
        <w:autoSpaceDN w:val="0"/>
        <w:adjustRightInd w:val="0"/>
        <w:rPr>
          <w:rFonts w:ascii="Univers Next Pro Light Cond" w:hAnsi="Univers Next Pro Light Cond" w:cs="Arial"/>
          <w:color w:val="000000"/>
          <w:sz w:val="24"/>
          <w:szCs w:val="24"/>
          <w:u w:val="single"/>
        </w:rPr>
      </w:pPr>
    </w:p>
    <w:tbl>
      <w:tblPr>
        <w:tblStyle w:val="Grilledutableau"/>
        <w:tblW w:w="0" w:type="auto"/>
        <w:tblLook w:val="04A0" w:firstRow="1" w:lastRow="0" w:firstColumn="1" w:lastColumn="0" w:noHBand="0" w:noVBand="1"/>
      </w:tblPr>
      <w:tblGrid>
        <w:gridCol w:w="6799"/>
        <w:gridCol w:w="2264"/>
      </w:tblGrid>
      <w:tr w:rsidR="00B43B5B" w:rsidRPr="00021EB1" w14:paraId="020AC607" w14:textId="77777777" w:rsidTr="0041369D">
        <w:tc>
          <w:tcPr>
            <w:tcW w:w="9063" w:type="dxa"/>
            <w:gridSpan w:val="2"/>
          </w:tcPr>
          <w:p w14:paraId="3C90456B" w14:textId="77777777" w:rsidR="00B43B5B" w:rsidRPr="00021EB1" w:rsidRDefault="00B43B5B" w:rsidP="0041369D">
            <w:pPr>
              <w:autoSpaceDE w:val="0"/>
              <w:autoSpaceDN w:val="0"/>
              <w:adjustRightInd w:val="0"/>
              <w:jc w:val="center"/>
              <w:rPr>
                <w:rFonts w:ascii="Univers Next Pro Light Cond" w:hAnsi="Univers Next Pro Light Cond" w:cs="Arial"/>
                <w:b/>
                <w:bCs/>
                <w:color w:val="000000"/>
                <w:sz w:val="24"/>
                <w:szCs w:val="24"/>
              </w:rPr>
            </w:pPr>
            <w:r w:rsidRPr="00021EB1">
              <w:rPr>
                <w:rFonts w:ascii="Univers Next Pro Light Cond" w:hAnsi="Univers Next Pro Light Cond" w:cs="Arial"/>
                <w:b/>
                <w:bCs/>
                <w:color w:val="000000"/>
                <w:sz w:val="24"/>
                <w:szCs w:val="24"/>
              </w:rPr>
              <w:t>Critère environnemental</w:t>
            </w:r>
          </w:p>
          <w:p w14:paraId="05C3EB9F" w14:textId="77777777" w:rsidR="00B43B5B" w:rsidRPr="00021EB1" w:rsidRDefault="00B43B5B" w:rsidP="0041369D">
            <w:pPr>
              <w:autoSpaceDE w:val="0"/>
              <w:autoSpaceDN w:val="0"/>
              <w:adjustRightInd w:val="0"/>
              <w:jc w:val="center"/>
              <w:rPr>
                <w:rFonts w:ascii="Univers Next Pro Light Cond" w:hAnsi="Univers Next Pro Light Cond" w:cs="Arial"/>
                <w:color w:val="000000"/>
                <w:sz w:val="24"/>
                <w:szCs w:val="24"/>
              </w:rPr>
            </w:pPr>
          </w:p>
          <w:p w14:paraId="4832ECC2" w14:textId="77777777" w:rsidR="00B43B5B" w:rsidRPr="00021EB1" w:rsidRDefault="00B43B5B" w:rsidP="0041369D">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color w:val="000000"/>
                <w:sz w:val="24"/>
                <w:szCs w:val="24"/>
              </w:rPr>
              <w:t xml:space="preserve">L’examen de l’impératif de développement durable en matière de commande publique, au vu des renseignements apportés par le candidat dans son mémoire technique et dans le cadre de réponse, intervient selon les modalités suivantes. </w:t>
            </w:r>
            <w:r w:rsidRPr="00021EB1">
              <w:rPr>
                <w:rFonts w:ascii="Univers Next Pro Light Cond" w:hAnsi="Univers Next Pro Light Cond" w:cs="Arial"/>
                <w:sz w:val="24"/>
                <w:szCs w:val="24"/>
              </w:rPr>
              <w:t>La présentation du mémoire technique est laissée à la libre appréciation du candidat.</w:t>
            </w:r>
          </w:p>
          <w:p w14:paraId="64B19894" w14:textId="77777777" w:rsidR="00B43B5B" w:rsidRPr="00021EB1" w:rsidRDefault="00B43B5B" w:rsidP="0041369D">
            <w:pPr>
              <w:autoSpaceDE w:val="0"/>
              <w:autoSpaceDN w:val="0"/>
              <w:adjustRightInd w:val="0"/>
              <w:jc w:val="both"/>
              <w:rPr>
                <w:rFonts w:ascii="Univers Next Pro Light Cond" w:hAnsi="Univers Next Pro Light Cond" w:cs="Arial"/>
                <w:sz w:val="24"/>
                <w:szCs w:val="24"/>
                <w:u w:val="single"/>
              </w:rPr>
            </w:pPr>
          </w:p>
          <w:p w14:paraId="0C375842" w14:textId="77777777" w:rsidR="00B43B5B" w:rsidRPr="00021EB1" w:rsidRDefault="00B43B5B" w:rsidP="0041369D">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La Bpi attend en particulier des précisions sur la qualité environnementale des emballages et la démarche entreprise pour le transport des ouvrages livrés dans le cadre de l’exécution du présent accord-cadre. </w:t>
            </w:r>
          </w:p>
          <w:p w14:paraId="4241A46F" w14:textId="77777777" w:rsidR="00B43B5B" w:rsidRPr="00021EB1" w:rsidRDefault="00B43B5B" w:rsidP="0041369D">
            <w:pPr>
              <w:autoSpaceDE w:val="0"/>
              <w:autoSpaceDN w:val="0"/>
              <w:adjustRightInd w:val="0"/>
              <w:jc w:val="both"/>
              <w:rPr>
                <w:rFonts w:ascii="Univers Next Pro Light Cond" w:hAnsi="Univers Next Pro Light Cond" w:cs="Arial"/>
                <w:sz w:val="24"/>
                <w:szCs w:val="24"/>
              </w:rPr>
            </w:pPr>
          </w:p>
          <w:p w14:paraId="6B4E0299" w14:textId="77777777" w:rsidR="00B43B5B" w:rsidRPr="00021EB1" w:rsidRDefault="00B43B5B" w:rsidP="0041369D">
            <w:pPr>
              <w:jc w:val="both"/>
              <w:rPr>
                <w:rFonts w:ascii="Univers Next Pro Light Cond" w:hAnsi="Univers Next Pro Light Cond" w:cs="Arial"/>
                <w:sz w:val="24"/>
                <w:szCs w:val="24"/>
              </w:rPr>
            </w:pPr>
            <w:r w:rsidRPr="00021EB1">
              <w:rPr>
                <w:rFonts w:ascii="Univers Next Pro Light Cond" w:hAnsi="Univers Next Pro Light Cond" w:cs="Arial"/>
                <w:sz w:val="24"/>
                <w:szCs w:val="24"/>
              </w:rPr>
              <w:t>Le candidat joint à son offre tout justificatif, déclaration, documentation utile à l’évaluation de son offre. En l’absence de précisions sur la prise en compte de l’impératif de développement durable et en cas d’absence de justificatif, l’offre du candidat sur le critère ou sous-critère concerné n’obtiendra aucun point, mais ne sera pas considérée comme irrégulière.</w:t>
            </w:r>
          </w:p>
          <w:p w14:paraId="2AC6A457" w14:textId="77777777" w:rsidR="00B43B5B" w:rsidRPr="00021EB1" w:rsidRDefault="00B43B5B" w:rsidP="0041369D">
            <w:pPr>
              <w:autoSpaceDE w:val="0"/>
              <w:autoSpaceDN w:val="0"/>
              <w:adjustRightInd w:val="0"/>
              <w:rPr>
                <w:rFonts w:ascii="Univers Next Pro Light Cond" w:hAnsi="Univers Next Pro Light Cond" w:cs="Arial"/>
                <w:color w:val="000000"/>
                <w:sz w:val="24"/>
                <w:szCs w:val="24"/>
                <w:u w:val="single"/>
              </w:rPr>
            </w:pPr>
          </w:p>
          <w:p w14:paraId="219B61B8" w14:textId="36C999F9" w:rsidR="00B43B5B" w:rsidRPr="00021EB1" w:rsidRDefault="00B43B5B" w:rsidP="0041369D">
            <w:pPr>
              <w:jc w:val="both"/>
              <w:rPr>
                <w:rFonts w:ascii="Univers Next Pro Light Cond" w:hAnsi="Univers Next Pro Light Cond" w:cs="Arial"/>
                <w:b/>
                <w:sz w:val="24"/>
                <w:szCs w:val="24"/>
              </w:rPr>
            </w:pPr>
            <w:r w:rsidRPr="00021EB1">
              <w:rPr>
                <w:rFonts w:ascii="Univers Next Pro Light Cond" w:hAnsi="Univers Next Pro Light Cond" w:cs="Arial"/>
                <w:b/>
                <w:sz w:val="24"/>
                <w:szCs w:val="24"/>
              </w:rPr>
              <w:t xml:space="preserve">La note </w:t>
            </w:r>
            <w:r w:rsidRPr="00021EB1">
              <w:rPr>
                <w:rFonts w:ascii="Univers Next Pro Light Cond" w:hAnsi="Univers Next Pro Light Cond" w:cs="Arial"/>
                <w:b/>
                <w:color w:val="000000"/>
                <w:sz w:val="24"/>
                <w:szCs w:val="24"/>
              </w:rPr>
              <w:t xml:space="preserve">du critère environnemental </w:t>
            </w:r>
            <w:r w:rsidRPr="00021EB1">
              <w:rPr>
                <w:rFonts w:ascii="Univers Next Pro Light Cond" w:hAnsi="Univers Next Pro Light Cond" w:cs="Arial"/>
                <w:b/>
                <w:sz w:val="24"/>
                <w:szCs w:val="24"/>
              </w:rPr>
              <w:t>sur 1</w:t>
            </w:r>
            <w:r>
              <w:rPr>
                <w:rFonts w:ascii="Univers Next Pro Light Cond" w:hAnsi="Univers Next Pro Light Cond" w:cs="Arial"/>
                <w:b/>
                <w:sz w:val="24"/>
                <w:szCs w:val="24"/>
              </w:rPr>
              <w:t>15</w:t>
            </w:r>
            <w:r w:rsidRPr="00021EB1">
              <w:rPr>
                <w:rFonts w:ascii="Univers Next Pro Light Cond" w:hAnsi="Univers Next Pro Light Cond" w:cs="Arial"/>
                <w:b/>
                <w:sz w:val="24"/>
                <w:szCs w:val="24"/>
              </w:rPr>
              <w:t xml:space="preserve"> correspond au total des notes obtenues pour l’évaluation des sous-critères et fait l’objet d’une pondération de 20 % en étant multipliée par un coefficient de 2.</w:t>
            </w:r>
          </w:p>
          <w:p w14:paraId="61008797" w14:textId="77777777" w:rsidR="00B43B5B" w:rsidRPr="00021EB1" w:rsidRDefault="00B43B5B" w:rsidP="0041369D">
            <w:pPr>
              <w:autoSpaceDE w:val="0"/>
              <w:autoSpaceDN w:val="0"/>
              <w:adjustRightInd w:val="0"/>
              <w:jc w:val="both"/>
              <w:rPr>
                <w:rFonts w:ascii="Univers Next Pro Light Cond" w:hAnsi="Univers Next Pro Light Cond" w:cs="Arial"/>
                <w:color w:val="000000"/>
                <w:sz w:val="24"/>
                <w:szCs w:val="24"/>
                <w:u w:val="single"/>
              </w:rPr>
            </w:pPr>
          </w:p>
          <w:p w14:paraId="6C5E8B16" w14:textId="77777777" w:rsidR="00B43B5B" w:rsidRPr="00021EB1" w:rsidRDefault="00B43B5B" w:rsidP="0041369D">
            <w:pPr>
              <w:autoSpaceDE w:val="0"/>
              <w:autoSpaceDN w:val="0"/>
              <w:adjustRightInd w:val="0"/>
              <w:jc w:val="center"/>
              <w:rPr>
                <w:rFonts w:ascii="Univers Next Pro Light Cond" w:hAnsi="Univers Next Pro Light Cond" w:cs="Arial"/>
                <w:sz w:val="24"/>
                <w:szCs w:val="24"/>
              </w:rPr>
            </w:pPr>
          </w:p>
        </w:tc>
      </w:tr>
      <w:tr w:rsidR="00B43B5B" w:rsidRPr="00021EB1" w14:paraId="12D93CA2" w14:textId="77777777" w:rsidTr="0041369D">
        <w:tc>
          <w:tcPr>
            <w:tcW w:w="6799" w:type="dxa"/>
          </w:tcPr>
          <w:p w14:paraId="725BB7E8" w14:textId="77777777" w:rsidR="00B43B5B" w:rsidRDefault="00B43B5B" w:rsidP="0041369D">
            <w:pPr>
              <w:autoSpaceDE w:val="0"/>
              <w:autoSpaceDN w:val="0"/>
              <w:adjustRightInd w:val="0"/>
              <w:jc w:val="both"/>
              <w:rPr>
                <w:rFonts w:ascii="Univers Next Pro Light Cond" w:hAnsi="Univers Next Pro Light Cond" w:cs="Arial"/>
                <w:iCs/>
                <w:sz w:val="24"/>
                <w:szCs w:val="24"/>
              </w:rPr>
            </w:pPr>
            <w:r w:rsidRPr="00021EB1">
              <w:rPr>
                <w:rFonts w:ascii="Univers Next Pro Light Cond" w:hAnsi="Univers Next Pro Light Cond" w:cs="Arial"/>
                <w:iCs/>
                <w:sz w:val="24"/>
                <w:szCs w:val="24"/>
              </w:rPr>
              <w:t>Sous-critère 1 : qualité environnementale des emballages</w:t>
            </w:r>
          </w:p>
          <w:p w14:paraId="43AB366B" w14:textId="77777777" w:rsidR="00B43B5B" w:rsidRPr="00021EB1" w:rsidRDefault="00B43B5B" w:rsidP="0041369D">
            <w:pPr>
              <w:autoSpaceDE w:val="0"/>
              <w:autoSpaceDN w:val="0"/>
              <w:adjustRightInd w:val="0"/>
              <w:jc w:val="both"/>
              <w:rPr>
                <w:rFonts w:ascii="Univers Next Pro Light Cond" w:hAnsi="Univers Next Pro Light Cond" w:cs="Arial"/>
                <w:iCs/>
                <w:sz w:val="24"/>
                <w:szCs w:val="24"/>
              </w:rPr>
            </w:pPr>
            <w:r>
              <w:rPr>
                <w:rFonts w:ascii="Univers Next Pro Light Cond" w:hAnsi="Univers Next Pro Light Cond" w:cs="Arial"/>
                <w:iCs/>
                <w:sz w:val="24"/>
                <w:szCs w:val="24"/>
              </w:rPr>
              <w:t>Seront examinées le niveau des mesures prises par les candidats pour respecter les stipulations de l’article 20.21 DU CCAG qui prévoit pour le titulaire l’obligation d’utilisation de contenants réutilisables, recyclés ou réemployés et à en réduire les quantités en volume et en poids.</w:t>
            </w:r>
          </w:p>
        </w:tc>
        <w:tc>
          <w:tcPr>
            <w:tcW w:w="2264" w:type="dxa"/>
          </w:tcPr>
          <w:p w14:paraId="1A539073" w14:textId="29986614" w:rsidR="00B43B5B" w:rsidRPr="00021EB1" w:rsidRDefault="00B43B5B" w:rsidP="0041369D">
            <w:pPr>
              <w:autoSpaceDE w:val="0"/>
              <w:autoSpaceDN w:val="0"/>
              <w:adjustRightInd w:val="0"/>
              <w:jc w:val="both"/>
              <w:rPr>
                <w:rFonts w:ascii="Univers Next Pro Light Cond" w:hAnsi="Univers Next Pro Light Cond" w:cs="Arial"/>
                <w:iCs/>
                <w:sz w:val="24"/>
                <w:szCs w:val="24"/>
                <w:u w:val="single"/>
              </w:rPr>
            </w:pPr>
            <w:r w:rsidRPr="00021EB1">
              <w:rPr>
                <w:rFonts w:ascii="Univers Next Pro Light Cond" w:hAnsi="Univers Next Pro Light Cond" w:cs="Arial"/>
                <w:iCs/>
                <w:sz w:val="24"/>
                <w:szCs w:val="24"/>
                <w:u w:val="single"/>
              </w:rPr>
              <w:t xml:space="preserve">Noté sur </w:t>
            </w:r>
            <w:r>
              <w:rPr>
                <w:rFonts w:ascii="Univers Next Pro Light Cond" w:hAnsi="Univers Next Pro Light Cond" w:cs="Arial"/>
                <w:iCs/>
                <w:sz w:val="24"/>
                <w:szCs w:val="24"/>
                <w:u w:val="single"/>
              </w:rPr>
              <w:t>55</w:t>
            </w:r>
          </w:p>
        </w:tc>
      </w:tr>
      <w:tr w:rsidR="00B43B5B" w:rsidRPr="00021EB1" w14:paraId="24C6A7DA" w14:textId="77777777" w:rsidTr="0041369D">
        <w:tc>
          <w:tcPr>
            <w:tcW w:w="6799" w:type="dxa"/>
          </w:tcPr>
          <w:p w14:paraId="32F7D6D0" w14:textId="77777777" w:rsidR="00B43B5B" w:rsidRDefault="00B43B5B" w:rsidP="0041369D">
            <w:pPr>
              <w:autoSpaceDE w:val="0"/>
              <w:autoSpaceDN w:val="0"/>
              <w:adjustRightInd w:val="0"/>
              <w:jc w:val="both"/>
              <w:rPr>
                <w:rFonts w:ascii="Univers Next Pro Light Cond" w:hAnsi="Univers Next Pro Light Cond" w:cs="Arial"/>
                <w:iCs/>
                <w:sz w:val="24"/>
                <w:szCs w:val="24"/>
              </w:rPr>
            </w:pPr>
            <w:r w:rsidRPr="00021EB1">
              <w:rPr>
                <w:rFonts w:ascii="Univers Next Pro Light Cond" w:hAnsi="Univers Next Pro Light Cond" w:cs="Arial"/>
                <w:iCs/>
                <w:sz w:val="24"/>
                <w:szCs w:val="24"/>
              </w:rPr>
              <w:t>Sous-critère 2 : examen des modes de transport retenus par le candidat</w:t>
            </w:r>
          </w:p>
          <w:p w14:paraId="68F8B9BC" w14:textId="77777777" w:rsidR="00B43B5B" w:rsidRPr="00021EB1" w:rsidRDefault="00B43B5B" w:rsidP="0041369D">
            <w:pPr>
              <w:autoSpaceDE w:val="0"/>
              <w:autoSpaceDN w:val="0"/>
              <w:adjustRightInd w:val="0"/>
              <w:jc w:val="both"/>
              <w:rPr>
                <w:rFonts w:ascii="Univers Next Pro Light Cond" w:hAnsi="Univers Next Pro Light Cond" w:cs="Arial"/>
                <w:iCs/>
                <w:sz w:val="24"/>
                <w:szCs w:val="24"/>
              </w:rPr>
            </w:pPr>
            <w:r>
              <w:rPr>
                <w:rFonts w:ascii="Univers Next Pro Light Cond" w:hAnsi="Univers Next Pro Light Cond" w:cs="Arial"/>
                <w:iCs/>
                <w:sz w:val="24"/>
                <w:szCs w:val="24"/>
              </w:rPr>
              <w:t>Seront examinés : les mesures proposées pour réduire les émissions de GES générées par l’exécution du marché, l’engagement éventuel sur un plan de progrès et son contenu pour réduire les émissions de GES générées par l’exécution du marché, les mesures prises si la prestation de transport est externalisée</w:t>
            </w:r>
          </w:p>
        </w:tc>
        <w:tc>
          <w:tcPr>
            <w:tcW w:w="2264" w:type="dxa"/>
          </w:tcPr>
          <w:p w14:paraId="28FA48C6" w14:textId="77777777" w:rsidR="00B43B5B" w:rsidRPr="00021EB1" w:rsidRDefault="00B43B5B" w:rsidP="0041369D">
            <w:pPr>
              <w:autoSpaceDE w:val="0"/>
              <w:autoSpaceDN w:val="0"/>
              <w:adjustRightInd w:val="0"/>
              <w:jc w:val="both"/>
              <w:rPr>
                <w:rFonts w:ascii="Univers Next Pro Light Cond" w:hAnsi="Univers Next Pro Light Cond" w:cs="Arial"/>
                <w:iCs/>
                <w:sz w:val="24"/>
                <w:szCs w:val="24"/>
                <w:u w:val="single"/>
              </w:rPr>
            </w:pPr>
            <w:r w:rsidRPr="00021EB1">
              <w:rPr>
                <w:rFonts w:ascii="Univers Next Pro Light Cond" w:hAnsi="Univers Next Pro Light Cond" w:cs="Arial"/>
                <w:iCs/>
                <w:sz w:val="24"/>
                <w:szCs w:val="24"/>
                <w:u w:val="single"/>
              </w:rPr>
              <w:t>Noté sur 60</w:t>
            </w:r>
          </w:p>
        </w:tc>
      </w:tr>
    </w:tbl>
    <w:p w14:paraId="74221A74" w14:textId="27607FE4" w:rsidR="00B43B5B" w:rsidRDefault="00B43B5B" w:rsidP="00B43B5B">
      <w:pPr>
        <w:autoSpaceDE w:val="0"/>
        <w:autoSpaceDN w:val="0"/>
        <w:adjustRightInd w:val="0"/>
        <w:jc w:val="both"/>
        <w:rPr>
          <w:rFonts w:ascii="Univers Next Pro Light Cond" w:hAnsi="Univers Next Pro Light Cond" w:cs="Arial"/>
          <w:sz w:val="24"/>
          <w:szCs w:val="24"/>
          <w:u w:val="single"/>
        </w:rPr>
      </w:pPr>
    </w:p>
    <w:p w14:paraId="2B4827B6" w14:textId="3FC17245" w:rsidR="00360F70" w:rsidRPr="00021EB1" w:rsidRDefault="00360F70" w:rsidP="00360F70">
      <w:pPr>
        <w:pStyle w:val="Paragraphedeliste"/>
        <w:numPr>
          <w:ilvl w:val="0"/>
          <w:numId w:val="14"/>
        </w:numPr>
        <w:autoSpaceDE w:val="0"/>
        <w:autoSpaceDN w:val="0"/>
        <w:adjustRightInd w:val="0"/>
        <w:rPr>
          <w:rFonts w:ascii="Univers Next Pro Light Cond" w:hAnsi="Univers Next Pro Light Cond" w:cs="Arial"/>
          <w:b/>
          <w:bCs/>
          <w:color w:val="000000"/>
          <w:sz w:val="24"/>
          <w:szCs w:val="24"/>
        </w:rPr>
      </w:pPr>
      <w:r w:rsidRPr="00021EB1">
        <w:rPr>
          <w:rFonts w:ascii="Univers Next Pro Light Cond" w:hAnsi="Univers Next Pro Light Cond" w:cs="Arial"/>
          <w:b/>
          <w:bCs/>
          <w:color w:val="000000"/>
          <w:sz w:val="24"/>
          <w:szCs w:val="24"/>
        </w:rPr>
        <w:t xml:space="preserve">Pour le Lot </w:t>
      </w:r>
      <w:r>
        <w:rPr>
          <w:rFonts w:ascii="Univers Next Pro Light Cond" w:hAnsi="Univers Next Pro Light Cond" w:cs="Arial"/>
          <w:b/>
          <w:bCs/>
          <w:color w:val="000000"/>
          <w:sz w:val="24"/>
          <w:szCs w:val="24"/>
        </w:rPr>
        <w:t>3</w:t>
      </w:r>
      <w:r>
        <w:rPr>
          <w:rFonts w:ascii="Univers Next Pro Light Cond" w:hAnsi="Univers Next Pro Light Cond" w:cs="Arial"/>
          <w:b/>
          <w:bCs/>
          <w:color w:val="000000"/>
          <w:sz w:val="24"/>
          <w:szCs w:val="24"/>
        </w:rPr>
        <w:t xml:space="preserve"> </w:t>
      </w:r>
    </w:p>
    <w:p w14:paraId="0A283D3F" w14:textId="77777777" w:rsidR="00360F70" w:rsidRPr="00021EB1" w:rsidRDefault="00360F70" w:rsidP="00360F70">
      <w:pPr>
        <w:autoSpaceDE w:val="0"/>
        <w:autoSpaceDN w:val="0"/>
        <w:adjustRightInd w:val="0"/>
        <w:rPr>
          <w:rFonts w:ascii="Univers Next Pro Light Cond" w:hAnsi="Univers Next Pro Light Cond" w:cs="Arial"/>
          <w:b/>
          <w:bCs/>
          <w:color w:val="000000"/>
          <w:sz w:val="24"/>
          <w:szCs w:val="24"/>
        </w:rPr>
      </w:pPr>
    </w:p>
    <w:tbl>
      <w:tblPr>
        <w:tblStyle w:val="Grilledutableau"/>
        <w:tblW w:w="0" w:type="auto"/>
        <w:tblLook w:val="04A0" w:firstRow="1" w:lastRow="0" w:firstColumn="1" w:lastColumn="0" w:noHBand="0" w:noVBand="1"/>
      </w:tblPr>
      <w:tblGrid>
        <w:gridCol w:w="7557"/>
        <w:gridCol w:w="1506"/>
      </w:tblGrid>
      <w:tr w:rsidR="00360F70" w:rsidRPr="00021EB1" w14:paraId="288EFB43" w14:textId="77777777" w:rsidTr="00691E3B">
        <w:tc>
          <w:tcPr>
            <w:tcW w:w="9063" w:type="dxa"/>
            <w:gridSpan w:val="2"/>
            <w:shd w:val="clear" w:color="auto" w:fill="auto"/>
          </w:tcPr>
          <w:p w14:paraId="44C26258" w14:textId="77777777" w:rsidR="00360F70" w:rsidRPr="00021EB1" w:rsidRDefault="00360F70" w:rsidP="00691E3B">
            <w:pPr>
              <w:autoSpaceDE w:val="0"/>
              <w:autoSpaceDN w:val="0"/>
              <w:adjustRightInd w:val="0"/>
              <w:jc w:val="center"/>
              <w:rPr>
                <w:rFonts w:ascii="Univers Next Pro Light Cond" w:hAnsi="Univers Next Pro Light Cond"/>
                <w:b/>
                <w:bCs/>
                <w:sz w:val="24"/>
                <w:szCs w:val="24"/>
                <w:u w:val="single"/>
              </w:rPr>
            </w:pPr>
            <w:r w:rsidRPr="00021EB1">
              <w:rPr>
                <w:rFonts w:ascii="Univers Next Pro Light Cond" w:hAnsi="Univers Next Pro Light Cond"/>
                <w:b/>
                <w:bCs/>
                <w:sz w:val="24"/>
                <w:szCs w:val="24"/>
                <w:u w:val="single"/>
              </w:rPr>
              <w:t xml:space="preserve">Valeur Technique </w:t>
            </w:r>
          </w:p>
          <w:p w14:paraId="7043963E" w14:textId="77777777" w:rsidR="00360F70" w:rsidRPr="00021EB1" w:rsidRDefault="00360F70" w:rsidP="00691E3B">
            <w:pPr>
              <w:autoSpaceDE w:val="0"/>
              <w:autoSpaceDN w:val="0"/>
              <w:adjustRightInd w:val="0"/>
              <w:jc w:val="center"/>
              <w:rPr>
                <w:rFonts w:ascii="Univers Next Pro Light Cond" w:hAnsi="Univers Next Pro Light Cond"/>
                <w:b/>
                <w:bCs/>
                <w:sz w:val="24"/>
                <w:szCs w:val="24"/>
              </w:rPr>
            </w:pPr>
          </w:p>
          <w:p w14:paraId="6BE7C547" w14:textId="77777777" w:rsidR="00360F70" w:rsidRPr="00021EB1" w:rsidRDefault="00360F70" w:rsidP="00691E3B">
            <w:pPr>
              <w:jc w:val="both"/>
              <w:rPr>
                <w:rFonts w:ascii="Univers Next Pro Light Cond" w:hAnsi="Univers Next Pro Light Cond" w:cs="Arial"/>
                <w:b/>
                <w:sz w:val="24"/>
                <w:szCs w:val="24"/>
              </w:rPr>
            </w:pPr>
            <w:r w:rsidRPr="00021EB1">
              <w:rPr>
                <w:rFonts w:ascii="Univers Next Pro Light Cond" w:hAnsi="Univers Next Pro Light Cond" w:cs="Arial"/>
                <w:b/>
                <w:sz w:val="24"/>
                <w:szCs w:val="24"/>
              </w:rPr>
              <w:t>La note de la valeur technique sur 1</w:t>
            </w:r>
            <w:r>
              <w:rPr>
                <w:rFonts w:ascii="Univers Next Pro Light Cond" w:hAnsi="Univers Next Pro Light Cond" w:cs="Arial"/>
                <w:b/>
                <w:sz w:val="24"/>
                <w:szCs w:val="24"/>
              </w:rPr>
              <w:t>15</w:t>
            </w:r>
            <w:r w:rsidRPr="00021EB1">
              <w:rPr>
                <w:rFonts w:ascii="Univers Next Pro Light Cond" w:hAnsi="Univers Next Pro Light Cond" w:cs="Arial"/>
                <w:b/>
                <w:sz w:val="24"/>
                <w:szCs w:val="24"/>
              </w:rPr>
              <w:t xml:space="preserve"> correspond au total des notes obtenues pour l’évaluation des sous-critères, et fait l’objet d’une pondération de 70 % en étant multipliée par un coefficient de 7.</w:t>
            </w:r>
          </w:p>
          <w:p w14:paraId="35881F44" w14:textId="77777777" w:rsidR="00360F70" w:rsidRPr="00021EB1" w:rsidRDefault="00360F70" w:rsidP="00691E3B">
            <w:pPr>
              <w:jc w:val="both"/>
              <w:rPr>
                <w:rFonts w:ascii="Univers Next Pro Light Cond" w:hAnsi="Univers Next Pro Light Cond" w:cs="Arial"/>
                <w:b/>
                <w:sz w:val="24"/>
                <w:szCs w:val="24"/>
              </w:rPr>
            </w:pPr>
          </w:p>
          <w:p w14:paraId="422451E3" w14:textId="77777777" w:rsidR="00360F70" w:rsidRPr="00021EB1" w:rsidRDefault="00360F70" w:rsidP="00691E3B">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color w:val="000000"/>
                <w:sz w:val="24"/>
                <w:szCs w:val="24"/>
              </w:rPr>
              <w:lastRenderedPageBreak/>
              <w:t xml:space="preserve">L’examen de la valeur technique, au vu des renseignements apportés par le candidat dans son mémoire technique et dans le cadre de réponse, intervient selon les modalités suivantes. </w:t>
            </w:r>
            <w:r w:rsidRPr="00021EB1">
              <w:rPr>
                <w:rFonts w:ascii="Univers Next Pro Light Cond" w:hAnsi="Univers Next Pro Light Cond" w:cs="Arial"/>
                <w:sz w:val="24"/>
                <w:szCs w:val="24"/>
              </w:rPr>
              <w:t>La présentation du mémoire technique est laissée à la libre appréciation du candidat.</w:t>
            </w:r>
          </w:p>
          <w:p w14:paraId="066657AC" w14:textId="77777777" w:rsidR="00360F70" w:rsidRPr="00021EB1" w:rsidRDefault="00360F70" w:rsidP="00691E3B">
            <w:pPr>
              <w:autoSpaceDE w:val="0"/>
              <w:autoSpaceDN w:val="0"/>
              <w:adjustRightInd w:val="0"/>
              <w:jc w:val="both"/>
              <w:rPr>
                <w:rFonts w:ascii="Univers Next Pro Light Cond" w:hAnsi="Univers Next Pro Light Cond" w:cs="Arial"/>
                <w:sz w:val="24"/>
                <w:szCs w:val="24"/>
              </w:rPr>
            </w:pPr>
          </w:p>
          <w:p w14:paraId="1F3E0BAC" w14:textId="77777777" w:rsidR="00360F70" w:rsidRPr="00021EB1" w:rsidRDefault="00360F70" w:rsidP="00691E3B">
            <w:pPr>
              <w:autoSpaceDE w:val="0"/>
              <w:autoSpaceDN w:val="0"/>
              <w:adjustRightInd w:val="0"/>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NB : il est précisé que chaque item des sous-critères énumérés ci-après est noté sur 5 (5 = excellent, 4 = très bon, 3 = moyen, 2 = insuffisant, 1 = très insuffisant)</w:t>
            </w:r>
          </w:p>
          <w:p w14:paraId="2A528314" w14:textId="77777777" w:rsidR="00360F70" w:rsidRPr="00021EB1" w:rsidRDefault="00360F70" w:rsidP="00691E3B">
            <w:pPr>
              <w:autoSpaceDE w:val="0"/>
              <w:autoSpaceDN w:val="0"/>
              <w:adjustRightInd w:val="0"/>
              <w:jc w:val="both"/>
              <w:rPr>
                <w:rFonts w:ascii="Univers Next Pro Light Cond" w:hAnsi="Univers Next Pro Light Cond" w:cs="Arial"/>
                <w:color w:val="000000"/>
                <w:sz w:val="24"/>
                <w:szCs w:val="24"/>
              </w:rPr>
            </w:pPr>
          </w:p>
          <w:p w14:paraId="3A7B5595" w14:textId="77777777" w:rsidR="00360F70" w:rsidRPr="00021EB1" w:rsidRDefault="00360F70" w:rsidP="00691E3B">
            <w:pPr>
              <w:jc w:val="both"/>
              <w:rPr>
                <w:rFonts w:ascii="Univers Next Pro Light Cond" w:hAnsi="Univers Next Pro Light Cond" w:cs="Arial"/>
                <w:b/>
                <w:sz w:val="24"/>
                <w:szCs w:val="24"/>
              </w:rPr>
            </w:pPr>
          </w:p>
        </w:tc>
      </w:tr>
      <w:tr w:rsidR="00360F70" w:rsidRPr="00021EB1" w14:paraId="77ABE11D" w14:textId="77777777" w:rsidTr="00691E3B">
        <w:tc>
          <w:tcPr>
            <w:tcW w:w="7557" w:type="dxa"/>
          </w:tcPr>
          <w:p w14:paraId="104A13C8" w14:textId="77777777" w:rsidR="00360F70" w:rsidRPr="00021EB1" w:rsidRDefault="00360F70" w:rsidP="00691E3B">
            <w:pPr>
              <w:autoSpaceDE w:val="0"/>
              <w:autoSpaceDN w:val="0"/>
              <w:adjustRightInd w:val="0"/>
              <w:jc w:val="center"/>
              <w:rPr>
                <w:rFonts w:ascii="Univers Next Pro Light Cond" w:hAnsi="Univers Next Pro Light Cond" w:cs="Arial"/>
                <w:i/>
                <w:sz w:val="24"/>
                <w:szCs w:val="24"/>
                <w:u w:val="single"/>
              </w:rPr>
            </w:pPr>
            <w:r w:rsidRPr="00021EB1">
              <w:rPr>
                <w:rFonts w:ascii="Univers Next Pro Light Cond" w:hAnsi="Univers Next Pro Light Cond"/>
                <w:sz w:val="24"/>
                <w:szCs w:val="24"/>
              </w:rPr>
              <w:lastRenderedPageBreak/>
              <w:t>Sous - Critères</w:t>
            </w:r>
          </w:p>
        </w:tc>
        <w:tc>
          <w:tcPr>
            <w:tcW w:w="1506" w:type="dxa"/>
          </w:tcPr>
          <w:p w14:paraId="04E59C5A" w14:textId="77777777" w:rsidR="00360F70" w:rsidRPr="00021EB1" w:rsidRDefault="00360F70" w:rsidP="00691E3B">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Notation</w:t>
            </w:r>
          </w:p>
        </w:tc>
      </w:tr>
      <w:tr w:rsidR="00360F70" w:rsidRPr="00021EB1" w14:paraId="4951AD89" w14:textId="77777777" w:rsidTr="00691E3B">
        <w:tc>
          <w:tcPr>
            <w:tcW w:w="7557" w:type="dxa"/>
          </w:tcPr>
          <w:p w14:paraId="17E80D20" w14:textId="77777777" w:rsidR="00360F70" w:rsidRPr="00021EB1" w:rsidRDefault="00360F70" w:rsidP="00691E3B">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b/>
                <w:bCs/>
                <w:iCs/>
                <w:sz w:val="24"/>
                <w:szCs w:val="24"/>
              </w:rPr>
              <w:t>Sous-critère 1 : Couverture éditoriale, réseau d’éditeurs et service d’antiquariat</w:t>
            </w:r>
            <w:r w:rsidRPr="00021EB1">
              <w:rPr>
                <w:rFonts w:ascii="Univers Next Pro Light Cond" w:hAnsi="Univers Next Pro Light Cond" w:cs="Arial"/>
                <w:iCs/>
                <w:sz w:val="24"/>
                <w:szCs w:val="24"/>
              </w:rPr>
              <w:t>. Les points suivants seront examinés :</w:t>
            </w:r>
          </w:p>
          <w:p w14:paraId="3C4C3434" w14:textId="77777777" w:rsidR="00360F70" w:rsidRPr="00021EB1" w:rsidRDefault="00360F70" w:rsidP="00691E3B">
            <w:pPr>
              <w:autoSpaceDE w:val="0"/>
              <w:autoSpaceDN w:val="0"/>
              <w:adjustRightInd w:val="0"/>
              <w:rPr>
                <w:rFonts w:ascii="Univers Next Pro Light Cond" w:hAnsi="Univers Next Pro Light Cond" w:cs="Arial"/>
                <w:iCs/>
                <w:sz w:val="24"/>
                <w:szCs w:val="24"/>
              </w:rPr>
            </w:pPr>
          </w:p>
          <w:p w14:paraId="527B95D7" w14:textId="77777777" w:rsidR="00360F70" w:rsidRPr="00021EB1" w:rsidRDefault="00360F70" w:rsidP="00360F70">
            <w:pPr>
              <w:pStyle w:val="Paragraphedeliste"/>
              <w:numPr>
                <w:ilvl w:val="0"/>
                <w:numId w:val="9"/>
              </w:numPr>
              <w:autoSpaceDE w:val="0"/>
              <w:autoSpaceDN w:val="0"/>
              <w:adjustRightInd w:val="0"/>
              <w:jc w:val="both"/>
              <w:rPr>
                <w:rFonts w:ascii="Univers Next Pro Light Cond" w:eastAsiaTheme="minorHAnsi" w:hAnsi="Univers Next Pro Light Cond" w:cs="Arial"/>
                <w:color w:val="000000"/>
                <w:sz w:val="24"/>
                <w:szCs w:val="24"/>
              </w:rPr>
            </w:pPr>
            <w:r w:rsidRPr="00021EB1">
              <w:rPr>
                <w:rFonts w:ascii="Univers Next Pro Light Cond" w:eastAsiaTheme="minorHAnsi" w:hAnsi="Univers Next Pro Light Cond" w:cs="Arial"/>
                <w:sz w:val="24"/>
                <w:szCs w:val="24"/>
              </w:rPr>
              <w:t>Couverture éditoriale sur les disciplines et domaines qui font l’objet du lot,</w:t>
            </w:r>
          </w:p>
          <w:p w14:paraId="6A3048F9" w14:textId="77777777" w:rsidR="00360F70" w:rsidRPr="00021EB1" w:rsidRDefault="00360F70" w:rsidP="00360F70">
            <w:pPr>
              <w:pStyle w:val="Paragraphedeliste"/>
              <w:numPr>
                <w:ilvl w:val="0"/>
                <w:numId w:val="9"/>
              </w:numPr>
              <w:autoSpaceDE w:val="0"/>
              <w:autoSpaceDN w:val="0"/>
              <w:adjustRightInd w:val="0"/>
              <w:jc w:val="both"/>
              <w:rPr>
                <w:rFonts w:ascii="Univers Next Pro Light Cond" w:eastAsiaTheme="minorHAnsi" w:hAnsi="Univers Next Pro Light Cond" w:cs="Arial"/>
                <w:color w:val="000000"/>
                <w:sz w:val="24"/>
                <w:szCs w:val="24"/>
              </w:rPr>
            </w:pPr>
            <w:r w:rsidRPr="00021EB1">
              <w:rPr>
                <w:rFonts w:ascii="Univers Next Pro Light Cond" w:eastAsiaTheme="minorHAnsi" w:hAnsi="Univers Next Pro Light Cond" w:cs="Arial"/>
                <w:sz w:val="24"/>
                <w:szCs w:val="24"/>
              </w:rPr>
              <w:t>Qualité du réseau d’éditeurs notamment éditeurs à diffusion restreinte,</w:t>
            </w:r>
          </w:p>
          <w:p w14:paraId="596C5990" w14:textId="77777777" w:rsidR="00360F70" w:rsidRPr="00021EB1" w:rsidRDefault="00360F70" w:rsidP="00360F70">
            <w:pPr>
              <w:pStyle w:val="Paragraphedeliste"/>
              <w:numPr>
                <w:ilvl w:val="0"/>
                <w:numId w:val="9"/>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Modalités et moyens mis en œuvre pour activer ce réseau d’éditeurs et effectuer un travail de veille sur l’édition,</w:t>
            </w:r>
          </w:p>
          <w:p w14:paraId="2CB4D2BD" w14:textId="77777777" w:rsidR="00360F70" w:rsidRPr="00021EB1" w:rsidRDefault="00360F70" w:rsidP="00360F70">
            <w:pPr>
              <w:pStyle w:val="Paragraphedeliste"/>
              <w:numPr>
                <w:ilvl w:val="0"/>
                <w:numId w:val="9"/>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Descriptif du service d’antiquariat.</w:t>
            </w:r>
          </w:p>
          <w:p w14:paraId="300565F1" w14:textId="77777777" w:rsidR="00360F70" w:rsidRPr="00021EB1" w:rsidRDefault="00360F70" w:rsidP="00691E3B">
            <w:pPr>
              <w:autoSpaceDE w:val="0"/>
              <w:autoSpaceDN w:val="0"/>
              <w:adjustRightInd w:val="0"/>
              <w:rPr>
                <w:rFonts w:ascii="Univers Next Pro Light Cond" w:hAnsi="Univers Next Pro Light Cond" w:cs="Arial"/>
                <w:iCs/>
                <w:sz w:val="24"/>
                <w:szCs w:val="24"/>
              </w:rPr>
            </w:pPr>
          </w:p>
        </w:tc>
        <w:tc>
          <w:tcPr>
            <w:tcW w:w="1506" w:type="dxa"/>
          </w:tcPr>
          <w:p w14:paraId="5A249AC0" w14:textId="77777777" w:rsidR="00360F70" w:rsidRPr="00021EB1" w:rsidRDefault="00360F70" w:rsidP="00691E3B">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 xml:space="preserve"> Noté sur 20</w:t>
            </w:r>
          </w:p>
        </w:tc>
      </w:tr>
      <w:tr w:rsidR="00360F70" w:rsidRPr="00021EB1" w14:paraId="4E0E0D41" w14:textId="77777777" w:rsidTr="00691E3B">
        <w:tc>
          <w:tcPr>
            <w:tcW w:w="7557" w:type="dxa"/>
          </w:tcPr>
          <w:p w14:paraId="5D7B4F4A" w14:textId="77777777" w:rsidR="00360F70" w:rsidRPr="00021EB1" w:rsidRDefault="00360F70" w:rsidP="00691E3B">
            <w:pPr>
              <w:autoSpaceDE w:val="0"/>
              <w:autoSpaceDN w:val="0"/>
              <w:adjustRightInd w:val="0"/>
              <w:rPr>
                <w:rFonts w:ascii="Univers Next Pro Light Cond" w:hAnsi="Univers Next Pro Light Cond" w:cs="Arial"/>
                <w:b/>
                <w:bCs/>
                <w:sz w:val="24"/>
                <w:szCs w:val="24"/>
              </w:rPr>
            </w:pPr>
            <w:r w:rsidRPr="00021EB1">
              <w:rPr>
                <w:rFonts w:ascii="Univers Next Pro Light Cond" w:hAnsi="Univers Next Pro Light Cond" w:cs="Arial"/>
                <w:b/>
                <w:bCs/>
                <w:i/>
                <w:sz w:val="24"/>
                <w:szCs w:val="24"/>
              </w:rPr>
              <w:t>Sous-critère 2 </w:t>
            </w:r>
            <w:r w:rsidRPr="00021EB1">
              <w:rPr>
                <w:rFonts w:ascii="Univers Next Pro Light Cond" w:hAnsi="Univers Next Pro Light Cond" w:cs="Arial"/>
                <w:b/>
                <w:bCs/>
                <w:sz w:val="24"/>
                <w:szCs w:val="24"/>
              </w:rPr>
              <w:t>: Outils d’aide à la sélection de documents</w:t>
            </w:r>
          </w:p>
          <w:p w14:paraId="5E9DA0A6" w14:textId="77777777" w:rsidR="00360F70" w:rsidRPr="00021EB1" w:rsidRDefault="00360F70" w:rsidP="00691E3B">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Les points suivants seront examinés :</w:t>
            </w:r>
          </w:p>
          <w:p w14:paraId="6028E72E" w14:textId="77777777" w:rsidR="00360F70" w:rsidRPr="00021EB1" w:rsidRDefault="00360F70" w:rsidP="00691E3B">
            <w:pPr>
              <w:autoSpaceDE w:val="0"/>
              <w:autoSpaceDN w:val="0"/>
              <w:adjustRightInd w:val="0"/>
              <w:rPr>
                <w:rFonts w:ascii="Univers Next Pro Light Cond" w:hAnsi="Univers Next Pro Light Cond" w:cs="Arial"/>
                <w:color w:val="000000"/>
                <w:sz w:val="24"/>
                <w:szCs w:val="24"/>
                <w:u w:val="single"/>
              </w:rPr>
            </w:pPr>
          </w:p>
          <w:p w14:paraId="1C39B89D" w14:textId="77777777" w:rsidR="00360F70" w:rsidRPr="00021EB1" w:rsidRDefault="00360F70" w:rsidP="00360F70">
            <w:pPr>
              <w:pStyle w:val="Paragraphedeliste"/>
              <w:numPr>
                <w:ilvl w:val="0"/>
                <w:numId w:val="10"/>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Description des Informations disponibles sur les ouvrages au niveau du site Web du candidat,</w:t>
            </w:r>
          </w:p>
          <w:p w14:paraId="6D6C1DE6" w14:textId="77777777" w:rsidR="00360F70" w:rsidRPr="00021EB1" w:rsidRDefault="00360F70" w:rsidP="00360F70">
            <w:pPr>
              <w:pStyle w:val="Paragraphedeliste"/>
              <w:numPr>
                <w:ilvl w:val="0"/>
                <w:numId w:val="10"/>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Actualité des informations sur la disponibilité des ouvrages au moment de la consultation du site web du candidat,</w:t>
            </w:r>
          </w:p>
          <w:p w14:paraId="67C3E99A" w14:textId="77777777" w:rsidR="00360F70" w:rsidRPr="00021EB1" w:rsidRDefault="00360F70" w:rsidP="00360F70">
            <w:pPr>
              <w:pStyle w:val="Paragraphedeliste"/>
              <w:numPr>
                <w:ilvl w:val="0"/>
                <w:numId w:val="10"/>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Fonctionnalités et services proposés par le site Web du candidat.</w:t>
            </w:r>
          </w:p>
          <w:p w14:paraId="61E5AC42" w14:textId="77777777" w:rsidR="00360F70" w:rsidRPr="00021EB1" w:rsidRDefault="00360F70" w:rsidP="00691E3B">
            <w:pPr>
              <w:autoSpaceDE w:val="0"/>
              <w:autoSpaceDN w:val="0"/>
              <w:adjustRightInd w:val="0"/>
              <w:rPr>
                <w:rFonts w:ascii="Univers Next Pro Light Cond" w:hAnsi="Univers Next Pro Light Cond" w:cs="Arial"/>
                <w:i/>
                <w:color w:val="000000"/>
                <w:sz w:val="24"/>
                <w:szCs w:val="24"/>
                <w:u w:val="single"/>
              </w:rPr>
            </w:pPr>
          </w:p>
          <w:p w14:paraId="430E4EB9" w14:textId="77777777" w:rsidR="00360F70" w:rsidRPr="00021EB1" w:rsidRDefault="00360F70" w:rsidP="00691E3B">
            <w:pPr>
              <w:autoSpaceDE w:val="0"/>
              <w:autoSpaceDN w:val="0"/>
              <w:adjustRightInd w:val="0"/>
              <w:jc w:val="both"/>
              <w:rPr>
                <w:rFonts w:ascii="Univers Next Pro Light Cond" w:hAnsi="Univers Next Pro Light Cond" w:cs="Arial"/>
                <w:b/>
                <w:bCs/>
                <w:sz w:val="24"/>
                <w:szCs w:val="24"/>
              </w:rPr>
            </w:pPr>
            <w:r w:rsidRPr="00021EB1">
              <w:rPr>
                <w:rFonts w:ascii="Univers Next Pro Light Cond" w:hAnsi="Univers Next Pro Light Cond" w:cs="Arial"/>
                <w:b/>
                <w:color w:val="000000"/>
                <w:sz w:val="24"/>
                <w:szCs w:val="24"/>
              </w:rPr>
              <w:t xml:space="preserve">(NB </w:t>
            </w:r>
            <w:r w:rsidRPr="00021EB1">
              <w:rPr>
                <w:rFonts w:ascii="Univers Next Pro Light Cond" w:hAnsi="Univers Next Pro Light Cond" w:cs="Arial"/>
                <w:b/>
                <w:bCs/>
                <w:sz w:val="24"/>
                <w:szCs w:val="24"/>
              </w:rPr>
              <w:t>Dans le cas où la consultation du catalogue du site web du candidat serait soumise à identification, le candidat veillera à permettre un accès temporaire dans le cadre de la présente consultation.)</w:t>
            </w:r>
          </w:p>
          <w:p w14:paraId="16EED485" w14:textId="77777777" w:rsidR="00360F70" w:rsidRPr="00021EB1" w:rsidRDefault="00360F70" w:rsidP="00691E3B">
            <w:pPr>
              <w:autoSpaceDE w:val="0"/>
              <w:autoSpaceDN w:val="0"/>
              <w:adjustRightInd w:val="0"/>
              <w:rPr>
                <w:rFonts w:ascii="Univers Next Pro Light Cond" w:hAnsi="Univers Next Pro Light Cond" w:cs="Arial"/>
                <w:i/>
                <w:sz w:val="24"/>
                <w:szCs w:val="24"/>
                <w:u w:val="single"/>
              </w:rPr>
            </w:pPr>
          </w:p>
        </w:tc>
        <w:tc>
          <w:tcPr>
            <w:tcW w:w="1506" w:type="dxa"/>
          </w:tcPr>
          <w:p w14:paraId="635BA677" w14:textId="77777777" w:rsidR="00360F70" w:rsidRPr="00021EB1" w:rsidRDefault="00360F70" w:rsidP="00691E3B">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Noté sur 15</w:t>
            </w:r>
          </w:p>
        </w:tc>
      </w:tr>
      <w:tr w:rsidR="00360F70" w:rsidRPr="00021EB1" w14:paraId="543CCD64" w14:textId="77777777" w:rsidTr="00691E3B">
        <w:tc>
          <w:tcPr>
            <w:tcW w:w="7557" w:type="dxa"/>
          </w:tcPr>
          <w:p w14:paraId="0C1F5148" w14:textId="77777777" w:rsidR="00360F70" w:rsidRPr="00021EB1" w:rsidRDefault="00360F70" w:rsidP="00691E3B">
            <w:pPr>
              <w:autoSpaceDE w:val="0"/>
              <w:autoSpaceDN w:val="0"/>
              <w:adjustRightInd w:val="0"/>
              <w:rPr>
                <w:rFonts w:ascii="Univers Next Pro Light Cond" w:hAnsi="Univers Next Pro Light Cond" w:cs="Arial"/>
                <w:b/>
                <w:bCs/>
                <w:iCs/>
                <w:sz w:val="24"/>
                <w:szCs w:val="24"/>
              </w:rPr>
            </w:pPr>
            <w:r w:rsidRPr="00021EB1">
              <w:rPr>
                <w:rFonts w:ascii="Univers Next Pro Light Cond" w:hAnsi="Univers Next Pro Light Cond" w:cs="Arial"/>
                <w:b/>
                <w:bCs/>
                <w:iCs/>
                <w:sz w:val="24"/>
                <w:szCs w:val="24"/>
              </w:rPr>
              <w:t>Sous-critère 3 : Modalités de travail avec le candidat</w:t>
            </w:r>
          </w:p>
          <w:p w14:paraId="287DE264" w14:textId="77777777" w:rsidR="00360F70" w:rsidRPr="00021EB1" w:rsidRDefault="00360F70" w:rsidP="00691E3B">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Les points suivants seront examinés :</w:t>
            </w:r>
          </w:p>
          <w:p w14:paraId="0062E8C1" w14:textId="77777777" w:rsidR="00360F70" w:rsidRPr="00021EB1" w:rsidRDefault="00360F70" w:rsidP="00691E3B">
            <w:pPr>
              <w:autoSpaceDE w:val="0"/>
              <w:autoSpaceDN w:val="0"/>
              <w:adjustRightInd w:val="0"/>
              <w:rPr>
                <w:rFonts w:ascii="Univers Next Pro Light Cond" w:hAnsi="Univers Next Pro Light Cond" w:cs="Arial"/>
                <w:sz w:val="24"/>
                <w:szCs w:val="24"/>
              </w:rPr>
            </w:pPr>
          </w:p>
          <w:p w14:paraId="6D87E018" w14:textId="77777777" w:rsidR="00360F70" w:rsidRPr="00021EB1" w:rsidRDefault="00360F70" w:rsidP="00360F70">
            <w:pPr>
              <w:pStyle w:val="Paragraphedeliste"/>
              <w:numPr>
                <w:ilvl w:val="0"/>
                <w:numId w:val="11"/>
              </w:numPr>
              <w:rPr>
                <w:rFonts w:ascii="Univers Next Pro Light Cond" w:eastAsiaTheme="minorHAnsi" w:hAnsi="Univers Next Pro Light Cond" w:cs="Arial"/>
                <w:sz w:val="24"/>
                <w:szCs w:val="24"/>
              </w:rPr>
            </w:pPr>
            <w:proofErr w:type="spellStart"/>
            <w:r w:rsidRPr="00021EB1">
              <w:rPr>
                <w:rFonts w:ascii="Univers Next Pro Light Cond" w:eastAsiaTheme="minorHAnsi" w:hAnsi="Univers Next Pro Light Cond" w:cs="Arial"/>
                <w:sz w:val="24"/>
                <w:szCs w:val="24"/>
              </w:rPr>
              <w:t>Interlocuteur.trice</w:t>
            </w:r>
            <w:proofErr w:type="spellEnd"/>
            <w:r w:rsidRPr="00021EB1">
              <w:rPr>
                <w:rFonts w:ascii="Univers Next Pro Light Cond" w:eastAsiaTheme="minorHAnsi" w:hAnsi="Univers Next Pro Light Cond" w:cs="Arial"/>
                <w:sz w:val="24"/>
                <w:szCs w:val="24"/>
              </w:rPr>
              <w:t xml:space="preserve"> unique pour la Bpi (intitulé précis du poste, coordonnées),</w:t>
            </w:r>
          </w:p>
          <w:p w14:paraId="10ACEA77" w14:textId="77777777" w:rsidR="00360F70" w:rsidRPr="00021EB1" w:rsidRDefault="00360F70" w:rsidP="00360F70">
            <w:pPr>
              <w:pStyle w:val="Paragraphedeliste"/>
              <w:numPr>
                <w:ilvl w:val="0"/>
                <w:numId w:val="11"/>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Jours et horaires d’ouverture, indication des dates éventuelles de fermeture du candidat,</w:t>
            </w:r>
          </w:p>
          <w:p w14:paraId="54AB8EC0" w14:textId="77777777" w:rsidR="00360F70" w:rsidRPr="00021EB1" w:rsidRDefault="00360F70" w:rsidP="00360F70">
            <w:pPr>
              <w:pStyle w:val="Paragraphedeliste"/>
              <w:numPr>
                <w:ilvl w:val="0"/>
                <w:numId w:val="11"/>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Solution de continuité proposée en l’absence du.de l’</w:t>
            </w:r>
            <w:proofErr w:type="spellStart"/>
            <w:r w:rsidRPr="00021EB1">
              <w:rPr>
                <w:rFonts w:ascii="Univers Next Pro Light Cond" w:eastAsiaTheme="minorHAnsi" w:hAnsi="Univers Next Pro Light Cond" w:cs="Arial"/>
                <w:sz w:val="24"/>
                <w:szCs w:val="24"/>
              </w:rPr>
              <w:t>interlocuteur.trice</w:t>
            </w:r>
            <w:proofErr w:type="spellEnd"/>
            <w:r w:rsidRPr="00021EB1">
              <w:rPr>
                <w:rFonts w:ascii="Univers Next Pro Light Cond" w:eastAsiaTheme="minorHAnsi" w:hAnsi="Univers Next Pro Light Cond" w:cs="Arial"/>
                <w:sz w:val="24"/>
                <w:szCs w:val="24"/>
              </w:rPr>
              <w:t xml:space="preserve"> unique, </w:t>
            </w:r>
          </w:p>
          <w:p w14:paraId="54904C71" w14:textId="77777777" w:rsidR="00360F70" w:rsidRPr="00021EB1" w:rsidRDefault="00360F70" w:rsidP="00360F70">
            <w:pPr>
              <w:pStyle w:val="Paragraphedeliste"/>
              <w:numPr>
                <w:ilvl w:val="0"/>
                <w:numId w:val="11"/>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 xml:space="preserve">Description des informations transmises à la bibliothèque à réception du bon de commande émis par la Bpi, </w:t>
            </w:r>
          </w:p>
          <w:p w14:paraId="3ED16C15" w14:textId="77777777" w:rsidR="00360F70" w:rsidRPr="00021EB1" w:rsidRDefault="00360F70" w:rsidP="00360F70">
            <w:pPr>
              <w:pStyle w:val="Paragraphedeliste"/>
              <w:numPr>
                <w:ilvl w:val="0"/>
                <w:numId w:val="11"/>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Description des modalités et délais de transmission de ces informations.</w:t>
            </w:r>
          </w:p>
        </w:tc>
        <w:tc>
          <w:tcPr>
            <w:tcW w:w="1506" w:type="dxa"/>
          </w:tcPr>
          <w:p w14:paraId="032C4417" w14:textId="77777777" w:rsidR="00360F70" w:rsidRPr="00021EB1" w:rsidRDefault="00360F70" w:rsidP="00691E3B">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Noté sur 25</w:t>
            </w:r>
          </w:p>
        </w:tc>
      </w:tr>
      <w:tr w:rsidR="00360F70" w:rsidRPr="00021EB1" w14:paraId="71F164B3" w14:textId="77777777" w:rsidTr="00691E3B">
        <w:trPr>
          <w:trHeight w:val="287"/>
        </w:trPr>
        <w:tc>
          <w:tcPr>
            <w:tcW w:w="7557" w:type="dxa"/>
          </w:tcPr>
          <w:p w14:paraId="3BA06786" w14:textId="77777777" w:rsidR="00360F70" w:rsidRPr="00021EB1" w:rsidRDefault="00360F70" w:rsidP="00691E3B">
            <w:pPr>
              <w:autoSpaceDE w:val="0"/>
              <w:autoSpaceDN w:val="0"/>
              <w:adjustRightInd w:val="0"/>
              <w:rPr>
                <w:rFonts w:ascii="Univers Next Pro Light Cond" w:hAnsi="Univers Next Pro Light Cond" w:cs="Arial"/>
                <w:b/>
                <w:bCs/>
                <w:iCs/>
                <w:sz w:val="24"/>
                <w:szCs w:val="24"/>
              </w:rPr>
            </w:pPr>
            <w:r w:rsidRPr="00021EB1">
              <w:rPr>
                <w:rFonts w:ascii="Univers Next Pro Light Cond" w:hAnsi="Univers Next Pro Light Cond" w:cs="Arial"/>
                <w:b/>
                <w:bCs/>
                <w:iCs/>
                <w:sz w:val="24"/>
                <w:szCs w:val="24"/>
              </w:rPr>
              <w:t>Sous-critère 4 : Traitement et suivi des commandes</w:t>
            </w:r>
          </w:p>
          <w:p w14:paraId="13B04345" w14:textId="77777777" w:rsidR="00360F70" w:rsidRPr="00021EB1" w:rsidRDefault="00360F70" w:rsidP="00691E3B">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Les points suivants seront examinés :</w:t>
            </w:r>
          </w:p>
          <w:p w14:paraId="6C115B65" w14:textId="77777777" w:rsidR="00360F70" w:rsidRPr="00021EB1" w:rsidRDefault="00360F70" w:rsidP="00691E3B">
            <w:pPr>
              <w:autoSpaceDE w:val="0"/>
              <w:autoSpaceDN w:val="0"/>
              <w:adjustRightInd w:val="0"/>
              <w:rPr>
                <w:rFonts w:ascii="Univers Next Pro Light Cond" w:hAnsi="Univers Next Pro Light Cond" w:cs="Arial"/>
                <w:iCs/>
                <w:sz w:val="24"/>
                <w:szCs w:val="24"/>
              </w:rPr>
            </w:pPr>
          </w:p>
          <w:p w14:paraId="70EC2DC5" w14:textId="77777777" w:rsidR="00360F70" w:rsidRPr="00021EB1" w:rsidRDefault="00360F70" w:rsidP="00360F70">
            <w:pPr>
              <w:pStyle w:val="Paragraphedeliste"/>
              <w:numPr>
                <w:ilvl w:val="0"/>
                <w:numId w:val="12"/>
              </w:numPr>
              <w:autoSpaceDE w:val="0"/>
              <w:autoSpaceDN w:val="0"/>
              <w:adjustRightInd w:val="0"/>
              <w:jc w:val="both"/>
              <w:rPr>
                <w:rFonts w:ascii="Univers Next Pro Light Cond" w:eastAsiaTheme="minorHAnsi" w:hAnsi="Univers Next Pro Light Cond" w:cs="Arial"/>
                <w:color w:val="000000"/>
                <w:sz w:val="24"/>
                <w:szCs w:val="24"/>
              </w:rPr>
            </w:pPr>
            <w:r w:rsidRPr="00021EB1">
              <w:rPr>
                <w:rFonts w:ascii="Univers Next Pro Light Cond" w:eastAsiaTheme="minorHAnsi" w:hAnsi="Univers Next Pro Light Cond" w:cs="Arial"/>
                <w:sz w:val="24"/>
                <w:szCs w:val="24"/>
              </w:rPr>
              <w:t>Description du circuit des commandes courantes,</w:t>
            </w:r>
          </w:p>
          <w:p w14:paraId="2FA4D6FA" w14:textId="46EBE857" w:rsidR="00360F70" w:rsidRPr="00021EB1" w:rsidRDefault="00360F70" w:rsidP="00360F70">
            <w:pPr>
              <w:pStyle w:val="Paragraphedeliste"/>
              <w:numPr>
                <w:ilvl w:val="0"/>
                <w:numId w:val="12"/>
              </w:numPr>
              <w:autoSpaceDE w:val="0"/>
              <w:autoSpaceDN w:val="0"/>
              <w:adjustRightInd w:val="0"/>
              <w:jc w:val="both"/>
              <w:rPr>
                <w:rFonts w:ascii="Univers Next Pro Light Cond" w:eastAsiaTheme="minorHAnsi" w:hAnsi="Univers Next Pro Light Cond" w:cs="Arial"/>
                <w:color w:val="000000"/>
                <w:sz w:val="24"/>
                <w:szCs w:val="24"/>
              </w:rPr>
            </w:pPr>
            <w:r w:rsidRPr="00021EB1">
              <w:rPr>
                <w:rFonts w:ascii="Univers Next Pro Light Cond" w:eastAsiaTheme="minorHAnsi" w:hAnsi="Univers Next Pro Light Cond" w:cs="Arial"/>
                <w:sz w:val="24"/>
                <w:szCs w:val="24"/>
              </w:rPr>
              <w:t xml:space="preserve">Description du circuit des commandes </w:t>
            </w:r>
            <w:r>
              <w:rPr>
                <w:rFonts w:ascii="Univers Next Pro Light Cond" w:eastAsiaTheme="minorHAnsi" w:hAnsi="Univers Next Pro Light Cond" w:cs="Arial"/>
                <w:sz w:val="24"/>
                <w:szCs w:val="24"/>
              </w:rPr>
              <w:t>permanentes</w:t>
            </w:r>
            <w:r w:rsidRPr="00021EB1">
              <w:rPr>
                <w:rFonts w:ascii="Univers Next Pro Light Cond" w:eastAsiaTheme="minorHAnsi" w:hAnsi="Univers Next Pro Light Cond" w:cs="Arial"/>
                <w:sz w:val="24"/>
                <w:szCs w:val="24"/>
              </w:rPr>
              <w:t>,</w:t>
            </w:r>
          </w:p>
          <w:p w14:paraId="61D80AC3" w14:textId="77777777" w:rsidR="00360F70" w:rsidRPr="00021EB1" w:rsidRDefault="00360F70" w:rsidP="00360F70">
            <w:pPr>
              <w:pStyle w:val="Paragraphedeliste"/>
              <w:numPr>
                <w:ilvl w:val="0"/>
                <w:numId w:val="12"/>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Description des modalités de relance auprès des éditeurs pour les ouvrages non servis et des réclamations,</w:t>
            </w:r>
          </w:p>
          <w:p w14:paraId="3821C1CB" w14:textId="77777777" w:rsidR="00360F70" w:rsidRPr="00021EB1" w:rsidRDefault="00360F70" w:rsidP="00360F70">
            <w:pPr>
              <w:pStyle w:val="Paragraphedeliste"/>
              <w:numPr>
                <w:ilvl w:val="0"/>
                <w:numId w:val="12"/>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lastRenderedPageBreak/>
              <w:t>Informations transmises sur les non servis ainsi que leurs modalités et délais de transmission,</w:t>
            </w:r>
          </w:p>
          <w:p w14:paraId="02145241" w14:textId="77777777" w:rsidR="00360F70" w:rsidRPr="00021EB1" w:rsidRDefault="00360F70" w:rsidP="00360F70">
            <w:pPr>
              <w:pStyle w:val="Paragraphedeliste"/>
              <w:numPr>
                <w:ilvl w:val="0"/>
                <w:numId w:val="12"/>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Conditions et modalités d’annulation de commandes,</w:t>
            </w:r>
          </w:p>
          <w:p w14:paraId="60A4425B" w14:textId="77777777" w:rsidR="00360F70" w:rsidRPr="00021EB1" w:rsidRDefault="00360F70" w:rsidP="00360F70">
            <w:pPr>
              <w:pStyle w:val="Paragraphedeliste"/>
              <w:numPr>
                <w:ilvl w:val="0"/>
                <w:numId w:val="12"/>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Modalités de livraison des commandes et modèle de bon de livraison valorisé ou équivalent transmis par le candidat,</w:t>
            </w:r>
          </w:p>
          <w:p w14:paraId="1892867D" w14:textId="77777777" w:rsidR="00360F70" w:rsidRPr="00021EB1" w:rsidRDefault="00360F70" w:rsidP="00360F70">
            <w:pPr>
              <w:pStyle w:val="Paragraphedeliste"/>
              <w:numPr>
                <w:ilvl w:val="0"/>
                <w:numId w:val="12"/>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Conditions et modalités de retours pour les erreurs de commandes et les erreurs de livraison,</w:t>
            </w:r>
          </w:p>
          <w:p w14:paraId="483E2354" w14:textId="77777777" w:rsidR="00360F70" w:rsidRPr="00021EB1" w:rsidRDefault="00360F70" w:rsidP="00360F70">
            <w:pPr>
              <w:pStyle w:val="Paragraphedeliste"/>
              <w:numPr>
                <w:ilvl w:val="0"/>
                <w:numId w:val="12"/>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Le cas échéant, possibilité de recevoir des commandes émanant du système de gestion de bibliothèque de la Bpi, modalités de mise en œuvre et prérequis techniques.</w:t>
            </w:r>
          </w:p>
        </w:tc>
        <w:tc>
          <w:tcPr>
            <w:tcW w:w="1506" w:type="dxa"/>
          </w:tcPr>
          <w:p w14:paraId="12DE3705" w14:textId="77777777" w:rsidR="00360F70" w:rsidRPr="00021EB1" w:rsidRDefault="00360F70" w:rsidP="00691E3B">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lastRenderedPageBreak/>
              <w:t>Noté sur 4</w:t>
            </w:r>
            <w:r>
              <w:rPr>
                <w:rFonts w:ascii="Univers Next Pro Light Cond" w:hAnsi="Univers Next Pro Light Cond" w:cs="Arial"/>
                <w:iCs/>
                <w:sz w:val="24"/>
                <w:szCs w:val="24"/>
              </w:rPr>
              <w:t>0</w:t>
            </w:r>
          </w:p>
        </w:tc>
      </w:tr>
      <w:tr w:rsidR="00360F70" w:rsidRPr="00021EB1" w14:paraId="01D0ABAA" w14:textId="77777777" w:rsidTr="00691E3B">
        <w:trPr>
          <w:trHeight w:val="287"/>
        </w:trPr>
        <w:tc>
          <w:tcPr>
            <w:tcW w:w="7557" w:type="dxa"/>
          </w:tcPr>
          <w:p w14:paraId="54B11579" w14:textId="77777777" w:rsidR="00360F70" w:rsidRPr="00021EB1" w:rsidRDefault="00360F70" w:rsidP="00691E3B">
            <w:pPr>
              <w:autoSpaceDE w:val="0"/>
              <w:autoSpaceDN w:val="0"/>
              <w:adjustRightInd w:val="0"/>
              <w:rPr>
                <w:rFonts w:ascii="Univers Next Pro Light Cond" w:hAnsi="Univers Next Pro Light Cond" w:cs="Arial"/>
                <w:b/>
                <w:bCs/>
                <w:iCs/>
                <w:sz w:val="24"/>
                <w:szCs w:val="24"/>
              </w:rPr>
            </w:pPr>
            <w:r w:rsidRPr="00021EB1">
              <w:rPr>
                <w:rFonts w:ascii="Univers Next Pro Light Cond" w:hAnsi="Univers Next Pro Light Cond" w:cs="Arial"/>
                <w:b/>
                <w:bCs/>
                <w:iCs/>
                <w:sz w:val="24"/>
                <w:szCs w:val="24"/>
              </w:rPr>
              <w:t>Sous-critère 5 : Facturation</w:t>
            </w:r>
          </w:p>
          <w:p w14:paraId="289192E8" w14:textId="77777777" w:rsidR="00360F70" w:rsidRPr="00021EB1" w:rsidRDefault="00360F70" w:rsidP="00691E3B">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Les points suivants seront examinés :</w:t>
            </w:r>
          </w:p>
          <w:p w14:paraId="73BDA0D9" w14:textId="77777777" w:rsidR="00360F70" w:rsidRPr="00021EB1" w:rsidRDefault="00360F70" w:rsidP="00691E3B">
            <w:pPr>
              <w:autoSpaceDE w:val="0"/>
              <w:autoSpaceDN w:val="0"/>
              <w:adjustRightInd w:val="0"/>
              <w:rPr>
                <w:rFonts w:ascii="Univers Next Pro Light Cond" w:hAnsi="Univers Next Pro Light Cond" w:cs="Arial"/>
                <w:i/>
                <w:iCs/>
                <w:sz w:val="24"/>
                <w:szCs w:val="24"/>
                <w:u w:val="single"/>
              </w:rPr>
            </w:pPr>
          </w:p>
          <w:p w14:paraId="4CD0AB7A" w14:textId="77777777" w:rsidR="00360F70" w:rsidRPr="00021EB1" w:rsidRDefault="00360F70" w:rsidP="00360F70">
            <w:pPr>
              <w:pStyle w:val="Paragraphedeliste"/>
              <w:numPr>
                <w:ilvl w:val="0"/>
                <w:numId w:val="13"/>
              </w:numPr>
              <w:autoSpaceDE w:val="0"/>
              <w:autoSpaceDN w:val="0"/>
              <w:adjustRightInd w:val="0"/>
              <w:jc w:val="both"/>
              <w:rPr>
                <w:rFonts w:ascii="Univers Next Pro Light Cond" w:eastAsiaTheme="minorHAnsi" w:hAnsi="Univers Next Pro Light Cond" w:cs="Arial"/>
                <w:color w:val="000000"/>
                <w:sz w:val="24"/>
                <w:szCs w:val="24"/>
              </w:rPr>
            </w:pPr>
            <w:r w:rsidRPr="00021EB1">
              <w:rPr>
                <w:rFonts w:ascii="Univers Next Pro Light Cond" w:eastAsiaTheme="minorHAnsi" w:hAnsi="Univers Next Pro Light Cond" w:cs="Arial"/>
                <w:color w:val="000000"/>
                <w:sz w:val="24"/>
                <w:szCs w:val="24"/>
              </w:rPr>
              <w:t>Communication par le candidat d’un modèle de facture,</w:t>
            </w:r>
          </w:p>
          <w:p w14:paraId="7C4F50E4" w14:textId="77777777" w:rsidR="00360F70" w:rsidRPr="00021EB1" w:rsidRDefault="00360F70" w:rsidP="00360F70">
            <w:pPr>
              <w:pStyle w:val="Paragraphedeliste"/>
              <w:numPr>
                <w:ilvl w:val="0"/>
                <w:numId w:val="13"/>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Procédures mises en œuvre pendant la période de fin d’exercice budgétaire.</w:t>
            </w:r>
          </w:p>
          <w:p w14:paraId="09DF3869" w14:textId="77777777" w:rsidR="00360F70" w:rsidRPr="00021EB1" w:rsidRDefault="00360F70" w:rsidP="00360F70">
            <w:pPr>
              <w:pStyle w:val="Paragraphedeliste"/>
              <w:numPr>
                <w:ilvl w:val="0"/>
                <w:numId w:val="13"/>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theme="minorHAnsi"/>
                <w:sz w:val="24"/>
                <w:szCs w:val="24"/>
              </w:rPr>
              <w:t xml:space="preserve">Description des modalités de facturation des commandes permanentes. </w:t>
            </w:r>
          </w:p>
          <w:p w14:paraId="5383D81B" w14:textId="77777777" w:rsidR="00360F70" w:rsidRPr="00021EB1" w:rsidRDefault="00360F70" w:rsidP="00691E3B">
            <w:pPr>
              <w:autoSpaceDE w:val="0"/>
              <w:autoSpaceDN w:val="0"/>
              <w:adjustRightInd w:val="0"/>
              <w:rPr>
                <w:rFonts w:ascii="Univers Next Pro Light Cond" w:hAnsi="Univers Next Pro Light Cond" w:cs="Arial"/>
                <w:iCs/>
                <w:sz w:val="24"/>
                <w:szCs w:val="24"/>
              </w:rPr>
            </w:pPr>
          </w:p>
        </w:tc>
        <w:tc>
          <w:tcPr>
            <w:tcW w:w="1506" w:type="dxa"/>
          </w:tcPr>
          <w:p w14:paraId="040653FC" w14:textId="77777777" w:rsidR="00360F70" w:rsidRPr="00021EB1" w:rsidRDefault="00360F70" w:rsidP="00691E3B">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Noté sur 15</w:t>
            </w:r>
          </w:p>
        </w:tc>
      </w:tr>
    </w:tbl>
    <w:p w14:paraId="3D564651" w14:textId="77777777" w:rsidR="00360F70" w:rsidRPr="00021EB1" w:rsidRDefault="00360F70" w:rsidP="00360F70">
      <w:pPr>
        <w:autoSpaceDE w:val="0"/>
        <w:autoSpaceDN w:val="0"/>
        <w:adjustRightInd w:val="0"/>
        <w:rPr>
          <w:rFonts w:ascii="Univers Next Pro Light Cond" w:hAnsi="Univers Next Pro Light Cond" w:cs="Arial"/>
          <w:i/>
          <w:sz w:val="24"/>
          <w:szCs w:val="24"/>
          <w:u w:val="single"/>
        </w:rPr>
      </w:pPr>
    </w:p>
    <w:tbl>
      <w:tblPr>
        <w:tblStyle w:val="Grilledutableau"/>
        <w:tblW w:w="0" w:type="auto"/>
        <w:tblLook w:val="04A0" w:firstRow="1" w:lastRow="0" w:firstColumn="1" w:lastColumn="0" w:noHBand="0" w:noVBand="1"/>
      </w:tblPr>
      <w:tblGrid>
        <w:gridCol w:w="7508"/>
        <w:gridCol w:w="1555"/>
      </w:tblGrid>
      <w:tr w:rsidR="00360F70" w:rsidRPr="00021EB1" w14:paraId="29D83430" w14:textId="77777777" w:rsidTr="00691E3B">
        <w:tc>
          <w:tcPr>
            <w:tcW w:w="9063" w:type="dxa"/>
            <w:gridSpan w:val="2"/>
          </w:tcPr>
          <w:p w14:paraId="31D455B0" w14:textId="77777777" w:rsidR="00360F70" w:rsidRPr="00021EB1" w:rsidRDefault="00360F70" w:rsidP="00691E3B">
            <w:pPr>
              <w:autoSpaceDE w:val="0"/>
              <w:autoSpaceDN w:val="0"/>
              <w:adjustRightInd w:val="0"/>
              <w:jc w:val="center"/>
              <w:rPr>
                <w:rFonts w:ascii="Univers Next Pro Light Cond" w:hAnsi="Univers Next Pro Light Cond" w:cs="Arial"/>
                <w:color w:val="000000"/>
                <w:sz w:val="24"/>
                <w:szCs w:val="24"/>
                <w:u w:val="single"/>
              </w:rPr>
            </w:pPr>
            <w:r w:rsidRPr="00021EB1">
              <w:rPr>
                <w:rFonts w:ascii="Univers Next Pro Light Cond" w:hAnsi="Univers Next Pro Light Cond" w:cs="Arial"/>
                <w:color w:val="000000"/>
                <w:sz w:val="24"/>
                <w:szCs w:val="24"/>
                <w:u w:val="single"/>
              </w:rPr>
              <w:t>PRIX</w:t>
            </w:r>
          </w:p>
          <w:p w14:paraId="39E81DA0" w14:textId="77777777" w:rsidR="00360F70" w:rsidRPr="00021EB1" w:rsidRDefault="00360F70" w:rsidP="00691E3B">
            <w:pPr>
              <w:autoSpaceDE w:val="0"/>
              <w:autoSpaceDN w:val="0"/>
              <w:adjustRightInd w:val="0"/>
              <w:jc w:val="both"/>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L’examen des prix, au vu des renseignements apportés par le candidat dans son annexe financière et dans le cadre de réponse, intervient selon les modalités suivantes.</w:t>
            </w:r>
          </w:p>
          <w:p w14:paraId="18C5510E" w14:textId="77777777" w:rsidR="00360F70" w:rsidRPr="00021EB1" w:rsidRDefault="00360F70" w:rsidP="00691E3B">
            <w:pPr>
              <w:autoSpaceDE w:val="0"/>
              <w:autoSpaceDN w:val="0"/>
              <w:adjustRightInd w:val="0"/>
              <w:jc w:val="both"/>
              <w:rPr>
                <w:rFonts w:ascii="Univers Next Pro Light Cond" w:hAnsi="Univers Next Pro Light Cond" w:cs="Arial"/>
                <w:color w:val="000000"/>
                <w:sz w:val="24"/>
                <w:szCs w:val="24"/>
                <w:u w:val="single"/>
              </w:rPr>
            </w:pPr>
          </w:p>
          <w:p w14:paraId="64C335F7" w14:textId="77777777" w:rsidR="00360F70" w:rsidRPr="00021EB1" w:rsidRDefault="00360F70" w:rsidP="00691E3B">
            <w:pPr>
              <w:jc w:val="both"/>
              <w:rPr>
                <w:rFonts w:ascii="Univers Next Pro Light Cond" w:hAnsi="Univers Next Pro Light Cond" w:cs="Arial"/>
                <w:b/>
                <w:sz w:val="24"/>
                <w:szCs w:val="24"/>
              </w:rPr>
            </w:pPr>
            <w:r w:rsidRPr="00021EB1">
              <w:rPr>
                <w:rFonts w:ascii="Univers Next Pro Light Cond" w:hAnsi="Univers Next Pro Light Cond" w:cs="Arial"/>
                <w:b/>
                <w:sz w:val="24"/>
                <w:szCs w:val="24"/>
              </w:rPr>
              <w:t>La note des prix sur 1</w:t>
            </w:r>
            <w:r>
              <w:rPr>
                <w:rFonts w:ascii="Univers Next Pro Light Cond" w:hAnsi="Univers Next Pro Light Cond" w:cs="Arial"/>
                <w:b/>
                <w:sz w:val="24"/>
                <w:szCs w:val="24"/>
              </w:rPr>
              <w:t>15</w:t>
            </w:r>
            <w:r w:rsidRPr="00021EB1">
              <w:rPr>
                <w:rFonts w:ascii="Univers Next Pro Light Cond" w:hAnsi="Univers Next Pro Light Cond" w:cs="Arial"/>
                <w:b/>
                <w:sz w:val="24"/>
                <w:szCs w:val="24"/>
              </w:rPr>
              <w:t xml:space="preserve"> correspond au total des notes obtenues pour l’évaluation des sous-critères, et fait l’objet d’une pondération de 10 % en étant multipliée par un coefficient de 1.</w:t>
            </w:r>
          </w:p>
          <w:p w14:paraId="2FFA2131" w14:textId="77777777" w:rsidR="00360F70" w:rsidRPr="00021EB1" w:rsidRDefault="00360F70" w:rsidP="00691E3B">
            <w:pPr>
              <w:autoSpaceDE w:val="0"/>
              <w:autoSpaceDN w:val="0"/>
              <w:adjustRightInd w:val="0"/>
              <w:jc w:val="center"/>
              <w:rPr>
                <w:rFonts w:ascii="Univers Next Pro Light Cond" w:hAnsi="Univers Next Pro Light Cond" w:cs="Arial"/>
                <w:color w:val="000000"/>
                <w:sz w:val="24"/>
                <w:szCs w:val="24"/>
                <w:u w:val="single"/>
              </w:rPr>
            </w:pPr>
          </w:p>
        </w:tc>
      </w:tr>
      <w:tr w:rsidR="00360F70" w:rsidRPr="00021EB1" w14:paraId="55F395EF" w14:textId="77777777" w:rsidTr="00691E3B">
        <w:tc>
          <w:tcPr>
            <w:tcW w:w="7508" w:type="dxa"/>
          </w:tcPr>
          <w:p w14:paraId="6656D1AE" w14:textId="77777777" w:rsidR="00360F70" w:rsidRPr="00021EB1" w:rsidRDefault="00360F70" w:rsidP="00691E3B">
            <w:pPr>
              <w:autoSpaceDE w:val="0"/>
              <w:autoSpaceDN w:val="0"/>
              <w:adjustRightInd w:val="0"/>
              <w:rPr>
                <w:rFonts w:ascii="Univers Next Pro Light Cond" w:hAnsi="Univers Next Pro Light Cond" w:cs="Arial"/>
                <w:color w:val="000000"/>
                <w:sz w:val="24"/>
                <w:szCs w:val="24"/>
                <w:u w:val="single"/>
              </w:rPr>
            </w:pPr>
            <w:r w:rsidRPr="00021EB1">
              <w:rPr>
                <w:rFonts w:ascii="Univers Next Pro Light Cond" w:hAnsi="Univers Next Pro Light Cond" w:cs="Arial"/>
                <w:color w:val="000000"/>
                <w:sz w:val="24"/>
                <w:szCs w:val="24"/>
                <w:u w:val="single"/>
              </w:rPr>
              <w:t>Sous-critère 1 : examen du taux de remise</w:t>
            </w:r>
          </w:p>
          <w:p w14:paraId="2BB6DB8D" w14:textId="77777777" w:rsidR="00360F70" w:rsidRPr="00021EB1" w:rsidRDefault="00360F70" w:rsidP="00691E3B">
            <w:pPr>
              <w:autoSpaceDE w:val="0"/>
              <w:autoSpaceDN w:val="0"/>
              <w:adjustRightInd w:val="0"/>
              <w:rPr>
                <w:rFonts w:ascii="Univers Next Pro Light Cond" w:hAnsi="Univers Next Pro Light Cond" w:cs="Arial"/>
                <w:color w:val="000000"/>
                <w:sz w:val="24"/>
                <w:szCs w:val="24"/>
                <w:u w:val="single"/>
              </w:rPr>
            </w:pPr>
          </w:p>
          <w:p w14:paraId="211173CF" w14:textId="77777777" w:rsidR="00360F70" w:rsidRPr="00021EB1" w:rsidRDefault="00360F70" w:rsidP="00691E3B">
            <w:pPr>
              <w:autoSpaceDE w:val="0"/>
              <w:autoSpaceDN w:val="0"/>
              <w:adjustRightInd w:val="0"/>
              <w:jc w:val="both"/>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 xml:space="preserve">La proposition de remise correspondant au plafond autorisé par la loi N°2003-517 du 18 juin 2003 relative à la rémunération au titre du prêt en bibliothèque et renforçant la protection sociale des auteurs, soit 9%, donne lieu à l’attribution de la note </w:t>
            </w:r>
            <w:r>
              <w:rPr>
                <w:rFonts w:ascii="Univers Next Pro Light Cond" w:hAnsi="Univers Next Pro Light Cond" w:cs="Arial"/>
                <w:color w:val="000000"/>
                <w:sz w:val="24"/>
                <w:szCs w:val="24"/>
              </w:rPr>
              <w:t>7</w:t>
            </w:r>
            <w:r w:rsidRPr="00021EB1">
              <w:rPr>
                <w:rFonts w:ascii="Univers Next Pro Light Cond" w:hAnsi="Univers Next Pro Light Cond" w:cs="Arial"/>
                <w:color w:val="000000"/>
                <w:sz w:val="24"/>
                <w:szCs w:val="24"/>
              </w:rPr>
              <w:t xml:space="preserve">0. </w:t>
            </w:r>
          </w:p>
          <w:p w14:paraId="35949FE5" w14:textId="77777777" w:rsidR="00360F70" w:rsidRPr="00021EB1" w:rsidRDefault="00360F70" w:rsidP="00691E3B">
            <w:pPr>
              <w:autoSpaceDE w:val="0"/>
              <w:autoSpaceDN w:val="0"/>
              <w:adjustRightInd w:val="0"/>
              <w:jc w:val="both"/>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 xml:space="preserve">Toute proposition de remise inférieure au plafond autorisé par la loi entraîne une diminution de la note de </w:t>
            </w:r>
            <w:r>
              <w:rPr>
                <w:rFonts w:ascii="Univers Next Pro Light Cond" w:hAnsi="Univers Next Pro Light Cond" w:cs="Arial"/>
                <w:color w:val="000000"/>
                <w:sz w:val="24"/>
                <w:szCs w:val="24"/>
              </w:rPr>
              <w:t>7</w:t>
            </w:r>
            <w:r w:rsidRPr="00021EB1">
              <w:rPr>
                <w:rFonts w:ascii="Univers Next Pro Light Cond" w:hAnsi="Univers Next Pro Light Cond" w:cs="Arial"/>
                <w:color w:val="000000"/>
                <w:sz w:val="24"/>
                <w:szCs w:val="24"/>
              </w:rPr>
              <w:t>,</w:t>
            </w:r>
            <w:r>
              <w:rPr>
                <w:rFonts w:ascii="Univers Next Pro Light Cond" w:hAnsi="Univers Next Pro Light Cond" w:cs="Arial"/>
                <w:color w:val="000000"/>
                <w:sz w:val="24"/>
                <w:szCs w:val="24"/>
              </w:rPr>
              <w:t>77</w:t>
            </w:r>
            <w:r w:rsidRPr="00021EB1">
              <w:rPr>
                <w:rFonts w:ascii="Univers Next Pro Light Cond" w:hAnsi="Univers Next Pro Light Cond" w:cs="Arial"/>
                <w:color w:val="000000"/>
                <w:sz w:val="24"/>
                <w:szCs w:val="24"/>
              </w:rPr>
              <w:t xml:space="preserve"> points pour 1% en moins. </w:t>
            </w:r>
          </w:p>
          <w:p w14:paraId="21C6E9E9" w14:textId="77777777" w:rsidR="00360F70" w:rsidRPr="00021EB1" w:rsidRDefault="00360F70" w:rsidP="00691E3B">
            <w:pPr>
              <w:autoSpaceDE w:val="0"/>
              <w:autoSpaceDN w:val="0"/>
              <w:adjustRightInd w:val="0"/>
              <w:jc w:val="both"/>
              <w:rPr>
                <w:rFonts w:ascii="Univers Next Pro Light Cond" w:hAnsi="Univers Next Pro Light Cond" w:cs="Arial"/>
                <w:color w:val="000000"/>
                <w:sz w:val="24"/>
                <w:szCs w:val="24"/>
              </w:rPr>
            </w:pPr>
          </w:p>
          <w:p w14:paraId="670861B0" w14:textId="77777777" w:rsidR="00360F70" w:rsidRPr="00021EB1" w:rsidRDefault="00360F70" w:rsidP="00691E3B">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b/>
                <w:bCs/>
                <w:sz w:val="24"/>
                <w:szCs w:val="24"/>
              </w:rPr>
              <w:t xml:space="preserve">NB : pour la notation des remises en % pour la rubrique ci-dessus, lorsque le candidat indique que son taux de remise est compris dans une fourchette comprenant un taux de remise minimum et maximum, c’est le taux de remise minimum qui est pris en compte pour le calcul de la note pour le candidat concerné. </w:t>
            </w:r>
          </w:p>
          <w:p w14:paraId="4798992B" w14:textId="77777777" w:rsidR="00360F70" w:rsidRPr="00021EB1" w:rsidRDefault="00360F70" w:rsidP="00691E3B">
            <w:pPr>
              <w:autoSpaceDE w:val="0"/>
              <w:autoSpaceDN w:val="0"/>
              <w:adjustRightInd w:val="0"/>
              <w:rPr>
                <w:rFonts w:ascii="Univers Next Pro Light Cond" w:hAnsi="Univers Next Pro Light Cond" w:cs="Arial"/>
                <w:color w:val="000000"/>
                <w:sz w:val="24"/>
                <w:szCs w:val="24"/>
                <w:u w:val="single"/>
              </w:rPr>
            </w:pPr>
          </w:p>
        </w:tc>
        <w:tc>
          <w:tcPr>
            <w:tcW w:w="1555" w:type="dxa"/>
          </w:tcPr>
          <w:p w14:paraId="4438E69B" w14:textId="77777777" w:rsidR="00360F70" w:rsidRPr="00021EB1" w:rsidRDefault="00360F70" w:rsidP="00691E3B">
            <w:pPr>
              <w:autoSpaceDE w:val="0"/>
              <w:autoSpaceDN w:val="0"/>
              <w:adjustRightInd w:val="0"/>
              <w:rPr>
                <w:rFonts w:ascii="Univers Next Pro Light Cond" w:hAnsi="Univers Next Pro Light Cond" w:cs="Arial"/>
                <w:color w:val="000000"/>
                <w:sz w:val="24"/>
                <w:szCs w:val="24"/>
                <w:u w:val="single"/>
              </w:rPr>
            </w:pPr>
            <w:r w:rsidRPr="00021EB1">
              <w:rPr>
                <w:rFonts w:ascii="Univers Next Pro Light Cond" w:hAnsi="Univers Next Pro Light Cond" w:cs="Arial"/>
                <w:color w:val="000000"/>
                <w:sz w:val="24"/>
                <w:szCs w:val="24"/>
                <w:u w:val="single"/>
              </w:rPr>
              <w:t>Noté sur 7</w:t>
            </w:r>
            <w:r>
              <w:rPr>
                <w:rFonts w:ascii="Univers Next Pro Light Cond" w:hAnsi="Univers Next Pro Light Cond" w:cs="Arial"/>
                <w:color w:val="000000"/>
                <w:sz w:val="24"/>
                <w:szCs w:val="24"/>
                <w:u w:val="single"/>
              </w:rPr>
              <w:t>0</w:t>
            </w:r>
          </w:p>
        </w:tc>
      </w:tr>
      <w:tr w:rsidR="00360F70" w:rsidRPr="00021EB1" w14:paraId="327D0530" w14:textId="77777777" w:rsidTr="00691E3B">
        <w:tc>
          <w:tcPr>
            <w:tcW w:w="7508" w:type="dxa"/>
          </w:tcPr>
          <w:p w14:paraId="7CCBD28E" w14:textId="77777777" w:rsidR="00360F70" w:rsidRPr="00021EB1" w:rsidRDefault="00360F70" w:rsidP="00691E3B">
            <w:pPr>
              <w:autoSpaceDE w:val="0"/>
              <w:autoSpaceDN w:val="0"/>
              <w:adjustRightInd w:val="0"/>
              <w:jc w:val="both"/>
              <w:rPr>
                <w:rFonts w:ascii="Univers Next Pro Light Cond" w:hAnsi="Univers Next Pro Light Cond" w:cs="Arial"/>
                <w:sz w:val="24"/>
                <w:szCs w:val="24"/>
                <w:u w:val="single"/>
              </w:rPr>
            </w:pPr>
            <w:r w:rsidRPr="00021EB1">
              <w:rPr>
                <w:rFonts w:ascii="Univers Next Pro Light Cond" w:hAnsi="Univers Next Pro Light Cond" w:cs="Arial"/>
                <w:sz w:val="24"/>
                <w:szCs w:val="24"/>
                <w:u w:val="single"/>
              </w:rPr>
              <w:t xml:space="preserve">Sous-critère 2 : examen du prix du service d’antiquariat </w:t>
            </w:r>
          </w:p>
          <w:p w14:paraId="32597E88" w14:textId="77777777" w:rsidR="00360F70" w:rsidRPr="00021EB1" w:rsidRDefault="00360F70" w:rsidP="00691E3B">
            <w:pPr>
              <w:autoSpaceDE w:val="0"/>
              <w:autoSpaceDN w:val="0"/>
              <w:adjustRightInd w:val="0"/>
              <w:jc w:val="both"/>
              <w:rPr>
                <w:rFonts w:ascii="Univers Next Pro Light Cond" w:hAnsi="Univers Next Pro Light Cond" w:cs="Arial"/>
                <w:sz w:val="24"/>
                <w:szCs w:val="24"/>
              </w:rPr>
            </w:pPr>
          </w:p>
          <w:p w14:paraId="2E580571" w14:textId="77777777" w:rsidR="00360F70" w:rsidRPr="00021EB1" w:rsidRDefault="00360F70" w:rsidP="00691E3B">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Le prix du service d’antiquariat est noté sur </w:t>
            </w:r>
            <w:r>
              <w:rPr>
                <w:rFonts w:ascii="Univers Next Pro Light Cond" w:hAnsi="Univers Next Pro Light Cond" w:cs="Arial"/>
                <w:sz w:val="24"/>
                <w:szCs w:val="24"/>
              </w:rPr>
              <w:t>4</w:t>
            </w:r>
            <w:r w:rsidRPr="00021EB1">
              <w:rPr>
                <w:rFonts w:ascii="Univers Next Pro Light Cond" w:hAnsi="Univers Next Pro Light Cond" w:cs="Arial"/>
                <w:sz w:val="24"/>
                <w:szCs w:val="24"/>
              </w:rPr>
              <w:t xml:space="preserve">5. Le ou les candidats les moins disant(s) obtiendront la note </w:t>
            </w:r>
            <w:r>
              <w:rPr>
                <w:rFonts w:ascii="Univers Next Pro Light Cond" w:hAnsi="Univers Next Pro Light Cond" w:cs="Arial"/>
                <w:sz w:val="24"/>
                <w:szCs w:val="24"/>
              </w:rPr>
              <w:t>4</w:t>
            </w:r>
            <w:r w:rsidRPr="00021EB1">
              <w:rPr>
                <w:rFonts w:ascii="Univers Next Pro Light Cond" w:hAnsi="Univers Next Pro Light Cond" w:cs="Arial"/>
                <w:sz w:val="24"/>
                <w:szCs w:val="24"/>
              </w:rPr>
              <w:t xml:space="preserve">5. </w:t>
            </w:r>
          </w:p>
          <w:p w14:paraId="01D59852" w14:textId="77777777" w:rsidR="00360F70" w:rsidRPr="00021EB1" w:rsidRDefault="00360F70" w:rsidP="00691E3B">
            <w:pPr>
              <w:autoSpaceDE w:val="0"/>
              <w:autoSpaceDN w:val="0"/>
              <w:adjustRightInd w:val="0"/>
              <w:rPr>
                <w:rFonts w:ascii="Univers Next Pro Light Cond" w:hAnsi="Univers Next Pro Light Cond" w:cs="Arial"/>
                <w:color w:val="000000"/>
                <w:sz w:val="24"/>
                <w:szCs w:val="24"/>
                <w:u w:val="single"/>
              </w:rPr>
            </w:pPr>
          </w:p>
        </w:tc>
        <w:tc>
          <w:tcPr>
            <w:tcW w:w="1555" w:type="dxa"/>
          </w:tcPr>
          <w:p w14:paraId="7A413436" w14:textId="77777777" w:rsidR="00360F70" w:rsidRPr="00021EB1" w:rsidRDefault="00360F70" w:rsidP="00691E3B">
            <w:pPr>
              <w:autoSpaceDE w:val="0"/>
              <w:autoSpaceDN w:val="0"/>
              <w:adjustRightInd w:val="0"/>
              <w:rPr>
                <w:rFonts w:ascii="Univers Next Pro Light Cond" w:hAnsi="Univers Next Pro Light Cond" w:cs="Arial"/>
                <w:color w:val="000000"/>
                <w:sz w:val="24"/>
                <w:szCs w:val="24"/>
                <w:u w:val="single"/>
              </w:rPr>
            </w:pPr>
            <w:r w:rsidRPr="00021EB1">
              <w:rPr>
                <w:rFonts w:ascii="Univers Next Pro Light Cond" w:hAnsi="Univers Next Pro Light Cond" w:cs="Arial"/>
                <w:sz w:val="24"/>
                <w:szCs w:val="24"/>
                <w:u w:val="single"/>
              </w:rPr>
              <w:t>Noté sur 45</w:t>
            </w:r>
          </w:p>
        </w:tc>
      </w:tr>
    </w:tbl>
    <w:p w14:paraId="013CDFE1" w14:textId="633D37A8" w:rsidR="00360F70" w:rsidRDefault="00360F70" w:rsidP="00360F70">
      <w:pPr>
        <w:autoSpaceDE w:val="0"/>
        <w:autoSpaceDN w:val="0"/>
        <w:adjustRightInd w:val="0"/>
        <w:rPr>
          <w:rFonts w:ascii="Univers Next Pro Light Cond" w:hAnsi="Univers Next Pro Light Cond" w:cs="Arial"/>
          <w:color w:val="000000"/>
          <w:sz w:val="24"/>
          <w:szCs w:val="24"/>
          <w:u w:val="single"/>
        </w:rPr>
      </w:pPr>
    </w:p>
    <w:p w14:paraId="3E8D1102" w14:textId="44D23F8F" w:rsidR="00360F70" w:rsidRDefault="00360F70" w:rsidP="00360F70">
      <w:pPr>
        <w:autoSpaceDE w:val="0"/>
        <w:autoSpaceDN w:val="0"/>
        <w:adjustRightInd w:val="0"/>
        <w:rPr>
          <w:rFonts w:ascii="Univers Next Pro Light Cond" w:hAnsi="Univers Next Pro Light Cond" w:cs="Arial"/>
          <w:color w:val="000000"/>
          <w:sz w:val="24"/>
          <w:szCs w:val="24"/>
          <w:u w:val="single"/>
        </w:rPr>
      </w:pPr>
    </w:p>
    <w:p w14:paraId="50DD35E0" w14:textId="5168C5EA" w:rsidR="00360F70" w:rsidRDefault="00360F70" w:rsidP="00360F70">
      <w:pPr>
        <w:autoSpaceDE w:val="0"/>
        <w:autoSpaceDN w:val="0"/>
        <w:adjustRightInd w:val="0"/>
        <w:rPr>
          <w:rFonts w:ascii="Univers Next Pro Light Cond" w:hAnsi="Univers Next Pro Light Cond" w:cs="Arial"/>
          <w:color w:val="000000"/>
          <w:sz w:val="24"/>
          <w:szCs w:val="24"/>
          <w:u w:val="single"/>
        </w:rPr>
      </w:pPr>
    </w:p>
    <w:p w14:paraId="3B7D7F4B" w14:textId="77777777" w:rsidR="00360F70" w:rsidRPr="00021EB1" w:rsidRDefault="00360F70" w:rsidP="00360F70">
      <w:pPr>
        <w:autoSpaceDE w:val="0"/>
        <w:autoSpaceDN w:val="0"/>
        <w:adjustRightInd w:val="0"/>
        <w:rPr>
          <w:rFonts w:ascii="Univers Next Pro Light Cond" w:hAnsi="Univers Next Pro Light Cond" w:cs="Arial"/>
          <w:color w:val="000000"/>
          <w:sz w:val="24"/>
          <w:szCs w:val="24"/>
          <w:u w:val="single"/>
        </w:rPr>
      </w:pPr>
    </w:p>
    <w:tbl>
      <w:tblPr>
        <w:tblStyle w:val="Grilledutableau"/>
        <w:tblW w:w="0" w:type="auto"/>
        <w:tblLook w:val="04A0" w:firstRow="1" w:lastRow="0" w:firstColumn="1" w:lastColumn="0" w:noHBand="0" w:noVBand="1"/>
      </w:tblPr>
      <w:tblGrid>
        <w:gridCol w:w="6799"/>
        <w:gridCol w:w="2264"/>
      </w:tblGrid>
      <w:tr w:rsidR="00360F70" w:rsidRPr="00021EB1" w14:paraId="294100BD" w14:textId="77777777" w:rsidTr="00691E3B">
        <w:tc>
          <w:tcPr>
            <w:tcW w:w="9063" w:type="dxa"/>
            <w:gridSpan w:val="2"/>
          </w:tcPr>
          <w:p w14:paraId="17655B43" w14:textId="77777777" w:rsidR="00360F70" w:rsidRPr="00021EB1" w:rsidRDefault="00360F70" w:rsidP="00691E3B">
            <w:pPr>
              <w:autoSpaceDE w:val="0"/>
              <w:autoSpaceDN w:val="0"/>
              <w:adjustRightInd w:val="0"/>
              <w:jc w:val="center"/>
              <w:rPr>
                <w:rFonts w:ascii="Univers Next Pro Light Cond" w:hAnsi="Univers Next Pro Light Cond" w:cs="Arial"/>
                <w:b/>
                <w:bCs/>
                <w:color w:val="000000"/>
                <w:sz w:val="24"/>
                <w:szCs w:val="24"/>
              </w:rPr>
            </w:pPr>
            <w:r w:rsidRPr="00021EB1">
              <w:rPr>
                <w:rFonts w:ascii="Univers Next Pro Light Cond" w:hAnsi="Univers Next Pro Light Cond" w:cs="Arial"/>
                <w:b/>
                <w:bCs/>
                <w:color w:val="000000"/>
                <w:sz w:val="24"/>
                <w:szCs w:val="24"/>
              </w:rPr>
              <w:lastRenderedPageBreak/>
              <w:t>Critère environnemental</w:t>
            </w:r>
          </w:p>
          <w:p w14:paraId="266AC660" w14:textId="77777777" w:rsidR="00360F70" w:rsidRPr="00021EB1" w:rsidRDefault="00360F70" w:rsidP="00691E3B">
            <w:pPr>
              <w:autoSpaceDE w:val="0"/>
              <w:autoSpaceDN w:val="0"/>
              <w:adjustRightInd w:val="0"/>
              <w:jc w:val="center"/>
              <w:rPr>
                <w:rFonts w:ascii="Univers Next Pro Light Cond" w:hAnsi="Univers Next Pro Light Cond" w:cs="Arial"/>
                <w:color w:val="000000"/>
                <w:sz w:val="24"/>
                <w:szCs w:val="24"/>
              </w:rPr>
            </w:pPr>
          </w:p>
          <w:p w14:paraId="69491638" w14:textId="77777777" w:rsidR="00360F70" w:rsidRPr="00021EB1" w:rsidRDefault="00360F70" w:rsidP="00691E3B">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color w:val="000000"/>
                <w:sz w:val="24"/>
                <w:szCs w:val="24"/>
              </w:rPr>
              <w:t xml:space="preserve">L’examen de l’impératif de développement durable en matière de commande publique, au vu des renseignements apportés par le candidat dans son mémoire technique et dans le cadre de réponse, intervient selon les modalités suivantes. </w:t>
            </w:r>
            <w:r w:rsidRPr="00021EB1">
              <w:rPr>
                <w:rFonts w:ascii="Univers Next Pro Light Cond" w:hAnsi="Univers Next Pro Light Cond" w:cs="Arial"/>
                <w:sz w:val="24"/>
                <w:szCs w:val="24"/>
              </w:rPr>
              <w:t>La présentation du mémoire technique est laissée à la libre appréciation du candidat.</w:t>
            </w:r>
          </w:p>
          <w:p w14:paraId="33E65386" w14:textId="77777777" w:rsidR="00360F70" w:rsidRPr="00021EB1" w:rsidRDefault="00360F70" w:rsidP="00691E3B">
            <w:pPr>
              <w:autoSpaceDE w:val="0"/>
              <w:autoSpaceDN w:val="0"/>
              <w:adjustRightInd w:val="0"/>
              <w:jc w:val="both"/>
              <w:rPr>
                <w:rFonts w:ascii="Univers Next Pro Light Cond" w:hAnsi="Univers Next Pro Light Cond" w:cs="Arial"/>
                <w:sz w:val="24"/>
                <w:szCs w:val="24"/>
                <w:u w:val="single"/>
              </w:rPr>
            </w:pPr>
          </w:p>
          <w:p w14:paraId="261F1080" w14:textId="77777777" w:rsidR="00360F70" w:rsidRPr="00021EB1" w:rsidRDefault="00360F70" w:rsidP="00691E3B">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La Bpi attend en particulier des précisions sur la qualité environnementale des emballages et la démarche entreprise pour le transport des ouvrages livrés dans le cadre de l’exécution du présent accord-cadre. </w:t>
            </w:r>
          </w:p>
          <w:p w14:paraId="10C8C9A8" w14:textId="77777777" w:rsidR="00360F70" w:rsidRPr="00021EB1" w:rsidRDefault="00360F70" w:rsidP="00691E3B">
            <w:pPr>
              <w:autoSpaceDE w:val="0"/>
              <w:autoSpaceDN w:val="0"/>
              <w:adjustRightInd w:val="0"/>
              <w:jc w:val="both"/>
              <w:rPr>
                <w:rFonts w:ascii="Univers Next Pro Light Cond" w:hAnsi="Univers Next Pro Light Cond" w:cs="Arial"/>
                <w:sz w:val="24"/>
                <w:szCs w:val="24"/>
              </w:rPr>
            </w:pPr>
          </w:p>
          <w:p w14:paraId="01ECECA1" w14:textId="77777777" w:rsidR="00360F70" w:rsidRPr="00021EB1" w:rsidRDefault="00360F70" w:rsidP="00691E3B">
            <w:pPr>
              <w:jc w:val="both"/>
              <w:rPr>
                <w:rFonts w:ascii="Univers Next Pro Light Cond" w:hAnsi="Univers Next Pro Light Cond" w:cs="Arial"/>
                <w:sz w:val="24"/>
                <w:szCs w:val="24"/>
              </w:rPr>
            </w:pPr>
            <w:r w:rsidRPr="00021EB1">
              <w:rPr>
                <w:rFonts w:ascii="Univers Next Pro Light Cond" w:hAnsi="Univers Next Pro Light Cond" w:cs="Arial"/>
                <w:sz w:val="24"/>
                <w:szCs w:val="24"/>
              </w:rPr>
              <w:t>Le candidat joint à son offre tout justificatif, déclaration, documentation utile à l’évaluation de son offre. En l’absence de précisions sur la prise en compte de l’impératif de développement durable et en cas d’absence de justificatif, l’offre du candidat sur le critère ou sous-critère concerné n’obtiendra aucun point, mais ne sera pas considérée comme irrégulière.</w:t>
            </w:r>
          </w:p>
          <w:p w14:paraId="793E919C" w14:textId="77777777" w:rsidR="00360F70" w:rsidRPr="00021EB1" w:rsidRDefault="00360F70" w:rsidP="00691E3B">
            <w:pPr>
              <w:autoSpaceDE w:val="0"/>
              <w:autoSpaceDN w:val="0"/>
              <w:adjustRightInd w:val="0"/>
              <w:rPr>
                <w:rFonts w:ascii="Univers Next Pro Light Cond" w:hAnsi="Univers Next Pro Light Cond" w:cs="Arial"/>
                <w:color w:val="000000"/>
                <w:sz w:val="24"/>
                <w:szCs w:val="24"/>
                <w:u w:val="single"/>
              </w:rPr>
            </w:pPr>
          </w:p>
          <w:p w14:paraId="7065058F" w14:textId="77777777" w:rsidR="00360F70" w:rsidRPr="00021EB1" w:rsidRDefault="00360F70" w:rsidP="00691E3B">
            <w:pPr>
              <w:jc w:val="both"/>
              <w:rPr>
                <w:rFonts w:ascii="Univers Next Pro Light Cond" w:hAnsi="Univers Next Pro Light Cond" w:cs="Arial"/>
                <w:b/>
                <w:sz w:val="24"/>
                <w:szCs w:val="24"/>
              </w:rPr>
            </w:pPr>
            <w:r w:rsidRPr="00021EB1">
              <w:rPr>
                <w:rFonts w:ascii="Univers Next Pro Light Cond" w:hAnsi="Univers Next Pro Light Cond" w:cs="Arial"/>
                <w:b/>
                <w:sz w:val="24"/>
                <w:szCs w:val="24"/>
              </w:rPr>
              <w:t xml:space="preserve">La note </w:t>
            </w:r>
            <w:r w:rsidRPr="00021EB1">
              <w:rPr>
                <w:rFonts w:ascii="Univers Next Pro Light Cond" w:hAnsi="Univers Next Pro Light Cond" w:cs="Arial"/>
                <w:b/>
                <w:color w:val="000000"/>
                <w:sz w:val="24"/>
                <w:szCs w:val="24"/>
              </w:rPr>
              <w:t xml:space="preserve">du critère environnemental </w:t>
            </w:r>
            <w:r w:rsidRPr="00021EB1">
              <w:rPr>
                <w:rFonts w:ascii="Univers Next Pro Light Cond" w:hAnsi="Univers Next Pro Light Cond" w:cs="Arial"/>
                <w:b/>
                <w:sz w:val="24"/>
                <w:szCs w:val="24"/>
              </w:rPr>
              <w:t>sur 1</w:t>
            </w:r>
            <w:r>
              <w:rPr>
                <w:rFonts w:ascii="Univers Next Pro Light Cond" w:hAnsi="Univers Next Pro Light Cond" w:cs="Arial"/>
                <w:b/>
                <w:sz w:val="24"/>
                <w:szCs w:val="24"/>
              </w:rPr>
              <w:t>15</w:t>
            </w:r>
            <w:r w:rsidRPr="00021EB1">
              <w:rPr>
                <w:rFonts w:ascii="Univers Next Pro Light Cond" w:hAnsi="Univers Next Pro Light Cond" w:cs="Arial"/>
                <w:b/>
                <w:sz w:val="24"/>
                <w:szCs w:val="24"/>
              </w:rPr>
              <w:t xml:space="preserve"> correspond au total des notes obtenues pour l’évaluation des sous-critères et fait l’objet d’une pondération de 20 % en étant multipliée par un coefficient de 2.</w:t>
            </w:r>
          </w:p>
          <w:p w14:paraId="6E93217A" w14:textId="77777777" w:rsidR="00360F70" w:rsidRPr="00021EB1" w:rsidRDefault="00360F70" w:rsidP="00691E3B">
            <w:pPr>
              <w:autoSpaceDE w:val="0"/>
              <w:autoSpaceDN w:val="0"/>
              <w:adjustRightInd w:val="0"/>
              <w:jc w:val="both"/>
              <w:rPr>
                <w:rFonts w:ascii="Univers Next Pro Light Cond" w:hAnsi="Univers Next Pro Light Cond" w:cs="Arial"/>
                <w:color w:val="000000"/>
                <w:sz w:val="24"/>
                <w:szCs w:val="24"/>
                <w:u w:val="single"/>
              </w:rPr>
            </w:pPr>
          </w:p>
          <w:p w14:paraId="1D784021" w14:textId="77777777" w:rsidR="00360F70" w:rsidRPr="00021EB1" w:rsidRDefault="00360F70" w:rsidP="00691E3B">
            <w:pPr>
              <w:autoSpaceDE w:val="0"/>
              <w:autoSpaceDN w:val="0"/>
              <w:adjustRightInd w:val="0"/>
              <w:jc w:val="center"/>
              <w:rPr>
                <w:rFonts w:ascii="Univers Next Pro Light Cond" w:hAnsi="Univers Next Pro Light Cond" w:cs="Arial"/>
                <w:sz w:val="24"/>
                <w:szCs w:val="24"/>
              </w:rPr>
            </w:pPr>
          </w:p>
        </w:tc>
      </w:tr>
      <w:tr w:rsidR="00360F70" w:rsidRPr="00021EB1" w14:paraId="69B4C02A" w14:textId="77777777" w:rsidTr="00691E3B">
        <w:tc>
          <w:tcPr>
            <w:tcW w:w="6799" w:type="dxa"/>
          </w:tcPr>
          <w:p w14:paraId="3DC628D4" w14:textId="77777777" w:rsidR="00360F70" w:rsidRDefault="00360F70" w:rsidP="00691E3B">
            <w:pPr>
              <w:autoSpaceDE w:val="0"/>
              <w:autoSpaceDN w:val="0"/>
              <w:adjustRightInd w:val="0"/>
              <w:jc w:val="both"/>
              <w:rPr>
                <w:rFonts w:ascii="Univers Next Pro Light Cond" w:hAnsi="Univers Next Pro Light Cond" w:cs="Arial"/>
                <w:iCs/>
                <w:sz w:val="24"/>
                <w:szCs w:val="24"/>
              </w:rPr>
            </w:pPr>
            <w:r w:rsidRPr="00021EB1">
              <w:rPr>
                <w:rFonts w:ascii="Univers Next Pro Light Cond" w:hAnsi="Univers Next Pro Light Cond" w:cs="Arial"/>
                <w:iCs/>
                <w:sz w:val="24"/>
                <w:szCs w:val="24"/>
              </w:rPr>
              <w:t>Sous-critère 1 : qualité environnementale des emballages</w:t>
            </w:r>
          </w:p>
          <w:p w14:paraId="76192281" w14:textId="77777777" w:rsidR="00360F70" w:rsidRPr="00021EB1" w:rsidRDefault="00360F70" w:rsidP="00691E3B">
            <w:pPr>
              <w:autoSpaceDE w:val="0"/>
              <w:autoSpaceDN w:val="0"/>
              <w:adjustRightInd w:val="0"/>
              <w:jc w:val="both"/>
              <w:rPr>
                <w:rFonts w:ascii="Univers Next Pro Light Cond" w:hAnsi="Univers Next Pro Light Cond" w:cs="Arial"/>
                <w:iCs/>
                <w:sz w:val="24"/>
                <w:szCs w:val="24"/>
              </w:rPr>
            </w:pPr>
            <w:r>
              <w:rPr>
                <w:rFonts w:ascii="Univers Next Pro Light Cond" w:hAnsi="Univers Next Pro Light Cond" w:cs="Arial"/>
                <w:iCs/>
                <w:sz w:val="24"/>
                <w:szCs w:val="24"/>
              </w:rPr>
              <w:t>Seront examinées le niveau des mesures prises par les candidats pour respecter les stipulations de l’article 20.21 DU CCAG qui prévoit pour le titulaire l’obligation d’utilisation de contenants réutilisables, recyclés ou réemployés et à en réduire les quantités en volume et en poids.</w:t>
            </w:r>
          </w:p>
        </w:tc>
        <w:tc>
          <w:tcPr>
            <w:tcW w:w="2264" w:type="dxa"/>
          </w:tcPr>
          <w:p w14:paraId="3D4DB8BB" w14:textId="77777777" w:rsidR="00360F70" w:rsidRPr="00021EB1" w:rsidRDefault="00360F70" w:rsidP="00691E3B">
            <w:pPr>
              <w:autoSpaceDE w:val="0"/>
              <w:autoSpaceDN w:val="0"/>
              <w:adjustRightInd w:val="0"/>
              <w:jc w:val="both"/>
              <w:rPr>
                <w:rFonts w:ascii="Univers Next Pro Light Cond" w:hAnsi="Univers Next Pro Light Cond" w:cs="Arial"/>
                <w:iCs/>
                <w:sz w:val="24"/>
                <w:szCs w:val="24"/>
                <w:u w:val="single"/>
              </w:rPr>
            </w:pPr>
            <w:r w:rsidRPr="00021EB1">
              <w:rPr>
                <w:rFonts w:ascii="Univers Next Pro Light Cond" w:hAnsi="Univers Next Pro Light Cond" w:cs="Arial"/>
                <w:iCs/>
                <w:sz w:val="24"/>
                <w:szCs w:val="24"/>
                <w:u w:val="single"/>
              </w:rPr>
              <w:t xml:space="preserve">Noté sur </w:t>
            </w:r>
            <w:r>
              <w:rPr>
                <w:rFonts w:ascii="Univers Next Pro Light Cond" w:hAnsi="Univers Next Pro Light Cond" w:cs="Arial"/>
                <w:iCs/>
                <w:sz w:val="24"/>
                <w:szCs w:val="24"/>
                <w:u w:val="single"/>
              </w:rPr>
              <w:t>55</w:t>
            </w:r>
          </w:p>
        </w:tc>
      </w:tr>
      <w:tr w:rsidR="00360F70" w:rsidRPr="00021EB1" w14:paraId="74ED3AAC" w14:textId="77777777" w:rsidTr="00691E3B">
        <w:tc>
          <w:tcPr>
            <w:tcW w:w="6799" w:type="dxa"/>
          </w:tcPr>
          <w:p w14:paraId="563CEA1E" w14:textId="77777777" w:rsidR="00360F70" w:rsidRDefault="00360F70" w:rsidP="00691E3B">
            <w:pPr>
              <w:autoSpaceDE w:val="0"/>
              <w:autoSpaceDN w:val="0"/>
              <w:adjustRightInd w:val="0"/>
              <w:jc w:val="both"/>
              <w:rPr>
                <w:rFonts w:ascii="Univers Next Pro Light Cond" w:hAnsi="Univers Next Pro Light Cond" w:cs="Arial"/>
                <w:iCs/>
                <w:sz w:val="24"/>
                <w:szCs w:val="24"/>
              </w:rPr>
            </w:pPr>
            <w:r w:rsidRPr="00021EB1">
              <w:rPr>
                <w:rFonts w:ascii="Univers Next Pro Light Cond" w:hAnsi="Univers Next Pro Light Cond" w:cs="Arial"/>
                <w:iCs/>
                <w:sz w:val="24"/>
                <w:szCs w:val="24"/>
              </w:rPr>
              <w:t>Sous-critère 2 : examen des modes de transport retenus par le candidat</w:t>
            </w:r>
          </w:p>
          <w:p w14:paraId="79EE5916" w14:textId="77777777" w:rsidR="00360F70" w:rsidRPr="00021EB1" w:rsidRDefault="00360F70" w:rsidP="00691E3B">
            <w:pPr>
              <w:autoSpaceDE w:val="0"/>
              <w:autoSpaceDN w:val="0"/>
              <w:adjustRightInd w:val="0"/>
              <w:jc w:val="both"/>
              <w:rPr>
                <w:rFonts w:ascii="Univers Next Pro Light Cond" w:hAnsi="Univers Next Pro Light Cond" w:cs="Arial"/>
                <w:iCs/>
                <w:sz w:val="24"/>
                <w:szCs w:val="24"/>
              </w:rPr>
            </w:pPr>
            <w:r>
              <w:rPr>
                <w:rFonts w:ascii="Univers Next Pro Light Cond" w:hAnsi="Univers Next Pro Light Cond" w:cs="Arial"/>
                <w:iCs/>
                <w:sz w:val="24"/>
                <w:szCs w:val="24"/>
              </w:rPr>
              <w:t>Seront examinés : les mesures proposées pour réduire les émissions de GES générées par l’exécution du marché, l’engagement éventuel sur un plan de progrès et son contenu pour réduire les émissions de GES générées par l’exécution du marché, les mesures prises si la prestation de transport est externalisée</w:t>
            </w:r>
          </w:p>
        </w:tc>
        <w:tc>
          <w:tcPr>
            <w:tcW w:w="2264" w:type="dxa"/>
          </w:tcPr>
          <w:p w14:paraId="47DC992D" w14:textId="77777777" w:rsidR="00360F70" w:rsidRPr="00021EB1" w:rsidRDefault="00360F70" w:rsidP="00691E3B">
            <w:pPr>
              <w:autoSpaceDE w:val="0"/>
              <w:autoSpaceDN w:val="0"/>
              <w:adjustRightInd w:val="0"/>
              <w:jc w:val="both"/>
              <w:rPr>
                <w:rFonts w:ascii="Univers Next Pro Light Cond" w:hAnsi="Univers Next Pro Light Cond" w:cs="Arial"/>
                <w:iCs/>
                <w:sz w:val="24"/>
                <w:szCs w:val="24"/>
                <w:u w:val="single"/>
              </w:rPr>
            </w:pPr>
            <w:r w:rsidRPr="00021EB1">
              <w:rPr>
                <w:rFonts w:ascii="Univers Next Pro Light Cond" w:hAnsi="Univers Next Pro Light Cond" w:cs="Arial"/>
                <w:iCs/>
                <w:sz w:val="24"/>
                <w:szCs w:val="24"/>
                <w:u w:val="single"/>
              </w:rPr>
              <w:t>Noté sur 60</w:t>
            </w:r>
          </w:p>
        </w:tc>
      </w:tr>
    </w:tbl>
    <w:p w14:paraId="4BF0C4D5" w14:textId="77777777" w:rsidR="00360F70" w:rsidRPr="00021EB1" w:rsidRDefault="00360F70" w:rsidP="00360F70">
      <w:pPr>
        <w:autoSpaceDE w:val="0"/>
        <w:autoSpaceDN w:val="0"/>
        <w:adjustRightInd w:val="0"/>
        <w:jc w:val="both"/>
        <w:rPr>
          <w:rFonts w:ascii="Univers Next Pro Light Cond" w:hAnsi="Univers Next Pro Light Cond" w:cs="Arial"/>
          <w:sz w:val="24"/>
          <w:szCs w:val="24"/>
          <w:u w:val="single"/>
        </w:rPr>
      </w:pPr>
    </w:p>
    <w:p w14:paraId="09A2CA75" w14:textId="2E4D6CD2" w:rsidR="00B43B5B" w:rsidRPr="00021EB1" w:rsidRDefault="00B43B5B" w:rsidP="00B43B5B">
      <w:pPr>
        <w:pStyle w:val="Paragraphedeliste"/>
        <w:numPr>
          <w:ilvl w:val="0"/>
          <w:numId w:val="14"/>
        </w:numPr>
        <w:autoSpaceDE w:val="0"/>
        <w:autoSpaceDN w:val="0"/>
        <w:adjustRightInd w:val="0"/>
        <w:rPr>
          <w:rFonts w:ascii="Univers Next Pro Light Cond" w:hAnsi="Univers Next Pro Light Cond" w:cs="Arial"/>
          <w:b/>
          <w:bCs/>
          <w:color w:val="000000"/>
          <w:sz w:val="24"/>
          <w:szCs w:val="24"/>
        </w:rPr>
      </w:pPr>
      <w:r w:rsidRPr="00021EB1">
        <w:rPr>
          <w:rFonts w:ascii="Univers Next Pro Light Cond" w:hAnsi="Univers Next Pro Light Cond" w:cs="Arial"/>
          <w:b/>
          <w:bCs/>
          <w:color w:val="000000"/>
          <w:sz w:val="24"/>
          <w:szCs w:val="24"/>
        </w:rPr>
        <w:t xml:space="preserve">Pour le Lot </w:t>
      </w:r>
      <w:r>
        <w:rPr>
          <w:rFonts w:ascii="Univers Next Pro Light Cond" w:hAnsi="Univers Next Pro Light Cond" w:cs="Arial"/>
          <w:b/>
          <w:bCs/>
          <w:color w:val="000000"/>
          <w:sz w:val="24"/>
          <w:szCs w:val="24"/>
        </w:rPr>
        <w:t xml:space="preserve">4 </w:t>
      </w:r>
    </w:p>
    <w:p w14:paraId="453D98BC" w14:textId="77777777" w:rsidR="00B43B5B" w:rsidRPr="00021EB1" w:rsidRDefault="00B43B5B" w:rsidP="00B43B5B">
      <w:pPr>
        <w:autoSpaceDE w:val="0"/>
        <w:autoSpaceDN w:val="0"/>
        <w:adjustRightInd w:val="0"/>
        <w:rPr>
          <w:rFonts w:ascii="Univers Next Pro Light Cond" w:hAnsi="Univers Next Pro Light Cond" w:cs="Arial"/>
          <w:b/>
          <w:bCs/>
          <w:color w:val="000000"/>
          <w:sz w:val="24"/>
          <w:szCs w:val="24"/>
        </w:rPr>
      </w:pPr>
    </w:p>
    <w:tbl>
      <w:tblPr>
        <w:tblStyle w:val="Grilledutableau"/>
        <w:tblW w:w="0" w:type="auto"/>
        <w:tblLook w:val="04A0" w:firstRow="1" w:lastRow="0" w:firstColumn="1" w:lastColumn="0" w:noHBand="0" w:noVBand="1"/>
      </w:tblPr>
      <w:tblGrid>
        <w:gridCol w:w="7557"/>
        <w:gridCol w:w="1506"/>
      </w:tblGrid>
      <w:tr w:rsidR="00B43B5B" w:rsidRPr="00021EB1" w14:paraId="1E68D524" w14:textId="77777777" w:rsidTr="0041369D">
        <w:tc>
          <w:tcPr>
            <w:tcW w:w="9063" w:type="dxa"/>
            <w:gridSpan w:val="2"/>
            <w:shd w:val="clear" w:color="auto" w:fill="auto"/>
          </w:tcPr>
          <w:p w14:paraId="671940E8" w14:textId="77777777" w:rsidR="00B43B5B" w:rsidRPr="00021EB1" w:rsidRDefault="00B43B5B" w:rsidP="0041369D">
            <w:pPr>
              <w:autoSpaceDE w:val="0"/>
              <w:autoSpaceDN w:val="0"/>
              <w:adjustRightInd w:val="0"/>
              <w:jc w:val="center"/>
              <w:rPr>
                <w:rFonts w:ascii="Univers Next Pro Light Cond" w:hAnsi="Univers Next Pro Light Cond"/>
                <w:b/>
                <w:bCs/>
                <w:sz w:val="24"/>
                <w:szCs w:val="24"/>
                <w:u w:val="single"/>
              </w:rPr>
            </w:pPr>
            <w:r w:rsidRPr="00021EB1">
              <w:rPr>
                <w:rFonts w:ascii="Univers Next Pro Light Cond" w:hAnsi="Univers Next Pro Light Cond"/>
                <w:b/>
                <w:bCs/>
                <w:sz w:val="24"/>
                <w:szCs w:val="24"/>
                <w:u w:val="single"/>
              </w:rPr>
              <w:t xml:space="preserve">Valeur Technique </w:t>
            </w:r>
          </w:p>
          <w:p w14:paraId="4EDBF19A" w14:textId="77777777" w:rsidR="00B43B5B" w:rsidRPr="00021EB1" w:rsidRDefault="00B43B5B" w:rsidP="0041369D">
            <w:pPr>
              <w:autoSpaceDE w:val="0"/>
              <w:autoSpaceDN w:val="0"/>
              <w:adjustRightInd w:val="0"/>
              <w:jc w:val="center"/>
              <w:rPr>
                <w:rFonts w:ascii="Univers Next Pro Light Cond" w:hAnsi="Univers Next Pro Light Cond"/>
                <w:b/>
                <w:bCs/>
                <w:sz w:val="24"/>
                <w:szCs w:val="24"/>
              </w:rPr>
            </w:pPr>
          </w:p>
          <w:p w14:paraId="66D07B4F" w14:textId="237BF514" w:rsidR="00B43B5B" w:rsidRPr="00021EB1" w:rsidRDefault="00B43B5B" w:rsidP="0041369D">
            <w:pPr>
              <w:jc w:val="both"/>
              <w:rPr>
                <w:rFonts w:ascii="Univers Next Pro Light Cond" w:hAnsi="Univers Next Pro Light Cond" w:cs="Arial"/>
                <w:b/>
                <w:sz w:val="24"/>
                <w:szCs w:val="24"/>
              </w:rPr>
            </w:pPr>
            <w:r w:rsidRPr="00021EB1">
              <w:rPr>
                <w:rFonts w:ascii="Univers Next Pro Light Cond" w:hAnsi="Univers Next Pro Light Cond" w:cs="Arial"/>
                <w:b/>
                <w:sz w:val="24"/>
                <w:szCs w:val="24"/>
              </w:rPr>
              <w:t>La note de la valeur technique sur 1</w:t>
            </w:r>
            <w:r>
              <w:rPr>
                <w:rFonts w:ascii="Univers Next Pro Light Cond" w:hAnsi="Univers Next Pro Light Cond" w:cs="Arial"/>
                <w:b/>
                <w:sz w:val="24"/>
                <w:szCs w:val="24"/>
              </w:rPr>
              <w:t>10</w:t>
            </w:r>
            <w:r w:rsidRPr="00021EB1">
              <w:rPr>
                <w:rFonts w:ascii="Univers Next Pro Light Cond" w:hAnsi="Univers Next Pro Light Cond" w:cs="Arial"/>
                <w:b/>
                <w:sz w:val="24"/>
                <w:szCs w:val="24"/>
              </w:rPr>
              <w:t xml:space="preserve"> correspond au total des notes obtenues pour l’évaluation des sous-critères, et fait l’objet d’une pondération de 70 % en étant multipliée par un coefficient de 7.</w:t>
            </w:r>
          </w:p>
          <w:p w14:paraId="671761C9" w14:textId="77777777" w:rsidR="00B43B5B" w:rsidRPr="00021EB1" w:rsidRDefault="00B43B5B" w:rsidP="0041369D">
            <w:pPr>
              <w:jc w:val="both"/>
              <w:rPr>
                <w:rFonts w:ascii="Univers Next Pro Light Cond" w:hAnsi="Univers Next Pro Light Cond" w:cs="Arial"/>
                <w:b/>
                <w:sz w:val="24"/>
                <w:szCs w:val="24"/>
              </w:rPr>
            </w:pPr>
          </w:p>
          <w:p w14:paraId="070F3EEE" w14:textId="77777777" w:rsidR="00B43B5B" w:rsidRPr="00021EB1" w:rsidRDefault="00B43B5B" w:rsidP="0041369D">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color w:val="000000"/>
                <w:sz w:val="24"/>
                <w:szCs w:val="24"/>
              </w:rPr>
              <w:t xml:space="preserve">L’examen de la valeur technique, au vu des renseignements apportés par le candidat dans son mémoire technique et dans le cadre de réponse, intervient selon les modalités suivantes. </w:t>
            </w:r>
            <w:r w:rsidRPr="00021EB1">
              <w:rPr>
                <w:rFonts w:ascii="Univers Next Pro Light Cond" w:hAnsi="Univers Next Pro Light Cond" w:cs="Arial"/>
                <w:sz w:val="24"/>
                <w:szCs w:val="24"/>
              </w:rPr>
              <w:t>La présentation du mémoire technique est laissée à la libre appréciation du candidat.</w:t>
            </w:r>
          </w:p>
          <w:p w14:paraId="6EEDDAF1" w14:textId="77777777" w:rsidR="00B43B5B" w:rsidRPr="00021EB1" w:rsidRDefault="00B43B5B" w:rsidP="0041369D">
            <w:pPr>
              <w:autoSpaceDE w:val="0"/>
              <w:autoSpaceDN w:val="0"/>
              <w:adjustRightInd w:val="0"/>
              <w:jc w:val="both"/>
              <w:rPr>
                <w:rFonts w:ascii="Univers Next Pro Light Cond" w:hAnsi="Univers Next Pro Light Cond" w:cs="Arial"/>
                <w:sz w:val="24"/>
                <w:szCs w:val="24"/>
              </w:rPr>
            </w:pPr>
          </w:p>
          <w:p w14:paraId="35F54F61" w14:textId="77777777" w:rsidR="00B43B5B" w:rsidRPr="00021EB1" w:rsidRDefault="00B43B5B" w:rsidP="0041369D">
            <w:pPr>
              <w:autoSpaceDE w:val="0"/>
              <w:autoSpaceDN w:val="0"/>
              <w:adjustRightInd w:val="0"/>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NB : il est précisé que chaque item des sous-critères énumérés ci-après est noté sur 5 (5 = excellent, 4 = très bon, 3 = moyen, 2 = insuffisant, 1 = très insuffisant)</w:t>
            </w:r>
          </w:p>
          <w:p w14:paraId="6DF656B2" w14:textId="77777777" w:rsidR="00B43B5B" w:rsidRPr="00021EB1" w:rsidRDefault="00B43B5B" w:rsidP="0041369D">
            <w:pPr>
              <w:jc w:val="both"/>
              <w:rPr>
                <w:rFonts w:ascii="Univers Next Pro Light Cond" w:hAnsi="Univers Next Pro Light Cond" w:cs="Arial"/>
                <w:b/>
                <w:sz w:val="24"/>
                <w:szCs w:val="24"/>
              </w:rPr>
            </w:pPr>
          </w:p>
        </w:tc>
      </w:tr>
      <w:tr w:rsidR="00B43B5B" w:rsidRPr="00021EB1" w14:paraId="1484D107" w14:textId="77777777" w:rsidTr="0041369D">
        <w:tc>
          <w:tcPr>
            <w:tcW w:w="7557" w:type="dxa"/>
          </w:tcPr>
          <w:p w14:paraId="36C57DE7" w14:textId="77777777" w:rsidR="00B43B5B" w:rsidRPr="00021EB1" w:rsidRDefault="00B43B5B" w:rsidP="0041369D">
            <w:pPr>
              <w:autoSpaceDE w:val="0"/>
              <w:autoSpaceDN w:val="0"/>
              <w:adjustRightInd w:val="0"/>
              <w:jc w:val="center"/>
              <w:rPr>
                <w:rFonts w:ascii="Univers Next Pro Light Cond" w:hAnsi="Univers Next Pro Light Cond" w:cs="Arial"/>
                <w:i/>
                <w:sz w:val="24"/>
                <w:szCs w:val="24"/>
                <w:u w:val="single"/>
              </w:rPr>
            </w:pPr>
            <w:r w:rsidRPr="00021EB1">
              <w:rPr>
                <w:rFonts w:ascii="Univers Next Pro Light Cond" w:hAnsi="Univers Next Pro Light Cond"/>
                <w:sz w:val="24"/>
                <w:szCs w:val="24"/>
              </w:rPr>
              <w:lastRenderedPageBreak/>
              <w:t>Sous - Critères</w:t>
            </w:r>
          </w:p>
        </w:tc>
        <w:tc>
          <w:tcPr>
            <w:tcW w:w="1506" w:type="dxa"/>
          </w:tcPr>
          <w:p w14:paraId="517BC6C2" w14:textId="77777777" w:rsidR="00B43B5B" w:rsidRPr="00021EB1" w:rsidRDefault="00B43B5B" w:rsidP="0041369D">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Notation</w:t>
            </w:r>
          </w:p>
        </w:tc>
      </w:tr>
      <w:tr w:rsidR="00B43B5B" w:rsidRPr="00021EB1" w14:paraId="5D60FB46" w14:textId="77777777" w:rsidTr="0041369D">
        <w:tc>
          <w:tcPr>
            <w:tcW w:w="7557" w:type="dxa"/>
          </w:tcPr>
          <w:p w14:paraId="4653B722" w14:textId="77777777" w:rsidR="00B43B5B" w:rsidRPr="00021EB1" w:rsidRDefault="00B43B5B" w:rsidP="0041369D">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b/>
                <w:bCs/>
                <w:iCs/>
                <w:sz w:val="24"/>
                <w:szCs w:val="24"/>
              </w:rPr>
              <w:t>Sous-critère 1 : Couverture éditoriale, réseau d’éditeurs et service d’antiquariat</w:t>
            </w:r>
            <w:r w:rsidRPr="00021EB1">
              <w:rPr>
                <w:rFonts w:ascii="Univers Next Pro Light Cond" w:hAnsi="Univers Next Pro Light Cond" w:cs="Arial"/>
                <w:iCs/>
                <w:sz w:val="24"/>
                <w:szCs w:val="24"/>
              </w:rPr>
              <w:t>. Les points suivants seront examinés :</w:t>
            </w:r>
          </w:p>
          <w:p w14:paraId="14A57908" w14:textId="77777777" w:rsidR="00B43B5B" w:rsidRPr="00021EB1" w:rsidRDefault="00B43B5B" w:rsidP="0041369D">
            <w:pPr>
              <w:autoSpaceDE w:val="0"/>
              <w:autoSpaceDN w:val="0"/>
              <w:adjustRightInd w:val="0"/>
              <w:rPr>
                <w:rFonts w:ascii="Univers Next Pro Light Cond" w:hAnsi="Univers Next Pro Light Cond" w:cs="Arial"/>
                <w:iCs/>
                <w:sz w:val="24"/>
                <w:szCs w:val="24"/>
              </w:rPr>
            </w:pPr>
          </w:p>
          <w:p w14:paraId="2B20EE0A" w14:textId="77777777" w:rsidR="00B43B5B" w:rsidRPr="00021EB1" w:rsidRDefault="00B43B5B" w:rsidP="00B43B5B">
            <w:pPr>
              <w:pStyle w:val="Paragraphedeliste"/>
              <w:numPr>
                <w:ilvl w:val="0"/>
                <w:numId w:val="9"/>
              </w:numPr>
              <w:autoSpaceDE w:val="0"/>
              <w:autoSpaceDN w:val="0"/>
              <w:adjustRightInd w:val="0"/>
              <w:jc w:val="both"/>
              <w:rPr>
                <w:rFonts w:ascii="Univers Next Pro Light Cond" w:eastAsiaTheme="minorHAnsi" w:hAnsi="Univers Next Pro Light Cond" w:cs="Arial"/>
                <w:color w:val="000000"/>
                <w:sz w:val="24"/>
                <w:szCs w:val="24"/>
              </w:rPr>
            </w:pPr>
            <w:r w:rsidRPr="00021EB1">
              <w:rPr>
                <w:rFonts w:ascii="Univers Next Pro Light Cond" w:eastAsiaTheme="minorHAnsi" w:hAnsi="Univers Next Pro Light Cond" w:cs="Arial"/>
                <w:sz w:val="24"/>
                <w:szCs w:val="24"/>
              </w:rPr>
              <w:t>Couverture éditoriale sur les disciplines et domaines qui font l’objet du lot,</w:t>
            </w:r>
          </w:p>
          <w:p w14:paraId="2958D013" w14:textId="77777777" w:rsidR="00B43B5B" w:rsidRPr="00021EB1" w:rsidRDefault="00B43B5B" w:rsidP="00B43B5B">
            <w:pPr>
              <w:pStyle w:val="Paragraphedeliste"/>
              <w:numPr>
                <w:ilvl w:val="0"/>
                <w:numId w:val="9"/>
              </w:numPr>
              <w:autoSpaceDE w:val="0"/>
              <w:autoSpaceDN w:val="0"/>
              <w:adjustRightInd w:val="0"/>
              <w:jc w:val="both"/>
              <w:rPr>
                <w:rFonts w:ascii="Univers Next Pro Light Cond" w:eastAsiaTheme="minorHAnsi" w:hAnsi="Univers Next Pro Light Cond" w:cs="Arial"/>
                <w:color w:val="000000"/>
                <w:sz w:val="24"/>
                <w:szCs w:val="24"/>
              </w:rPr>
            </w:pPr>
            <w:r w:rsidRPr="00021EB1">
              <w:rPr>
                <w:rFonts w:ascii="Univers Next Pro Light Cond" w:eastAsiaTheme="minorHAnsi" w:hAnsi="Univers Next Pro Light Cond" w:cs="Arial"/>
                <w:sz w:val="24"/>
                <w:szCs w:val="24"/>
              </w:rPr>
              <w:t>Qualité du réseau d’éditeurs notamment éditeurs à diffusion restreinte,</w:t>
            </w:r>
          </w:p>
          <w:p w14:paraId="4F332598" w14:textId="77777777" w:rsidR="00B43B5B" w:rsidRPr="00021EB1" w:rsidRDefault="00B43B5B" w:rsidP="00B43B5B">
            <w:pPr>
              <w:pStyle w:val="Paragraphedeliste"/>
              <w:numPr>
                <w:ilvl w:val="0"/>
                <w:numId w:val="9"/>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Modalités et moyens mis en œuvre pour activer ce réseau d’éditeurs et effectuer un travail de veille sur l’édition,</w:t>
            </w:r>
          </w:p>
          <w:p w14:paraId="78361700" w14:textId="77777777" w:rsidR="00B43B5B" w:rsidRPr="00021EB1" w:rsidRDefault="00B43B5B" w:rsidP="00B43B5B">
            <w:pPr>
              <w:pStyle w:val="Paragraphedeliste"/>
              <w:numPr>
                <w:ilvl w:val="0"/>
                <w:numId w:val="9"/>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Descriptif du service d’antiquariat.</w:t>
            </w:r>
          </w:p>
          <w:p w14:paraId="4E1D5296" w14:textId="77777777" w:rsidR="00B43B5B" w:rsidRPr="00021EB1" w:rsidRDefault="00B43B5B" w:rsidP="0041369D">
            <w:pPr>
              <w:autoSpaceDE w:val="0"/>
              <w:autoSpaceDN w:val="0"/>
              <w:adjustRightInd w:val="0"/>
              <w:rPr>
                <w:rFonts w:ascii="Univers Next Pro Light Cond" w:hAnsi="Univers Next Pro Light Cond" w:cs="Arial"/>
                <w:iCs/>
                <w:sz w:val="24"/>
                <w:szCs w:val="24"/>
              </w:rPr>
            </w:pPr>
          </w:p>
        </w:tc>
        <w:tc>
          <w:tcPr>
            <w:tcW w:w="1506" w:type="dxa"/>
          </w:tcPr>
          <w:p w14:paraId="55F61A6F" w14:textId="77777777" w:rsidR="00B43B5B" w:rsidRPr="00021EB1" w:rsidRDefault="00B43B5B" w:rsidP="0041369D">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 xml:space="preserve"> Noté sur 20</w:t>
            </w:r>
          </w:p>
        </w:tc>
      </w:tr>
      <w:tr w:rsidR="00B43B5B" w:rsidRPr="00021EB1" w14:paraId="71F4F3D0" w14:textId="77777777" w:rsidTr="0041369D">
        <w:tc>
          <w:tcPr>
            <w:tcW w:w="7557" w:type="dxa"/>
          </w:tcPr>
          <w:p w14:paraId="6C949C4C" w14:textId="77777777" w:rsidR="00B43B5B" w:rsidRPr="00021EB1" w:rsidRDefault="00B43B5B" w:rsidP="0041369D">
            <w:pPr>
              <w:autoSpaceDE w:val="0"/>
              <w:autoSpaceDN w:val="0"/>
              <w:adjustRightInd w:val="0"/>
              <w:rPr>
                <w:rFonts w:ascii="Univers Next Pro Light Cond" w:hAnsi="Univers Next Pro Light Cond" w:cs="Arial"/>
                <w:b/>
                <w:bCs/>
                <w:sz w:val="24"/>
                <w:szCs w:val="24"/>
              </w:rPr>
            </w:pPr>
            <w:r w:rsidRPr="00021EB1">
              <w:rPr>
                <w:rFonts w:ascii="Univers Next Pro Light Cond" w:hAnsi="Univers Next Pro Light Cond" w:cs="Arial"/>
                <w:b/>
                <w:bCs/>
                <w:i/>
                <w:sz w:val="24"/>
                <w:szCs w:val="24"/>
              </w:rPr>
              <w:t>Sous-critère 2 </w:t>
            </w:r>
            <w:r w:rsidRPr="00021EB1">
              <w:rPr>
                <w:rFonts w:ascii="Univers Next Pro Light Cond" w:hAnsi="Univers Next Pro Light Cond" w:cs="Arial"/>
                <w:b/>
                <w:bCs/>
                <w:sz w:val="24"/>
                <w:szCs w:val="24"/>
              </w:rPr>
              <w:t>: Outils d’aide à la sélection de documents</w:t>
            </w:r>
          </w:p>
          <w:p w14:paraId="1C3CF0B8" w14:textId="77777777" w:rsidR="00B43B5B" w:rsidRPr="00021EB1" w:rsidRDefault="00B43B5B" w:rsidP="0041369D">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Les points suivants seront examinés :</w:t>
            </w:r>
          </w:p>
          <w:p w14:paraId="68EB85E7" w14:textId="77777777" w:rsidR="00B43B5B" w:rsidRPr="00021EB1" w:rsidRDefault="00B43B5B" w:rsidP="0041369D">
            <w:pPr>
              <w:autoSpaceDE w:val="0"/>
              <w:autoSpaceDN w:val="0"/>
              <w:adjustRightInd w:val="0"/>
              <w:rPr>
                <w:rFonts w:ascii="Univers Next Pro Light Cond" w:hAnsi="Univers Next Pro Light Cond" w:cs="Arial"/>
                <w:color w:val="000000"/>
                <w:sz w:val="24"/>
                <w:szCs w:val="24"/>
                <w:u w:val="single"/>
              </w:rPr>
            </w:pPr>
          </w:p>
          <w:p w14:paraId="2E7CDE90" w14:textId="77777777" w:rsidR="00B43B5B" w:rsidRPr="00021EB1" w:rsidRDefault="00B43B5B" w:rsidP="00B43B5B">
            <w:pPr>
              <w:pStyle w:val="Paragraphedeliste"/>
              <w:numPr>
                <w:ilvl w:val="0"/>
                <w:numId w:val="10"/>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Description des Informations disponibles sur les ouvrages au niveau du site Web du candidat,</w:t>
            </w:r>
          </w:p>
          <w:p w14:paraId="07730685" w14:textId="77777777" w:rsidR="00B43B5B" w:rsidRPr="00021EB1" w:rsidRDefault="00B43B5B" w:rsidP="00B43B5B">
            <w:pPr>
              <w:pStyle w:val="Paragraphedeliste"/>
              <w:numPr>
                <w:ilvl w:val="0"/>
                <w:numId w:val="10"/>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Actualité des informations sur la disponibilité des ouvrages au moment de la consultation du site web du candidat,</w:t>
            </w:r>
          </w:p>
          <w:p w14:paraId="62CDC560" w14:textId="77777777" w:rsidR="00B43B5B" w:rsidRPr="00021EB1" w:rsidRDefault="00B43B5B" w:rsidP="00B43B5B">
            <w:pPr>
              <w:pStyle w:val="Paragraphedeliste"/>
              <w:numPr>
                <w:ilvl w:val="0"/>
                <w:numId w:val="10"/>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Fonctionnalités et services proposés par le site Web du candidat.</w:t>
            </w:r>
          </w:p>
          <w:p w14:paraId="0B19E266" w14:textId="77777777" w:rsidR="00B43B5B" w:rsidRPr="00021EB1" w:rsidRDefault="00B43B5B" w:rsidP="0041369D">
            <w:pPr>
              <w:autoSpaceDE w:val="0"/>
              <w:autoSpaceDN w:val="0"/>
              <w:adjustRightInd w:val="0"/>
              <w:rPr>
                <w:rFonts w:ascii="Univers Next Pro Light Cond" w:hAnsi="Univers Next Pro Light Cond" w:cs="Arial"/>
                <w:i/>
                <w:color w:val="000000"/>
                <w:sz w:val="24"/>
                <w:szCs w:val="24"/>
                <w:u w:val="single"/>
              </w:rPr>
            </w:pPr>
          </w:p>
          <w:p w14:paraId="7B0F1375" w14:textId="77777777" w:rsidR="00B43B5B" w:rsidRPr="00021EB1" w:rsidRDefault="00B43B5B" w:rsidP="0041369D">
            <w:pPr>
              <w:autoSpaceDE w:val="0"/>
              <w:autoSpaceDN w:val="0"/>
              <w:adjustRightInd w:val="0"/>
              <w:jc w:val="both"/>
              <w:rPr>
                <w:rFonts w:ascii="Univers Next Pro Light Cond" w:hAnsi="Univers Next Pro Light Cond" w:cs="Arial"/>
                <w:b/>
                <w:bCs/>
                <w:sz w:val="24"/>
                <w:szCs w:val="24"/>
              </w:rPr>
            </w:pPr>
            <w:r w:rsidRPr="00021EB1">
              <w:rPr>
                <w:rFonts w:ascii="Univers Next Pro Light Cond" w:hAnsi="Univers Next Pro Light Cond" w:cs="Arial"/>
                <w:b/>
                <w:color w:val="000000"/>
                <w:sz w:val="24"/>
                <w:szCs w:val="24"/>
              </w:rPr>
              <w:t xml:space="preserve">(NB </w:t>
            </w:r>
            <w:r w:rsidRPr="00021EB1">
              <w:rPr>
                <w:rFonts w:ascii="Univers Next Pro Light Cond" w:hAnsi="Univers Next Pro Light Cond" w:cs="Arial"/>
                <w:b/>
                <w:bCs/>
                <w:sz w:val="24"/>
                <w:szCs w:val="24"/>
              </w:rPr>
              <w:t>Dans le cas où la consultation du catalogue du site web du candidat serait soumise à identification, le candidat veillera à permettre un accès temporaire dans le cadre de la présente consultation.)</w:t>
            </w:r>
          </w:p>
          <w:p w14:paraId="0C6A5662" w14:textId="77777777" w:rsidR="00B43B5B" w:rsidRPr="00021EB1" w:rsidRDefault="00B43B5B" w:rsidP="0041369D">
            <w:pPr>
              <w:autoSpaceDE w:val="0"/>
              <w:autoSpaceDN w:val="0"/>
              <w:adjustRightInd w:val="0"/>
              <w:rPr>
                <w:rFonts w:ascii="Univers Next Pro Light Cond" w:hAnsi="Univers Next Pro Light Cond" w:cs="Arial"/>
                <w:i/>
                <w:sz w:val="24"/>
                <w:szCs w:val="24"/>
                <w:u w:val="single"/>
              </w:rPr>
            </w:pPr>
          </w:p>
        </w:tc>
        <w:tc>
          <w:tcPr>
            <w:tcW w:w="1506" w:type="dxa"/>
          </w:tcPr>
          <w:p w14:paraId="6680B036" w14:textId="77777777" w:rsidR="00B43B5B" w:rsidRPr="00021EB1" w:rsidRDefault="00B43B5B" w:rsidP="0041369D">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Noté sur 15</w:t>
            </w:r>
          </w:p>
        </w:tc>
      </w:tr>
      <w:tr w:rsidR="00B43B5B" w:rsidRPr="00021EB1" w14:paraId="1AA1A139" w14:textId="77777777" w:rsidTr="0041369D">
        <w:tc>
          <w:tcPr>
            <w:tcW w:w="7557" w:type="dxa"/>
          </w:tcPr>
          <w:p w14:paraId="5D3A577D" w14:textId="77777777" w:rsidR="00B43B5B" w:rsidRPr="00021EB1" w:rsidRDefault="00B43B5B" w:rsidP="0041369D">
            <w:pPr>
              <w:autoSpaceDE w:val="0"/>
              <w:autoSpaceDN w:val="0"/>
              <w:adjustRightInd w:val="0"/>
              <w:rPr>
                <w:rFonts w:ascii="Univers Next Pro Light Cond" w:hAnsi="Univers Next Pro Light Cond" w:cs="Arial"/>
                <w:b/>
                <w:bCs/>
                <w:iCs/>
                <w:sz w:val="24"/>
                <w:szCs w:val="24"/>
              </w:rPr>
            </w:pPr>
            <w:r w:rsidRPr="00021EB1">
              <w:rPr>
                <w:rFonts w:ascii="Univers Next Pro Light Cond" w:hAnsi="Univers Next Pro Light Cond" w:cs="Arial"/>
                <w:b/>
                <w:bCs/>
                <w:iCs/>
                <w:sz w:val="24"/>
                <w:szCs w:val="24"/>
              </w:rPr>
              <w:t>Sous-critère 3 : Modalités de travail avec le candidat</w:t>
            </w:r>
          </w:p>
          <w:p w14:paraId="223B4A07" w14:textId="77777777" w:rsidR="00B43B5B" w:rsidRPr="00021EB1" w:rsidRDefault="00B43B5B" w:rsidP="0041369D">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Les points suivants seront examinés :</w:t>
            </w:r>
          </w:p>
          <w:p w14:paraId="5793AC6F" w14:textId="77777777" w:rsidR="00B43B5B" w:rsidRPr="00021EB1" w:rsidRDefault="00B43B5B" w:rsidP="0041369D">
            <w:pPr>
              <w:autoSpaceDE w:val="0"/>
              <w:autoSpaceDN w:val="0"/>
              <w:adjustRightInd w:val="0"/>
              <w:rPr>
                <w:rFonts w:ascii="Univers Next Pro Light Cond" w:hAnsi="Univers Next Pro Light Cond" w:cs="Arial"/>
                <w:sz w:val="24"/>
                <w:szCs w:val="24"/>
              </w:rPr>
            </w:pPr>
          </w:p>
          <w:p w14:paraId="574AF983" w14:textId="77777777" w:rsidR="00B43B5B" w:rsidRPr="00021EB1" w:rsidRDefault="00B43B5B" w:rsidP="00B43B5B">
            <w:pPr>
              <w:pStyle w:val="Paragraphedeliste"/>
              <w:numPr>
                <w:ilvl w:val="0"/>
                <w:numId w:val="11"/>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Interlocuteur.trice unique pour la Bpi (intitulé précis du poste, coordonnées),</w:t>
            </w:r>
          </w:p>
          <w:p w14:paraId="7252F299" w14:textId="77777777" w:rsidR="00B43B5B" w:rsidRPr="00021EB1" w:rsidRDefault="00B43B5B" w:rsidP="00B43B5B">
            <w:pPr>
              <w:pStyle w:val="Paragraphedeliste"/>
              <w:numPr>
                <w:ilvl w:val="0"/>
                <w:numId w:val="11"/>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Jours et horaires d’ouverture, indication des dates éventuelles de fermeture du candidat,</w:t>
            </w:r>
          </w:p>
          <w:p w14:paraId="7331D9E1" w14:textId="77777777" w:rsidR="00B43B5B" w:rsidRPr="00021EB1" w:rsidRDefault="00B43B5B" w:rsidP="00B43B5B">
            <w:pPr>
              <w:pStyle w:val="Paragraphedeliste"/>
              <w:numPr>
                <w:ilvl w:val="0"/>
                <w:numId w:val="11"/>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 xml:space="preserve">Solution de continuité proposée en l’absence du.de l’interlocuteur.trice unique, </w:t>
            </w:r>
          </w:p>
          <w:p w14:paraId="5A808825" w14:textId="77777777" w:rsidR="00B43B5B" w:rsidRPr="00021EB1" w:rsidRDefault="00B43B5B" w:rsidP="00B43B5B">
            <w:pPr>
              <w:pStyle w:val="Paragraphedeliste"/>
              <w:numPr>
                <w:ilvl w:val="0"/>
                <w:numId w:val="11"/>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 xml:space="preserve">Description des informations transmises à la bibliothèque à réception du bon de commande émis par la Bpi, </w:t>
            </w:r>
          </w:p>
          <w:p w14:paraId="0FF3D394" w14:textId="77777777" w:rsidR="00B43B5B" w:rsidRPr="00021EB1" w:rsidRDefault="00B43B5B" w:rsidP="00B43B5B">
            <w:pPr>
              <w:pStyle w:val="Paragraphedeliste"/>
              <w:numPr>
                <w:ilvl w:val="0"/>
                <w:numId w:val="11"/>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Description des modalités et délais de transmission de ces informations.</w:t>
            </w:r>
          </w:p>
        </w:tc>
        <w:tc>
          <w:tcPr>
            <w:tcW w:w="1506" w:type="dxa"/>
          </w:tcPr>
          <w:p w14:paraId="180889F8" w14:textId="77777777" w:rsidR="00B43B5B" w:rsidRPr="00021EB1" w:rsidRDefault="00B43B5B" w:rsidP="0041369D">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Noté sur 25</w:t>
            </w:r>
          </w:p>
        </w:tc>
      </w:tr>
      <w:tr w:rsidR="00B43B5B" w:rsidRPr="00021EB1" w14:paraId="2DC0701A" w14:textId="77777777" w:rsidTr="0041369D">
        <w:trPr>
          <w:trHeight w:val="287"/>
        </w:trPr>
        <w:tc>
          <w:tcPr>
            <w:tcW w:w="7557" w:type="dxa"/>
          </w:tcPr>
          <w:p w14:paraId="45B2CF0A" w14:textId="77777777" w:rsidR="00B43B5B" w:rsidRPr="00021EB1" w:rsidRDefault="00B43B5B" w:rsidP="0041369D">
            <w:pPr>
              <w:autoSpaceDE w:val="0"/>
              <w:autoSpaceDN w:val="0"/>
              <w:adjustRightInd w:val="0"/>
              <w:rPr>
                <w:rFonts w:ascii="Univers Next Pro Light Cond" w:hAnsi="Univers Next Pro Light Cond" w:cs="Arial"/>
                <w:b/>
                <w:bCs/>
                <w:iCs/>
                <w:sz w:val="24"/>
                <w:szCs w:val="24"/>
              </w:rPr>
            </w:pPr>
            <w:r w:rsidRPr="00021EB1">
              <w:rPr>
                <w:rFonts w:ascii="Univers Next Pro Light Cond" w:hAnsi="Univers Next Pro Light Cond" w:cs="Arial"/>
                <w:b/>
                <w:bCs/>
                <w:iCs/>
                <w:sz w:val="24"/>
                <w:szCs w:val="24"/>
              </w:rPr>
              <w:t>Sous-critère 4 : Traitement et suivi des commandes</w:t>
            </w:r>
          </w:p>
          <w:p w14:paraId="77BD8979" w14:textId="77777777" w:rsidR="00B43B5B" w:rsidRPr="00021EB1" w:rsidRDefault="00B43B5B" w:rsidP="0041369D">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Les points suivants seront examinés :</w:t>
            </w:r>
          </w:p>
          <w:p w14:paraId="3AA3A167" w14:textId="77777777" w:rsidR="00B43B5B" w:rsidRPr="00021EB1" w:rsidRDefault="00B43B5B" w:rsidP="00B43B5B">
            <w:pPr>
              <w:pStyle w:val="Paragraphedeliste"/>
              <w:numPr>
                <w:ilvl w:val="0"/>
                <w:numId w:val="12"/>
              </w:numPr>
              <w:autoSpaceDE w:val="0"/>
              <w:autoSpaceDN w:val="0"/>
              <w:adjustRightInd w:val="0"/>
              <w:jc w:val="both"/>
              <w:rPr>
                <w:rFonts w:ascii="Univers Next Pro Light Cond" w:eastAsiaTheme="minorHAnsi" w:hAnsi="Univers Next Pro Light Cond" w:cs="Arial"/>
                <w:color w:val="000000"/>
                <w:sz w:val="24"/>
                <w:szCs w:val="24"/>
              </w:rPr>
            </w:pPr>
            <w:r w:rsidRPr="00021EB1">
              <w:rPr>
                <w:rFonts w:ascii="Univers Next Pro Light Cond" w:eastAsiaTheme="minorHAnsi" w:hAnsi="Univers Next Pro Light Cond" w:cs="Arial"/>
                <w:sz w:val="24"/>
                <w:szCs w:val="24"/>
              </w:rPr>
              <w:t>Description du circuit des commandes courantes,</w:t>
            </w:r>
          </w:p>
          <w:p w14:paraId="1CA3D982" w14:textId="77777777" w:rsidR="00B43B5B" w:rsidRPr="00021EB1" w:rsidRDefault="00B43B5B" w:rsidP="00B43B5B">
            <w:pPr>
              <w:pStyle w:val="Paragraphedeliste"/>
              <w:numPr>
                <w:ilvl w:val="0"/>
                <w:numId w:val="12"/>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Description des modalités de relance auprès des éditeurs pour les ouvrages non servis et des réclamations,</w:t>
            </w:r>
          </w:p>
          <w:p w14:paraId="54DC092C" w14:textId="77777777" w:rsidR="00B43B5B" w:rsidRPr="00021EB1" w:rsidRDefault="00B43B5B" w:rsidP="00B43B5B">
            <w:pPr>
              <w:pStyle w:val="Paragraphedeliste"/>
              <w:numPr>
                <w:ilvl w:val="0"/>
                <w:numId w:val="12"/>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Informations transmises sur les non servis ainsi que leurs modalités et délais de transmission,</w:t>
            </w:r>
          </w:p>
          <w:p w14:paraId="1858B8A0" w14:textId="77777777" w:rsidR="00B43B5B" w:rsidRPr="00021EB1" w:rsidRDefault="00B43B5B" w:rsidP="00B43B5B">
            <w:pPr>
              <w:pStyle w:val="Paragraphedeliste"/>
              <w:numPr>
                <w:ilvl w:val="0"/>
                <w:numId w:val="12"/>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Conditions et modalités d’annulation de commandes,</w:t>
            </w:r>
          </w:p>
          <w:p w14:paraId="1EAF8B39" w14:textId="77777777" w:rsidR="00B43B5B" w:rsidRPr="00021EB1" w:rsidRDefault="00B43B5B" w:rsidP="00B43B5B">
            <w:pPr>
              <w:pStyle w:val="Paragraphedeliste"/>
              <w:numPr>
                <w:ilvl w:val="0"/>
                <w:numId w:val="12"/>
              </w:numPr>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Modalités de livraison des commandes et modèle de bon de livraison valorisé ou équivalent transmis par le candidat,</w:t>
            </w:r>
          </w:p>
          <w:p w14:paraId="4F7CCCEB" w14:textId="77777777" w:rsidR="00B43B5B" w:rsidRPr="00021EB1" w:rsidRDefault="00B43B5B" w:rsidP="00B43B5B">
            <w:pPr>
              <w:pStyle w:val="Paragraphedeliste"/>
              <w:numPr>
                <w:ilvl w:val="0"/>
                <w:numId w:val="12"/>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Conditions et modalités de retours pour les erreurs de commandes et les erreurs de livraison,</w:t>
            </w:r>
          </w:p>
          <w:p w14:paraId="01CE2A97" w14:textId="77777777" w:rsidR="00B43B5B" w:rsidRPr="00021EB1" w:rsidRDefault="00B43B5B" w:rsidP="00B43B5B">
            <w:pPr>
              <w:pStyle w:val="Paragraphedeliste"/>
              <w:numPr>
                <w:ilvl w:val="0"/>
                <w:numId w:val="12"/>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Le cas échéant, possibilité de recevoir des commandes émanant du système de gestion de bibliothèque de la Bpi, modalités de mise en œuvre et prérequis techniques.</w:t>
            </w:r>
          </w:p>
        </w:tc>
        <w:tc>
          <w:tcPr>
            <w:tcW w:w="1506" w:type="dxa"/>
          </w:tcPr>
          <w:p w14:paraId="5D44A6D0" w14:textId="11861832" w:rsidR="00B43B5B" w:rsidRPr="00021EB1" w:rsidRDefault="00B43B5B" w:rsidP="0041369D">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 xml:space="preserve">Noté sur </w:t>
            </w:r>
            <w:r>
              <w:rPr>
                <w:rFonts w:ascii="Univers Next Pro Light Cond" w:hAnsi="Univers Next Pro Light Cond" w:cs="Arial"/>
                <w:iCs/>
                <w:sz w:val="24"/>
                <w:szCs w:val="24"/>
              </w:rPr>
              <w:t>35</w:t>
            </w:r>
          </w:p>
        </w:tc>
      </w:tr>
      <w:tr w:rsidR="00B43B5B" w:rsidRPr="00021EB1" w14:paraId="364439CC" w14:textId="77777777" w:rsidTr="0041369D">
        <w:trPr>
          <w:trHeight w:val="287"/>
        </w:trPr>
        <w:tc>
          <w:tcPr>
            <w:tcW w:w="7557" w:type="dxa"/>
          </w:tcPr>
          <w:p w14:paraId="4A996D90" w14:textId="77777777" w:rsidR="00B43B5B" w:rsidRPr="00021EB1" w:rsidRDefault="00B43B5B" w:rsidP="0041369D">
            <w:pPr>
              <w:autoSpaceDE w:val="0"/>
              <w:autoSpaceDN w:val="0"/>
              <w:adjustRightInd w:val="0"/>
              <w:rPr>
                <w:rFonts w:ascii="Univers Next Pro Light Cond" w:hAnsi="Univers Next Pro Light Cond" w:cs="Arial"/>
                <w:b/>
                <w:bCs/>
                <w:iCs/>
                <w:sz w:val="24"/>
                <w:szCs w:val="24"/>
              </w:rPr>
            </w:pPr>
            <w:r w:rsidRPr="00021EB1">
              <w:rPr>
                <w:rFonts w:ascii="Univers Next Pro Light Cond" w:hAnsi="Univers Next Pro Light Cond" w:cs="Arial"/>
                <w:b/>
                <w:bCs/>
                <w:iCs/>
                <w:sz w:val="24"/>
                <w:szCs w:val="24"/>
              </w:rPr>
              <w:lastRenderedPageBreak/>
              <w:t>Sous-critère 5 : Facturation</w:t>
            </w:r>
          </w:p>
          <w:p w14:paraId="7B0CF82A" w14:textId="77777777" w:rsidR="00B43B5B" w:rsidRPr="00021EB1" w:rsidRDefault="00B43B5B" w:rsidP="0041369D">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Les points suivants seront examinés :</w:t>
            </w:r>
          </w:p>
          <w:p w14:paraId="3B994EB5" w14:textId="77777777" w:rsidR="00B43B5B" w:rsidRPr="00021EB1" w:rsidRDefault="00B43B5B" w:rsidP="0041369D">
            <w:pPr>
              <w:autoSpaceDE w:val="0"/>
              <w:autoSpaceDN w:val="0"/>
              <w:adjustRightInd w:val="0"/>
              <w:rPr>
                <w:rFonts w:ascii="Univers Next Pro Light Cond" w:hAnsi="Univers Next Pro Light Cond" w:cs="Arial"/>
                <w:i/>
                <w:iCs/>
                <w:sz w:val="24"/>
                <w:szCs w:val="24"/>
                <w:u w:val="single"/>
              </w:rPr>
            </w:pPr>
          </w:p>
          <w:p w14:paraId="036D3B84" w14:textId="77777777" w:rsidR="00B43B5B" w:rsidRPr="00021EB1" w:rsidRDefault="00B43B5B" w:rsidP="00B43B5B">
            <w:pPr>
              <w:pStyle w:val="Paragraphedeliste"/>
              <w:numPr>
                <w:ilvl w:val="0"/>
                <w:numId w:val="13"/>
              </w:numPr>
              <w:autoSpaceDE w:val="0"/>
              <w:autoSpaceDN w:val="0"/>
              <w:adjustRightInd w:val="0"/>
              <w:jc w:val="both"/>
              <w:rPr>
                <w:rFonts w:ascii="Univers Next Pro Light Cond" w:eastAsiaTheme="minorHAnsi" w:hAnsi="Univers Next Pro Light Cond" w:cs="Arial"/>
                <w:color w:val="000000"/>
                <w:sz w:val="24"/>
                <w:szCs w:val="24"/>
              </w:rPr>
            </w:pPr>
            <w:r w:rsidRPr="00021EB1">
              <w:rPr>
                <w:rFonts w:ascii="Univers Next Pro Light Cond" w:eastAsiaTheme="minorHAnsi" w:hAnsi="Univers Next Pro Light Cond" w:cs="Arial"/>
                <w:color w:val="000000"/>
                <w:sz w:val="24"/>
                <w:szCs w:val="24"/>
              </w:rPr>
              <w:t>Communication par le candidat d’un modèle de facture,</w:t>
            </w:r>
          </w:p>
          <w:p w14:paraId="1090EE8E" w14:textId="77777777" w:rsidR="00B43B5B" w:rsidRPr="00021EB1" w:rsidRDefault="00B43B5B" w:rsidP="00B43B5B">
            <w:pPr>
              <w:pStyle w:val="Paragraphedeliste"/>
              <w:numPr>
                <w:ilvl w:val="0"/>
                <w:numId w:val="13"/>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Arial"/>
                <w:sz w:val="24"/>
                <w:szCs w:val="24"/>
              </w:rPr>
              <w:t>Procédures mises en œuvre pendant la période de fin d’exercice budgétaire.</w:t>
            </w:r>
          </w:p>
          <w:p w14:paraId="231C6886" w14:textId="77777777" w:rsidR="00B43B5B" w:rsidRPr="00021EB1" w:rsidRDefault="00B43B5B" w:rsidP="00B43B5B">
            <w:pPr>
              <w:pStyle w:val="Paragraphedeliste"/>
              <w:numPr>
                <w:ilvl w:val="0"/>
                <w:numId w:val="13"/>
              </w:numPr>
              <w:autoSpaceDE w:val="0"/>
              <w:autoSpaceDN w:val="0"/>
              <w:adjustRightInd w:val="0"/>
              <w:jc w:val="both"/>
              <w:rPr>
                <w:rFonts w:ascii="Univers Next Pro Light Cond" w:eastAsiaTheme="minorHAnsi" w:hAnsi="Univers Next Pro Light Cond" w:cs="Arial"/>
                <w:sz w:val="24"/>
                <w:szCs w:val="24"/>
              </w:rPr>
            </w:pPr>
            <w:r w:rsidRPr="00021EB1">
              <w:rPr>
                <w:rFonts w:ascii="Univers Next Pro Light Cond" w:eastAsiaTheme="minorHAnsi" w:hAnsi="Univers Next Pro Light Cond" w:cstheme="minorHAnsi"/>
                <w:sz w:val="24"/>
                <w:szCs w:val="24"/>
              </w:rPr>
              <w:t xml:space="preserve">Description des modalités de facturation des commandes permanentes. </w:t>
            </w:r>
          </w:p>
          <w:p w14:paraId="13E2933B" w14:textId="77777777" w:rsidR="00B43B5B" w:rsidRPr="00021EB1" w:rsidRDefault="00B43B5B" w:rsidP="0041369D">
            <w:pPr>
              <w:autoSpaceDE w:val="0"/>
              <w:autoSpaceDN w:val="0"/>
              <w:adjustRightInd w:val="0"/>
              <w:rPr>
                <w:rFonts w:ascii="Univers Next Pro Light Cond" w:hAnsi="Univers Next Pro Light Cond" w:cs="Arial"/>
                <w:iCs/>
                <w:sz w:val="24"/>
                <w:szCs w:val="24"/>
              </w:rPr>
            </w:pPr>
          </w:p>
        </w:tc>
        <w:tc>
          <w:tcPr>
            <w:tcW w:w="1506" w:type="dxa"/>
          </w:tcPr>
          <w:p w14:paraId="7636FAE6" w14:textId="77777777" w:rsidR="00B43B5B" w:rsidRPr="00021EB1" w:rsidRDefault="00B43B5B" w:rsidP="0041369D">
            <w:pPr>
              <w:autoSpaceDE w:val="0"/>
              <w:autoSpaceDN w:val="0"/>
              <w:adjustRightInd w:val="0"/>
              <w:rPr>
                <w:rFonts w:ascii="Univers Next Pro Light Cond" w:hAnsi="Univers Next Pro Light Cond" w:cs="Arial"/>
                <w:iCs/>
                <w:sz w:val="24"/>
                <w:szCs w:val="24"/>
              </w:rPr>
            </w:pPr>
            <w:r w:rsidRPr="00021EB1">
              <w:rPr>
                <w:rFonts w:ascii="Univers Next Pro Light Cond" w:hAnsi="Univers Next Pro Light Cond" w:cs="Arial"/>
                <w:iCs/>
                <w:sz w:val="24"/>
                <w:szCs w:val="24"/>
              </w:rPr>
              <w:t>Noté sur 15</w:t>
            </w:r>
          </w:p>
        </w:tc>
      </w:tr>
    </w:tbl>
    <w:p w14:paraId="726A24D8" w14:textId="77777777" w:rsidR="00B43B5B" w:rsidRPr="00021EB1" w:rsidRDefault="00B43B5B" w:rsidP="00B43B5B">
      <w:pPr>
        <w:autoSpaceDE w:val="0"/>
        <w:autoSpaceDN w:val="0"/>
        <w:adjustRightInd w:val="0"/>
        <w:rPr>
          <w:rFonts w:ascii="Univers Next Pro Light Cond" w:hAnsi="Univers Next Pro Light Cond" w:cs="Arial"/>
          <w:i/>
          <w:sz w:val="24"/>
          <w:szCs w:val="24"/>
          <w:u w:val="single"/>
        </w:rPr>
      </w:pPr>
    </w:p>
    <w:tbl>
      <w:tblPr>
        <w:tblStyle w:val="Grilledutableau"/>
        <w:tblW w:w="0" w:type="auto"/>
        <w:tblLook w:val="04A0" w:firstRow="1" w:lastRow="0" w:firstColumn="1" w:lastColumn="0" w:noHBand="0" w:noVBand="1"/>
      </w:tblPr>
      <w:tblGrid>
        <w:gridCol w:w="7508"/>
        <w:gridCol w:w="1555"/>
      </w:tblGrid>
      <w:tr w:rsidR="00B43B5B" w:rsidRPr="00021EB1" w14:paraId="65F9B6F2" w14:textId="77777777" w:rsidTr="0041369D">
        <w:tc>
          <w:tcPr>
            <w:tcW w:w="9063" w:type="dxa"/>
            <w:gridSpan w:val="2"/>
          </w:tcPr>
          <w:p w14:paraId="6D145539" w14:textId="77777777" w:rsidR="00B43B5B" w:rsidRPr="00021EB1" w:rsidRDefault="00B43B5B" w:rsidP="0041369D">
            <w:pPr>
              <w:autoSpaceDE w:val="0"/>
              <w:autoSpaceDN w:val="0"/>
              <w:adjustRightInd w:val="0"/>
              <w:jc w:val="center"/>
              <w:rPr>
                <w:rFonts w:ascii="Univers Next Pro Light Cond" w:hAnsi="Univers Next Pro Light Cond" w:cs="Arial"/>
                <w:color w:val="000000"/>
                <w:sz w:val="24"/>
                <w:szCs w:val="24"/>
                <w:u w:val="single"/>
              </w:rPr>
            </w:pPr>
            <w:r w:rsidRPr="00021EB1">
              <w:rPr>
                <w:rFonts w:ascii="Univers Next Pro Light Cond" w:hAnsi="Univers Next Pro Light Cond" w:cs="Arial"/>
                <w:color w:val="000000"/>
                <w:sz w:val="24"/>
                <w:szCs w:val="24"/>
                <w:u w:val="single"/>
              </w:rPr>
              <w:t>PRIX</w:t>
            </w:r>
          </w:p>
          <w:p w14:paraId="40165522" w14:textId="77777777" w:rsidR="00B43B5B" w:rsidRPr="00021EB1" w:rsidRDefault="00B43B5B" w:rsidP="0041369D">
            <w:pPr>
              <w:autoSpaceDE w:val="0"/>
              <w:autoSpaceDN w:val="0"/>
              <w:adjustRightInd w:val="0"/>
              <w:jc w:val="both"/>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L’examen des prix, au vu des renseignements apportés par le candidat dans son annexe financière et dans le cadre de réponse, intervient selon les modalités suivantes.</w:t>
            </w:r>
          </w:p>
          <w:p w14:paraId="33CCC2B5" w14:textId="77777777" w:rsidR="00B43B5B" w:rsidRPr="00021EB1" w:rsidRDefault="00B43B5B" w:rsidP="0041369D">
            <w:pPr>
              <w:autoSpaceDE w:val="0"/>
              <w:autoSpaceDN w:val="0"/>
              <w:adjustRightInd w:val="0"/>
              <w:jc w:val="both"/>
              <w:rPr>
                <w:rFonts w:ascii="Univers Next Pro Light Cond" w:hAnsi="Univers Next Pro Light Cond" w:cs="Arial"/>
                <w:color w:val="000000"/>
                <w:sz w:val="24"/>
                <w:szCs w:val="24"/>
                <w:u w:val="single"/>
              </w:rPr>
            </w:pPr>
          </w:p>
          <w:p w14:paraId="51566CEC" w14:textId="1DCA2756" w:rsidR="00B43B5B" w:rsidRPr="00021EB1" w:rsidRDefault="00B43B5B" w:rsidP="0041369D">
            <w:pPr>
              <w:jc w:val="both"/>
              <w:rPr>
                <w:rFonts w:ascii="Univers Next Pro Light Cond" w:hAnsi="Univers Next Pro Light Cond" w:cs="Arial"/>
                <w:b/>
                <w:sz w:val="24"/>
                <w:szCs w:val="24"/>
              </w:rPr>
            </w:pPr>
            <w:r w:rsidRPr="00021EB1">
              <w:rPr>
                <w:rFonts w:ascii="Univers Next Pro Light Cond" w:hAnsi="Univers Next Pro Light Cond" w:cs="Arial"/>
                <w:b/>
                <w:sz w:val="24"/>
                <w:szCs w:val="24"/>
              </w:rPr>
              <w:t>La note des prix sur 1</w:t>
            </w:r>
            <w:r>
              <w:rPr>
                <w:rFonts w:ascii="Univers Next Pro Light Cond" w:hAnsi="Univers Next Pro Light Cond" w:cs="Arial"/>
                <w:b/>
                <w:sz w:val="24"/>
                <w:szCs w:val="24"/>
              </w:rPr>
              <w:t>10</w:t>
            </w:r>
            <w:r w:rsidRPr="00021EB1">
              <w:rPr>
                <w:rFonts w:ascii="Univers Next Pro Light Cond" w:hAnsi="Univers Next Pro Light Cond" w:cs="Arial"/>
                <w:b/>
                <w:sz w:val="24"/>
                <w:szCs w:val="24"/>
              </w:rPr>
              <w:t xml:space="preserve"> correspond au total des notes obtenues pour l’évaluation des sous-critères, et fait l’objet d’une pondération de 10 % en étant multipliée par un coefficient de 1.</w:t>
            </w:r>
          </w:p>
          <w:p w14:paraId="7B9D8B66" w14:textId="77777777" w:rsidR="00B43B5B" w:rsidRPr="00021EB1" w:rsidRDefault="00B43B5B" w:rsidP="0041369D">
            <w:pPr>
              <w:autoSpaceDE w:val="0"/>
              <w:autoSpaceDN w:val="0"/>
              <w:adjustRightInd w:val="0"/>
              <w:jc w:val="center"/>
              <w:rPr>
                <w:rFonts w:ascii="Univers Next Pro Light Cond" w:hAnsi="Univers Next Pro Light Cond" w:cs="Arial"/>
                <w:color w:val="000000"/>
                <w:sz w:val="24"/>
                <w:szCs w:val="24"/>
                <w:u w:val="single"/>
              </w:rPr>
            </w:pPr>
          </w:p>
        </w:tc>
      </w:tr>
      <w:tr w:rsidR="00B43B5B" w:rsidRPr="00021EB1" w14:paraId="26141654" w14:textId="77777777" w:rsidTr="0041369D">
        <w:tc>
          <w:tcPr>
            <w:tcW w:w="7508" w:type="dxa"/>
          </w:tcPr>
          <w:p w14:paraId="37EC5B86" w14:textId="77777777" w:rsidR="00B43B5B" w:rsidRPr="00021EB1" w:rsidRDefault="00B43B5B" w:rsidP="0041369D">
            <w:pPr>
              <w:autoSpaceDE w:val="0"/>
              <w:autoSpaceDN w:val="0"/>
              <w:adjustRightInd w:val="0"/>
              <w:rPr>
                <w:rFonts w:ascii="Univers Next Pro Light Cond" w:hAnsi="Univers Next Pro Light Cond" w:cs="Arial"/>
                <w:color w:val="000000"/>
                <w:sz w:val="24"/>
                <w:szCs w:val="24"/>
                <w:u w:val="single"/>
              </w:rPr>
            </w:pPr>
            <w:r w:rsidRPr="00021EB1">
              <w:rPr>
                <w:rFonts w:ascii="Univers Next Pro Light Cond" w:hAnsi="Univers Next Pro Light Cond" w:cs="Arial"/>
                <w:color w:val="000000"/>
                <w:sz w:val="24"/>
                <w:szCs w:val="24"/>
                <w:u w:val="single"/>
              </w:rPr>
              <w:t>Sous-critère 1 : examen du taux de remise</w:t>
            </w:r>
          </w:p>
          <w:p w14:paraId="017FF5F5" w14:textId="77777777" w:rsidR="00B43B5B" w:rsidRPr="00021EB1" w:rsidRDefault="00B43B5B" w:rsidP="0041369D">
            <w:pPr>
              <w:autoSpaceDE w:val="0"/>
              <w:autoSpaceDN w:val="0"/>
              <w:adjustRightInd w:val="0"/>
              <w:rPr>
                <w:rFonts w:ascii="Univers Next Pro Light Cond" w:hAnsi="Univers Next Pro Light Cond" w:cs="Arial"/>
                <w:color w:val="000000"/>
                <w:sz w:val="24"/>
                <w:szCs w:val="24"/>
                <w:u w:val="single"/>
              </w:rPr>
            </w:pPr>
          </w:p>
          <w:p w14:paraId="250B560D" w14:textId="77777777" w:rsidR="00B43B5B" w:rsidRPr="00021EB1" w:rsidRDefault="00B43B5B" w:rsidP="0041369D">
            <w:pPr>
              <w:autoSpaceDE w:val="0"/>
              <w:autoSpaceDN w:val="0"/>
              <w:adjustRightInd w:val="0"/>
              <w:jc w:val="both"/>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 xml:space="preserve">La proposition de remise correspondant au plafond autorisé par la loi N°2003-517 du 18 juin 2003 relative à la rémunération au titre du prêt en bibliothèque et renforçant la protection sociale des auteurs, soit 9%, donne lieu à l’attribution de la note 80. </w:t>
            </w:r>
          </w:p>
          <w:p w14:paraId="3EF10458" w14:textId="3CE4E6C3" w:rsidR="00B43B5B" w:rsidRPr="00021EB1" w:rsidRDefault="00B43B5B" w:rsidP="0041369D">
            <w:pPr>
              <w:autoSpaceDE w:val="0"/>
              <w:autoSpaceDN w:val="0"/>
              <w:adjustRightInd w:val="0"/>
              <w:jc w:val="both"/>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 xml:space="preserve">Toute proposition de remise inférieure au plafond autorisé par la loi entraîne une diminution de la note de </w:t>
            </w:r>
            <w:r w:rsidR="00355062">
              <w:rPr>
                <w:rFonts w:ascii="Univers Next Pro Light Cond" w:hAnsi="Univers Next Pro Light Cond" w:cs="Arial"/>
                <w:color w:val="000000"/>
                <w:sz w:val="24"/>
                <w:szCs w:val="24"/>
              </w:rPr>
              <w:t>7</w:t>
            </w:r>
            <w:r w:rsidRPr="00021EB1">
              <w:rPr>
                <w:rFonts w:ascii="Univers Next Pro Light Cond" w:hAnsi="Univers Next Pro Light Cond" w:cs="Arial"/>
                <w:color w:val="000000"/>
                <w:sz w:val="24"/>
                <w:szCs w:val="24"/>
              </w:rPr>
              <w:t>,</w:t>
            </w:r>
            <w:r w:rsidR="00355062">
              <w:rPr>
                <w:rFonts w:ascii="Univers Next Pro Light Cond" w:hAnsi="Univers Next Pro Light Cond" w:cs="Arial"/>
                <w:color w:val="000000"/>
                <w:sz w:val="24"/>
                <w:szCs w:val="24"/>
              </w:rPr>
              <w:t>22</w:t>
            </w:r>
            <w:r w:rsidRPr="00021EB1">
              <w:rPr>
                <w:rFonts w:ascii="Univers Next Pro Light Cond" w:hAnsi="Univers Next Pro Light Cond" w:cs="Arial"/>
                <w:color w:val="000000"/>
                <w:sz w:val="24"/>
                <w:szCs w:val="24"/>
              </w:rPr>
              <w:t xml:space="preserve"> points pour 1% en moins. </w:t>
            </w:r>
          </w:p>
          <w:p w14:paraId="3F407E38" w14:textId="77777777" w:rsidR="00B43B5B" w:rsidRPr="00021EB1" w:rsidRDefault="00B43B5B" w:rsidP="0041369D">
            <w:pPr>
              <w:autoSpaceDE w:val="0"/>
              <w:autoSpaceDN w:val="0"/>
              <w:adjustRightInd w:val="0"/>
              <w:jc w:val="both"/>
              <w:rPr>
                <w:rFonts w:ascii="Univers Next Pro Light Cond" w:hAnsi="Univers Next Pro Light Cond" w:cs="Arial"/>
                <w:color w:val="000000"/>
                <w:sz w:val="24"/>
                <w:szCs w:val="24"/>
              </w:rPr>
            </w:pPr>
          </w:p>
          <w:p w14:paraId="28370F33" w14:textId="77777777" w:rsidR="00B43B5B" w:rsidRPr="00021EB1" w:rsidRDefault="00B43B5B" w:rsidP="0041369D">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b/>
                <w:bCs/>
                <w:sz w:val="24"/>
                <w:szCs w:val="24"/>
              </w:rPr>
              <w:t xml:space="preserve">NB : pour la notation des remises en % pour la rubrique ci-dessus, lorsque le candidat indique que son taux de remise est compris dans une fourchette comprenant un taux de remise minimum et maximum, c’est le taux de remise minimum qui est pris en compte pour le calcul de la note pour le candidat concerné. </w:t>
            </w:r>
          </w:p>
          <w:p w14:paraId="634EDDBC" w14:textId="77777777" w:rsidR="00B43B5B" w:rsidRPr="00021EB1" w:rsidRDefault="00B43B5B" w:rsidP="0041369D">
            <w:pPr>
              <w:autoSpaceDE w:val="0"/>
              <w:autoSpaceDN w:val="0"/>
              <w:adjustRightInd w:val="0"/>
              <w:rPr>
                <w:rFonts w:ascii="Univers Next Pro Light Cond" w:hAnsi="Univers Next Pro Light Cond" w:cs="Arial"/>
                <w:color w:val="000000"/>
                <w:sz w:val="24"/>
                <w:szCs w:val="24"/>
                <w:u w:val="single"/>
              </w:rPr>
            </w:pPr>
          </w:p>
        </w:tc>
        <w:tc>
          <w:tcPr>
            <w:tcW w:w="1555" w:type="dxa"/>
          </w:tcPr>
          <w:p w14:paraId="639D56B4" w14:textId="42B12F5E" w:rsidR="00B43B5B" w:rsidRPr="00021EB1" w:rsidRDefault="00B43B5B" w:rsidP="0041369D">
            <w:pPr>
              <w:autoSpaceDE w:val="0"/>
              <w:autoSpaceDN w:val="0"/>
              <w:adjustRightInd w:val="0"/>
              <w:rPr>
                <w:rFonts w:ascii="Univers Next Pro Light Cond" w:hAnsi="Univers Next Pro Light Cond" w:cs="Arial"/>
                <w:color w:val="000000"/>
                <w:sz w:val="24"/>
                <w:szCs w:val="24"/>
                <w:u w:val="single"/>
              </w:rPr>
            </w:pPr>
            <w:r w:rsidRPr="00021EB1">
              <w:rPr>
                <w:rFonts w:ascii="Univers Next Pro Light Cond" w:hAnsi="Univers Next Pro Light Cond" w:cs="Arial"/>
                <w:color w:val="000000"/>
                <w:sz w:val="24"/>
                <w:szCs w:val="24"/>
                <w:u w:val="single"/>
              </w:rPr>
              <w:t xml:space="preserve">Noté sur </w:t>
            </w:r>
            <w:r>
              <w:rPr>
                <w:rFonts w:ascii="Univers Next Pro Light Cond" w:hAnsi="Univers Next Pro Light Cond" w:cs="Arial"/>
                <w:color w:val="000000"/>
                <w:sz w:val="24"/>
                <w:szCs w:val="24"/>
                <w:u w:val="single"/>
              </w:rPr>
              <w:t>65</w:t>
            </w:r>
          </w:p>
        </w:tc>
      </w:tr>
      <w:tr w:rsidR="00B43B5B" w:rsidRPr="00021EB1" w14:paraId="5E3F01B6" w14:textId="77777777" w:rsidTr="0041369D">
        <w:tc>
          <w:tcPr>
            <w:tcW w:w="7508" w:type="dxa"/>
          </w:tcPr>
          <w:p w14:paraId="6BA94D4F" w14:textId="77777777" w:rsidR="00B43B5B" w:rsidRPr="00021EB1" w:rsidRDefault="00B43B5B" w:rsidP="0041369D">
            <w:pPr>
              <w:autoSpaceDE w:val="0"/>
              <w:autoSpaceDN w:val="0"/>
              <w:adjustRightInd w:val="0"/>
              <w:jc w:val="both"/>
              <w:rPr>
                <w:rFonts w:ascii="Univers Next Pro Light Cond" w:hAnsi="Univers Next Pro Light Cond" w:cs="Arial"/>
                <w:sz w:val="24"/>
                <w:szCs w:val="24"/>
                <w:u w:val="single"/>
              </w:rPr>
            </w:pPr>
            <w:r w:rsidRPr="00021EB1">
              <w:rPr>
                <w:rFonts w:ascii="Univers Next Pro Light Cond" w:hAnsi="Univers Next Pro Light Cond" w:cs="Arial"/>
                <w:sz w:val="24"/>
                <w:szCs w:val="24"/>
                <w:u w:val="single"/>
              </w:rPr>
              <w:t xml:space="preserve">Sous-critère 2 : examen du prix du service d’antiquariat </w:t>
            </w:r>
          </w:p>
          <w:p w14:paraId="5907C3C3" w14:textId="77777777" w:rsidR="00B43B5B" w:rsidRPr="00021EB1" w:rsidRDefault="00B43B5B" w:rsidP="0041369D">
            <w:pPr>
              <w:autoSpaceDE w:val="0"/>
              <w:autoSpaceDN w:val="0"/>
              <w:adjustRightInd w:val="0"/>
              <w:jc w:val="both"/>
              <w:rPr>
                <w:rFonts w:ascii="Univers Next Pro Light Cond" w:hAnsi="Univers Next Pro Light Cond" w:cs="Arial"/>
                <w:sz w:val="24"/>
                <w:szCs w:val="24"/>
              </w:rPr>
            </w:pPr>
          </w:p>
          <w:p w14:paraId="19EDF79E" w14:textId="77777777" w:rsidR="00B43B5B" w:rsidRPr="00021EB1" w:rsidRDefault="00B43B5B" w:rsidP="0041369D">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Le prix du service d’antiquariat est noté sur </w:t>
            </w:r>
            <w:r>
              <w:rPr>
                <w:rFonts w:ascii="Univers Next Pro Light Cond" w:hAnsi="Univers Next Pro Light Cond" w:cs="Arial"/>
                <w:sz w:val="24"/>
                <w:szCs w:val="24"/>
              </w:rPr>
              <w:t>4</w:t>
            </w:r>
            <w:r w:rsidRPr="00021EB1">
              <w:rPr>
                <w:rFonts w:ascii="Univers Next Pro Light Cond" w:hAnsi="Univers Next Pro Light Cond" w:cs="Arial"/>
                <w:sz w:val="24"/>
                <w:szCs w:val="24"/>
              </w:rPr>
              <w:t xml:space="preserve">5. Le ou les candidats les moins disant(s) obtiendront la note </w:t>
            </w:r>
            <w:r>
              <w:rPr>
                <w:rFonts w:ascii="Univers Next Pro Light Cond" w:hAnsi="Univers Next Pro Light Cond" w:cs="Arial"/>
                <w:sz w:val="24"/>
                <w:szCs w:val="24"/>
              </w:rPr>
              <w:t>4</w:t>
            </w:r>
            <w:r w:rsidRPr="00021EB1">
              <w:rPr>
                <w:rFonts w:ascii="Univers Next Pro Light Cond" w:hAnsi="Univers Next Pro Light Cond" w:cs="Arial"/>
                <w:sz w:val="24"/>
                <w:szCs w:val="24"/>
              </w:rPr>
              <w:t xml:space="preserve">5. </w:t>
            </w:r>
          </w:p>
          <w:p w14:paraId="594131D4" w14:textId="77777777" w:rsidR="00B43B5B" w:rsidRPr="00021EB1" w:rsidRDefault="00B43B5B" w:rsidP="0041369D">
            <w:pPr>
              <w:autoSpaceDE w:val="0"/>
              <w:autoSpaceDN w:val="0"/>
              <w:adjustRightInd w:val="0"/>
              <w:rPr>
                <w:rFonts w:ascii="Univers Next Pro Light Cond" w:hAnsi="Univers Next Pro Light Cond" w:cs="Arial"/>
                <w:color w:val="000000"/>
                <w:sz w:val="24"/>
                <w:szCs w:val="24"/>
                <w:u w:val="single"/>
              </w:rPr>
            </w:pPr>
          </w:p>
        </w:tc>
        <w:tc>
          <w:tcPr>
            <w:tcW w:w="1555" w:type="dxa"/>
          </w:tcPr>
          <w:p w14:paraId="35216C28" w14:textId="77777777" w:rsidR="00B43B5B" w:rsidRPr="00021EB1" w:rsidRDefault="00B43B5B" w:rsidP="0041369D">
            <w:pPr>
              <w:autoSpaceDE w:val="0"/>
              <w:autoSpaceDN w:val="0"/>
              <w:adjustRightInd w:val="0"/>
              <w:rPr>
                <w:rFonts w:ascii="Univers Next Pro Light Cond" w:hAnsi="Univers Next Pro Light Cond" w:cs="Arial"/>
                <w:color w:val="000000"/>
                <w:sz w:val="24"/>
                <w:szCs w:val="24"/>
                <w:u w:val="single"/>
              </w:rPr>
            </w:pPr>
            <w:r w:rsidRPr="00021EB1">
              <w:rPr>
                <w:rFonts w:ascii="Univers Next Pro Light Cond" w:hAnsi="Univers Next Pro Light Cond" w:cs="Arial"/>
                <w:sz w:val="24"/>
                <w:szCs w:val="24"/>
                <w:u w:val="single"/>
              </w:rPr>
              <w:t>Noté sur 45</w:t>
            </w:r>
          </w:p>
        </w:tc>
      </w:tr>
    </w:tbl>
    <w:p w14:paraId="32319263" w14:textId="22730264" w:rsidR="00B43B5B" w:rsidRDefault="00B43B5B" w:rsidP="00B43B5B">
      <w:pPr>
        <w:autoSpaceDE w:val="0"/>
        <w:autoSpaceDN w:val="0"/>
        <w:adjustRightInd w:val="0"/>
        <w:rPr>
          <w:rFonts w:ascii="Univers Next Pro Light Cond" w:hAnsi="Univers Next Pro Light Cond" w:cs="Arial"/>
          <w:color w:val="000000"/>
          <w:sz w:val="24"/>
          <w:szCs w:val="24"/>
          <w:u w:val="single"/>
        </w:rPr>
      </w:pPr>
    </w:p>
    <w:p w14:paraId="312F769E" w14:textId="04E65F66" w:rsidR="00B43B5B" w:rsidRDefault="00B43B5B" w:rsidP="00B43B5B">
      <w:pPr>
        <w:autoSpaceDE w:val="0"/>
        <w:autoSpaceDN w:val="0"/>
        <w:adjustRightInd w:val="0"/>
        <w:rPr>
          <w:rFonts w:ascii="Univers Next Pro Light Cond" w:hAnsi="Univers Next Pro Light Cond" w:cs="Arial"/>
          <w:color w:val="000000"/>
          <w:sz w:val="24"/>
          <w:szCs w:val="24"/>
          <w:u w:val="single"/>
        </w:rPr>
      </w:pPr>
      <w:bookmarkStart w:id="17" w:name="_GoBack"/>
      <w:bookmarkEnd w:id="17"/>
    </w:p>
    <w:p w14:paraId="14E670EC" w14:textId="6786CF4B" w:rsidR="00B43B5B" w:rsidRDefault="00B43B5B" w:rsidP="00B43B5B">
      <w:pPr>
        <w:autoSpaceDE w:val="0"/>
        <w:autoSpaceDN w:val="0"/>
        <w:adjustRightInd w:val="0"/>
        <w:rPr>
          <w:rFonts w:ascii="Univers Next Pro Light Cond" w:hAnsi="Univers Next Pro Light Cond" w:cs="Arial"/>
          <w:color w:val="000000"/>
          <w:sz w:val="24"/>
          <w:szCs w:val="24"/>
          <w:u w:val="single"/>
        </w:rPr>
      </w:pPr>
    </w:p>
    <w:p w14:paraId="39CB6DFA" w14:textId="77777777" w:rsidR="00B43B5B" w:rsidRPr="00021EB1" w:rsidRDefault="00B43B5B" w:rsidP="00B43B5B">
      <w:pPr>
        <w:autoSpaceDE w:val="0"/>
        <w:autoSpaceDN w:val="0"/>
        <w:adjustRightInd w:val="0"/>
        <w:rPr>
          <w:rFonts w:ascii="Univers Next Pro Light Cond" w:hAnsi="Univers Next Pro Light Cond" w:cs="Arial"/>
          <w:color w:val="000000"/>
          <w:sz w:val="24"/>
          <w:szCs w:val="24"/>
          <w:u w:val="single"/>
        </w:rPr>
      </w:pPr>
    </w:p>
    <w:tbl>
      <w:tblPr>
        <w:tblStyle w:val="Grilledutableau"/>
        <w:tblW w:w="0" w:type="auto"/>
        <w:tblLook w:val="04A0" w:firstRow="1" w:lastRow="0" w:firstColumn="1" w:lastColumn="0" w:noHBand="0" w:noVBand="1"/>
      </w:tblPr>
      <w:tblGrid>
        <w:gridCol w:w="6799"/>
        <w:gridCol w:w="2264"/>
      </w:tblGrid>
      <w:tr w:rsidR="00B43B5B" w:rsidRPr="00021EB1" w14:paraId="2717C233" w14:textId="77777777" w:rsidTr="0041369D">
        <w:tc>
          <w:tcPr>
            <w:tcW w:w="9063" w:type="dxa"/>
            <w:gridSpan w:val="2"/>
          </w:tcPr>
          <w:p w14:paraId="32C9AFB1" w14:textId="77777777" w:rsidR="00B43B5B" w:rsidRPr="00021EB1" w:rsidRDefault="00B43B5B" w:rsidP="0041369D">
            <w:pPr>
              <w:autoSpaceDE w:val="0"/>
              <w:autoSpaceDN w:val="0"/>
              <w:adjustRightInd w:val="0"/>
              <w:jc w:val="center"/>
              <w:rPr>
                <w:rFonts w:ascii="Univers Next Pro Light Cond" w:hAnsi="Univers Next Pro Light Cond" w:cs="Arial"/>
                <w:b/>
                <w:bCs/>
                <w:color w:val="000000"/>
                <w:sz w:val="24"/>
                <w:szCs w:val="24"/>
              </w:rPr>
            </w:pPr>
            <w:r w:rsidRPr="00021EB1">
              <w:rPr>
                <w:rFonts w:ascii="Univers Next Pro Light Cond" w:hAnsi="Univers Next Pro Light Cond" w:cs="Arial"/>
                <w:b/>
                <w:bCs/>
                <w:color w:val="000000"/>
                <w:sz w:val="24"/>
                <w:szCs w:val="24"/>
              </w:rPr>
              <w:t>Critère environnemental</w:t>
            </w:r>
          </w:p>
          <w:p w14:paraId="7E65D6F7" w14:textId="77777777" w:rsidR="00B43B5B" w:rsidRPr="00021EB1" w:rsidRDefault="00B43B5B" w:rsidP="0041369D">
            <w:pPr>
              <w:autoSpaceDE w:val="0"/>
              <w:autoSpaceDN w:val="0"/>
              <w:adjustRightInd w:val="0"/>
              <w:jc w:val="center"/>
              <w:rPr>
                <w:rFonts w:ascii="Univers Next Pro Light Cond" w:hAnsi="Univers Next Pro Light Cond" w:cs="Arial"/>
                <w:color w:val="000000"/>
                <w:sz w:val="24"/>
                <w:szCs w:val="24"/>
              </w:rPr>
            </w:pPr>
          </w:p>
          <w:p w14:paraId="23F4AE61" w14:textId="77777777" w:rsidR="00B43B5B" w:rsidRPr="00021EB1" w:rsidRDefault="00B43B5B" w:rsidP="0041369D">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color w:val="000000"/>
                <w:sz w:val="24"/>
                <w:szCs w:val="24"/>
              </w:rPr>
              <w:t xml:space="preserve">L’examen de l’impératif de développement durable en matière de commande publique, au vu des renseignements apportés par le candidat dans son mémoire technique et dans le cadre de réponse, intervient selon les modalités suivantes. </w:t>
            </w:r>
            <w:r w:rsidRPr="00021EB1">
              <w:rPr>
                <w:rFonts w:ascii="Univers Next Pro Light Cond" w:hAnsi="Univers Next Pro Light Cond" w:cs="Arial"/>
                <w:sz w:val="24"/>
                <w:szCs w:val="24"/>
              </w:rPr>
              <w:t>La présentation du mémoire technique est laissée à la libre appréciation du candidat.</w:t>
            </w:r>
          </w:p>
          <w:p w14:paraId="7CD28166" w14:textId="77777777" w:rsidR="00B43B5B" w:rsidRPr="00021EB1" w:rsidRDefault="00B43B5B" w:rsidP="0041369D">
            <w:pPr>
              <w:autoSpaceDE w:val="0"/>
              <w:autoSpaceDN w:val="0"/>
              <w:adjustRightInd w:val="0"/>
              <w:jc w:val="both"/>
              <w:rPr>
                <w:rFonts w:ascii="Univers Next Pro Light Cond" w:hAnsi="Univers Next Pro Light Cond" w:cs="Arial"/>
                <w:sz w:val="24"/>
                <w:szCs w:val="24"/>
                <w:u w:val="single"/>
              </w:rPr>
            </w:pPr>
          </w:p>
          <w:p w14:paraId="32BB0ECE" w14:textId="77777777" w:rsidR="00B43B5B" w:rsidRPr="00021EB1" w:rsidRDefault="00B43B5B" w:rsidP="0041369D">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La Bpi attend en particulier des précisions sur la qualité environnementale des emballages et la démarche entreprise pour le transport des ouvrages livrés dans le cadre de l’exécution du présent accord-cadre. </w:t>
            </w:r>
          </w:p>
          <w:p w14:paraId="4D33CC47" w14:textId="77777777" w:rsidR="00B43B5B" w:rsidRPr="00021EB1" w:rsidRDefault="00B43B5B" w:rsidP="0041369D">
            <w:pPr>
              <w:autoSpaceDE w:val="0"/>
              <w:autoSpaceDN w:val="0"/>
              <w:adjustRightInd w:val="0"/>
              <w:jc w:val="both"/>
              <w:rPr>
                <w:rFonts w:ascii="Univers Next Pro Light Cond" w:hAnsi="Univers Next Pro Light Cond" w:cs="Arial"/>
                <w:sz w:val="24"/>
                <w:szCs w:val="24"/>
              </w:rPr>
            </w:pPr>
          </w:p>
          <w:p w14:paraId="573098A8" w14:textId="77777777" w:rsidR="00B43B5B" w:rsidRPr="00021EB1" w:rsidRDefault="00B43B5B" w:rsidP="0041369D">
            <w:pPr>
              <w:jc w:val="both"/>
              <w:rPr>
                <w:rFonts w:ascii="Univers Next Pro Light Cond" w:hAnsi="Univers Next Pro Light Cond" w:cs="Arial"/>
                <w:sz w:val="24"/>
                <w:szCs w:val="24"/>
              </w:rPr>
            </w:pPr>
            <w:r w:rsidRPr="00021EB1">
              <w:rPr>
                <w:rFonts w:ascii="Univers Next Pro Light Cond" w:hAnsi="Univers Next Pro Light Cond" w:cs="Arial"/>
                <w:sz w:val="24"/>
                <w:szCs w:val="24"/>
              </w:rPr>
              <w:t>Le candidat joint à son offre tout justificatif, déclaration, documentation utile à l’évaluation de son offre. En l’absence de précisions sur la prise en compte de l’impératif de développement durable et en cas d’absence de justificatif, l’offre du candidat sur le critère ou sous-critère concerné n’obtiendra aucun point, mais ne sera pas considérée comme irrégulière.</w:t>
            </w:r>
          </w:p>
          <w:p w14:paraId="7E5D4F33" w14:textId="77777777" w:rsidR="00B43B5B" w:rsidRPr="00021EB1" w:rsidRDefault="00B43B5B" w:rsidP="0041369D">
            <w:pPr>
              <w:autoSpaceDE w:val="0"/>
              <w:autoSpaceDN w:val="0"/>
              <w:adjustRightInd w:val="0"/>
              <w:rPr>
                <w:rFonts w:ascii="Univers Next Pro Light Cond" w:hAnsi="Univers Next Pro Light Cond" w:cs="Arial"/>
                <w:color w:val="000000"/>
                <w:sz w:val="24"/>
                <w:szCs w:val="24"/>
                <w:u w:val="single"/>
              </w:rPr>
            </w:pPr>
          </w:p>
          <w:p w14:paraId="5CB4667D" w14:textId="564E17C6" w:rsidR="00B43B5B" w:rsidRPr="00021EB1" w:rsidRDefault="00B43B5B" w:rsidP="0041369D">
            <w:pPr>
              <w:jc w:val="both"/>
              <w:rPr>
                <w:rFonts w:ascii="Univers Next Pro Light Cond" w:hAnsi="Univers Next Pro Light Cond" w:cs="Arial"/>
                <w:b/>
                <w:sz w:val="24"/>
                <w:szCs w:val="24"/>
              </w:rPr>
            </w:pPr>
            <w:r w:rsidRPr="00021EB1">
              <w:rPr>
                <w:rFonts w:ascii="Univers Next Pro Light Cond" w:hAnsi="Univers Next Pro Light Cond" w:cs="Arial"/>
                <w:b/>
                <w:sz w:val="24"/>
                <w:szCs w:val="24"/>
              </w:rPr>
              <w:t xml:space="preserve">La note </w:t>
            </w:r>
            <w:r w:rsidRPr="00021EB1">
              <w:rPr>
                <w:rFonts w:ascii="Univers Next Pro Light Cond" w:hAnsi="Univers Next Pro Light Cond" w:cs="Arial"/>
                <w:b/>
                <w:color w:val="000000"/>
                <w:sz w:val="24"/>
                <w:szCs w:val="24"/>
              </w:rPr>
              <w:t xml:space="preserve">du critère environnemental </w:t>
            </w:r>
            <w:r w:rsidRPr="00021EB1">
              <w:rPr>
                <w:rFonts w:ascii="Univers Next Pro Light Cond" w:hAnsi="Univers Next Pro Light Cond" w:cs="Arial"/>
                <w:b/>
                <w:sz w:val="24"/>
                <w:szCs w:val="24"/>
              </w:rPr>
              <w:t>sur 1</w:t>
            </w:r>
            <w:r>
              <w:rPr>
                <w:rFonts w:ascii="Univers Next Pro Light Cond" w:hAnsi="Univers Next Pro Light Cond" w:cs="Arial"/>
                <w:b/>
                <w:sz w:val="24"/>
                <w:szCs w:val="24"/>
              </w:rPr>
              <w:t>10</w:t>
            </w:r>
            <w:r w:rsidRPr="00021EB1">
              <w:rPr>
                <w:rFonts w:ascii="Univers Next Pro Light Cond" w:hAnsi="Univers Next Pro Light Cond" w:cs="Arial"/>
                <w:b/>
                <w:sz w:val="24"/>
                <w:szCs w:val="24"/>
              </w:rPr>
              <w:t xml:space="preserve"> correspond au total des notes obtenues pour l’évaluation des sous-critères et fait l’objet d’une pondération de 20 % en étant multipliée par un coefficient de 2.</w:t>
            </w:r>
          </w:p>
          <w:p w14:paraId="0FCCB922" w14:textId="77777777" w:rsidR="00B43B5B" w:rsidRPr="00021EB1" w:rsidRDefault="00B43B5B" w:rsidP="0041369D">
            <w:pPr>
              <w:autoSpaceDE w:val="0"/>
              <w:autoSpaceDN w:val="0"/>
              <w:adjustRightInd w:val="0"/>
              <w:jc w:val="both"/>
              <w:rPr>
                <w:rFonts w:ascii="Univers Next Pro Light Cond" w:hAnsi="Univers Next Pro Light Cond" w:cs="Arial"/>
                <w:color w:val="000000"/>
                <w:sz w:val="24"/>
                <w:szCs w:val="24"/>
                <w:u w:val="single"/>
              </w:rPr>
            </w:pPr>
          </w:p>
          <w:p w14:paraId="3BE6FA29" w14:textId="77777777" w:rsidR="00B43B5B" w:rsidRPr="00021EB1" w:rsidRDefault="00B43B5B" w:rsidP="0041369D">
            <w:pPr>
              <w:autoSpaceDE w:val="0"/>
              <w:autoSpaceDN w:val="0"/>
              <w:adjustRightInd w:val="0"/>
              <w:jc w:val="center"/>
              <w:rPr>
                <w:rFonts w:ascii="Univers Next Pro Light Cond" w:hAnsi="Univers Next Pro Light Cond" w:cs="Arial"/>
                <w:sz w:val="24"/>
                <w:szCs w:val="24"/>
              </w:rPr>
            </w:pPr>
          </w:p>
        </w:tc>
      </w:tr>
      <w:tr w:rsidR="00B43B5B" w:rsidRPr="00021EB1" w14:paraId="2F5E26C0" w14:textId="77777777" w:rsidTr="0041369D">
        <w:tc>
          <w:tcPr>
            <w:tcW w:w="6799" w:type="dxa"/>
          </w:tcPr>
          <w:p w14:paraId="5581E70F" w14:textId="77777777" w:rsidR="00B43B5B" w:rsidRDefault="00B43B5B" w:rsidP="0041369D">
            <w:pPr>
              <w:autoSpaceDE w:val="0"/>
              <w:autoSpaceDN w:val="0"/>
              <w:adjustRightInd w:val="0"/>
              <w:jc w:val="both"/>
              <w:rPr>
                <w:rFonts w:ascii="Univers Next Pro Light Cond" w:hAnsi="Univers Next Pro Light Cond" w:cs="Arial"/>
                <w:iCs/>
                <w:sz w:val="24"/>
                <w:szCs w:val="24"/>
              </w:rPr>
            </w:pPr>
            <w:r w:rsidRPr="00021EB1">
              <w:rPr>
                <w:rFonts w:ascii="Univers Next Pro Light Cond" w:hAnsi="Univers Next Pro Light Cond" w:cs="Arial"/>
                <w:iCs/>
                <w:sz w:val="24"/>
                <w:szCs w:val="24"/>
              </w:rPr>
              <w:lastRenderedPageBreak/>
              <w:t>Sous-critère 1 : qualité environnementale des emballages</w:t>
            </w:r>
          </w:p>
          <w:p w14:paraId="7389FDB1" w14:textId="77777777" w:rsidR="00B43B5B" w:rsidRPr="00021EB1" w:rsidRDefault="00B43B5B" w:rsidP="0041369D">
            <w:pPr>
              <w:autoSpaceDE w:val="0"/>
              <w:autoSpaceDN w:val="0"/>
              <w:adjustRightInd w:val="0"/>
              <w:jc w:val="both"/>
              <w:rPr>
                <w:rFonts w:ascii="Univers Next Pro Light Cond" w:hAnsi="Univers Next Pro Light Cond" w:cs="Arial"/>
                <w:iCs/>
                <w:sz w:val="24"/>
                <w:szCs w:val="24"/>
              </w:rPr>
            </w:pPr>
            <w:r>
              <w:rPr>
                <w:rFonts w:ascii="Univers Next Pro Light Cond" w:hAnsi="Univers Next Pro Light Cond" w:cs="Arial"/>
                <w:iCs/>
                <w:sz w:val="24"/>
                <w:szCs w:val="24"/>
              </w:rPr>
              <w:t>Seront examinées le niveau des mesures prises par les candidats pour respecter les stipulations de l’article 20.21 DU CCAG qui prévoit pour le titulaire l’obligation d’utilisation de contenants réutilisables, recyclés ou réemployés et à en réduire les quantités en volume et en poids.</w:t>
            </w:r>
          </w:p>
        </w:tc>
        <w:tc>
          <w:tcPr>
            <w:tcW w:w="2264" w:type="dxa"/>
          </w:tcPr>
          <w:p w14:paraId="0FD667F0" w14:textId="77777777" w:rsidR="00B43B5B" w:rsidRPr="00021EB1" w:rsidRDefault="00B43B5B" w:rsidP="0041369D">
            <w:pPr>
              <w:autoSpaceDE w:val="0"/>
              <w:autoSpaceDN w:val="0"/>
              <w:adjustRightInd w:val="0"/>
              <w:jc w:val="both"/>
              <w:rPr>
                <w:rFonts w:ascii="Univers Next Pro Light Cond" w:hAnsi="Univers Next Pro Light Cond" w:cs="Arial"/>
                <w:iCs/>
                <w:sz w:val="24"/>
                <w:szCs w:val="24"/>
                <w:u w:val="single"/>
              </w:rPr>
            </w:pPr>
            <w:r w:rsidRPr="00021EB1">
              <w:rPr>
                <w:rFonts w:ascii="Univers Next Pro Light Cond" w:hAnsi="Univers Next Pro Light Cond" w:cs="Arial"/>
                <w:iCs/>
                <w:sz w:val="24"/>
                <w:szCs w:val="24"/>
                <w:u w:val="single"/>
              </w:rPr>
              <w:t xml:space="preserve">Noté sur </w:t>
            </w:r>
            <w:r>
              <w:rPr>
                <w:rFonts w:ascii="Univers Next Pro Light Cond" w:hAnsi="Univers Next Pro Light Cond" w:cs="Arial"/>
                <w:iCs/>
                <w:sz w:val="24"/>
                <w:szCs w:val="24"/>
                <w:u w:val="single"/>
              </w:rPr>
              <w:t>55</w:t>
            </w:r>
          </w:p>
        </w:tc>
      </w:tr>
      <w:tr w:rsidR="00B43B5B" w:rsidRPr="00021EB1" w14:paraId="085B349F" w14:textId="77777777" w:rsidTr="0041369D">
        <w:tc>
          <w:tcPr>
            <w:tcW w:w="6799" w:type="dxa"/>
          </w:tcPr>
          <w:p w14:paraId="4A014EF1" w14:textId="77777777" w:rsidR="00B43B5B" w:rsidRDefault="00B43B5B" w:rsidP="0041369D">
            <w:pPr>
              <w:autoSpaceDE w:val="0"/>
              <w:autoSpaceDN w:val="0"/>
              <w:adjustRightInd w:val="0"/>
              <w:jc w:val="both"/>
              <w:rPr>
                <w:rFonts w:ascii="Univers Next Pro Light Cond" w:hAnsi="Univers Next Pro Light Cond" w:cs="Arial"/>
                <w:iCs/>
                <w:sz w:val="24"/>
                <w:szCs w:val="24"/>
              </w:rPr>
            </w:pPr>
            <w:r w:rsidRPr="00021EB1">
              <w:rPr>
                <w:rFonts w:ascii="Univers Next Pro Light Cond" w:hAnsi="Univers Next Pro Light Cond" w:cs="Arial"/>
                <w:iCs/>
                <w:sz w:val="24"/>
                <w:szCs w:val="24"/>
              </w:rPr>
              <w:t>Sous-critère 2 : examen des modes de transport retenus par le candidat</w:t>
            </w:r>
          </w:p>
          <w:p w14:paraId="2F3E606C" w14:textId="77777777" w:rsidR="00B43B5B" w:rsidRPr="00021EB1" w:rsidRDefault="00B43B5B" w:rsidP="0041369D">
            <w:pPr>
              <w:autoSpaceDE w:val="0"/>
              <w:autoSpaceDN w:val="0"/>
              <w:adjustRightInd w:val="0"/>
              <w:jc w:val="both"/>
              <w:rPr>
                <w:rFonts w:ascii="Univers Next Pro Light Cond" w:hAnsi="Univers Next Pro Light Cond" w:cs="Arial"/>
                <w:iCs/>
                <w:sz w:val="24"/>
                <w:szCs w:val="24"/>
              </w:rPr>
            </w:pPr>
            <w:r>
              <w:rPr>
                <w:rFonts w:ascii="Univers Next Pro Light Cond" w:hAnsi="Univers Next Pro Light Cond" w:cs="Arial"/>
                <w:iCs/>
                <w:sz w:val="24"/>
                <w:szCs w:val="24"/>
              </w:rPr>
              <w:t>Seront examinés : les mesures proposées pour réduire les émissions de GES générées par l’exécution du marché, l’engagement éventuel sur un plan de progrès et son contenu pour réduire les émissions de GES générées par l’exécution du marché, les mesures prises si la prestation de transport est externalisée</w:t>
            </w:r>
          </w:p>
        </w:tc>
        <w:tc>
          <w:tcPr>
            <w:tcW w:w="2264" w:type="dxa"/>
          </w:tcPr>
          <w:p w14:paraId="0705E628" w14:textId="1142E38F" w:rsidR="00B43B5B" w:rsidRPr="00021EB1" w:rsidRDefault="00B43B5B" w:rsidP="0041369D">
            <w:pPr>
              <w:autoSpaceDE w:val="0"/>
              <w:autoSpaceDN w:val="0"/>
              <w:adjustRightInd w:val="0"/>
              <w:jc w:val="both"/>
              <w:rPr>
                <w:rFonts w:ascii="Univers Next Pro Light Cond" w:hAnsi="Univers Next Pro Light Cond" w:cs="Arial"/>
                <w:iCs/>
                <w:sz w:val="24"/>
                <w:szCs w:val="24"/>
                <w:u w:val="single"/>
              </w:rPr>
            </w:pPr>
            <w:r w:rsidRPr="00021EB1">
              <w:rPr>
                <w:rFonts w:ascii="Univers Next Pro Light Cond" w:hAnsi="Univers Next Pro Light Cond" w:cs="Arial"/>
                <w:iCs/>
                <w:sz w:val="24"/>
                <w:szCs w:val="24"/>
                <w:u w:val="single"/>
              </w:rPr>
              <w:t xml:space="preserve">Noté sur </w:t>
            </w:r>
            <w:r>
              <w:rPr>
                <w:rFonts w:ascii="Univers Next Pro Light Cond" w:hAnsi="Univers Next Pro Light Cond" w:cs="Arial"/>
                <w:iCs/>
                <w:sz w:val="24"/>
                <w:szCs w:val="24"/>
                <w:u w:val="single"/>
              </w:rPr>
              <w:t>55</w:t>
            </w:r>
          </w:p>
        </w:tc>
      </w:tr>
    </w:tbl>
    <w:p w14:paraId="2DFE720F" w14:textId="77777777" w:rsidR="00B43B5B" w:rsidRPr="00021EB1" w:rsidRDefault="00B43B5B" w:rsidP="00B43B5B">
      <w:pPr>
        <w:autoSpaceDE w:val="0"/>
        <w:autoSpaceDN w:val="0"/>
        <w:adjustRightInd w:val="0"/>
        <w:jc w:val="both"/>
        <w:rPr>
          <w:rFonts w:ascii="Univers Next Pro Light Cond" w:hAnsi="Univers Next Pro Light Cond" w:cs="Arial"/>
          <w:sz w:val="24"/>
          <w:szCs w:val="24"/>
          <w:u w:val="single"/>
        </w:rPr>
      </w:pPr>
    </w:p>
    <w:p w14:paraId="4C6BB52B" w14:textId="77777777" w:rsidR="00870E6B" w:rsidRPr="00021EB1" w:rsidRDefault="00870E6B" w:rsidP="00CA68EC">
      <w:pPr>
        <w:spacing w:line="240" w:lineRule="atLeast"/>
        <w:rPr>
          <w:rFonts w:ascii="Univers Next Pro Light Cond" w:hAnsi="Univers Next Pro Light Cond" w:cs="Arial"/>
          <w:sz w:val="24"/>
          <w:szCs w:val="24"/>
        </w:rPr>
      </w:pPr>
    </w:p>
    <w:p w14:paraId="4C84BD2B" w14:textId="2295E24F" w:rsidR="0083755D" w:rsidRPr="00021EB1" w:rsidRDefault="0083755D" w:rsidP="00E764C2">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sz w:val="24"/>
          <w:szCs w:val="24"/>
        </w:rPr>
        <w:t>Les offres inappropriées, irrégulières et inacceptables</w:t>
      </w:r>
      <w:r w:rsidR="00C558CB" w:rsidRPr="00021EB1">
        <w:rPr>
          <w:rFonts w:ascii="Univers Next Pro Light Cond" w:hAnsi="Univers Next Pro Light Cond" w:cs="Arial"/>
          <w:sz w:val="24"/>
          <w:szCs w:val="24"/>
        </w:rPr>
        <w:t xml:space="preserve"> non régularisées</w:t>
      </w:r>
      <w:r w:rsidRPr="00021EB1">
        <w:rPr>
          <w:rFonts w:ascii="Univers Next Pro Light Cond" w:hAnsi="Univers Next Pro Light Cond" w:cs="Arial"/>
          <w:sz w:val="24"/>
          <w:szCs w:val="24"/>
        </w:rPr>
        <w:t xml:space="preserve"> seront éliminées. Les autres offres seront classées par ordre décroissant en application des présents critères d’attribution. L</w:t>
      </w:r>
      <w:r w:rsidR="00CA5A21" w:rsidRPr="00021EB1">
        <w:rPr>
          <w:rFonts w:ascii="Univers Next Pro Light Cond" w:hAnsi="Univers Next Pro Light Cond" w:cs="Arial"/>
          <w:sz w:val="24"/>
          <w:szCs w:val="24"/>
        </w:rPr>
        <w:t xml:space="preserve">es </w:t>
      </w:r>
      <w:r w:rsidRPr="00021EB1">
        <w:rPr>
          <w:rFonts w:ascii="Univers Next Pro Light Cond" w:hAnsi="Univers Next Pro Light Cond" w:cs="Arial"/>
          <w:sz w:val="24"/>
          <w:szCs w:val="24"/>
        </w:rPr>
        <w:t>offre</w:t>
      </w:r>
      <w:r w:rsidR="00CA5A21" w:rsidRPr="00021EB1">
        <w:rPr>
          <w:rFonts w:ascii="Univers Next Pro Light Cond" w:hAnsi="Univers Next Pro Light Cond" w:cs="Arial"/>
          <w:sz w:val="24"/>
          <w:szCs w:val="24"/>
        </w:rPr>
        <w:t>s</w:t>
      </w:r>
      <w:r w:rsidRPr="00021EB1">
        <w:rPr>
          <w:rFonts w:ascii="Univers Next Pro Light Cond" w:hAnsi="Univers Next Pro Light Cond" w:cs="Arial"/>
          <w:sz w:val="24"/>
          <w:szCs w:val="24"/>
        </w:rPr>
        <w:t xml:space="preserve"> l</w:t>
      </w:r>
      <w:r w:rsidR="00CA5A21" w:rsidRPr="00021EB1">
        <w:rPr>
          <w:rFonts w:ascii="Univers Next Pro Light Cond" w:hAnsi="Univers Next Pro Light Cond" w:cs="Arial"/>
          <w:sz w:val="24"/>
          <w:szCs w:val="24"/>
        </w:rPr>
        <w:t>es</w:t>
      </w:r>
      <w:r w:rsidRPr="00021EB1">
        <w:rPr>
          <w:rFonts w:ascii="Univers Next Pro Light Cond" w:hAnsi="Univers Next Pro Light Cond" w:cs="Arial"/>
          <w:sz w:val="24"/>
          <w:szCs w:val="24"/>
        </w:rPr>
        <w:t xml:space="preserve"> mieux classée</w:t>
      </w:r>
      <w:r w:rsidR="00CA5A21" w:rsidRPr="00021EB1">
        <w:rPr>
          <w:rFonts w:ascii="Univers Next Pro Light Cond" w:hAnsi="Univers Next Pro Light Cond" w:cs="Arial"/>
          <w:sz w:val="24"/>
          <w:szCs w:val="24"/>
        </w:rPr>
        <w:t>s</w:t>
      </w:r>
      <w:r w:rsidRPr="00021EB1">
        <w:rPr>
          <w:rFonts w:ascii="Univers Next Pro Light Cond" w:hAnsi="Univers Next Pro Light Cond" w:cs="Arial"/>
          <w:sz w:val="24"/>
          <w:szCs w:val="24"/>
        </w:rPr>
        <w:t xml:space="preserve"> ser</w:t>
      </w:r>
      <w:r w:rsidR="00CA5A21" w:rsidRPr="00021EB1">
        <w:rPr>
          <w:rFonts w:ascii="Univers Next Pro Light Cond" w:hAnsi="Univers Next Pro Light Cond" w:cs="Arial"/>
          <w:sz w:val="24"/>
          <w:szCs w:val="24"/>
        </w:rPr>
        <w:t>ont</w:t>
      </w:r>
      <w:r w:rsidRPr="00021EB1">
        <w:rPr>
          <w:rFonts w:ascii="Univers Next Pro Light Cond" w:hAnsi="Univers Next Pro Light Cond" w:cs="Arial"/>
          <w:sz w:val="24"/>
          <w:szCs w:val="24"/>
        </w:rPr>
        <w:t xml:space="preserve"> retenue</w:t>
      </w:r>
      <w:r w:rsidR="00CA5A21" w:rsidRPr="00021EB1">
        <w:rPr>
          <w:rFonts w:ascii="Univers Next Pro Light Cond" w:hAnsi="Univers Next Pro Light Cond" w:cs="Arial"/>
          <w:sz w:val="24"/>
          <w:szCs w:val="24"/>
        </w:rPr>
        <w:t>s</w:t>
      </w:r>
      <w:r w:rsidRPr="00021EB1">
        <w:rPr>
          <w:rFonts w:ascii="Univers Next Pro Light Cond" w:hAnsi="Univers Next Pro Light Cond" w:cs="Arial"/>
          <w:sz w:val="24"/>
          <w:szCs w:val="24"/>
        </w:rPr>
        <w:t>.</w:t>
      </w:r>
    </w:p>
    <w:p w14:paraId="4C84BD2C" w14:textId="77777777" w:rsidR="0083755D" w:rsidRPr="00021EB1" w:rsidRDefault="0083755D" w:rsidP="00E764C2">
      <w:pPr>
        <w:autoSpaceDE w:val="0"/>
        <w:autoSpaceDN w:val="0"/>
        <w:adjustRightInd w:val="0"/>
        <w:jc w:val="both"/>
        <w:rPr>
          <w:rFonts w:ascii="Univers Next Pro Light Cond" w:hAnsi="Univers Next Pro Light Cond" w:cs="Arial"/>
          <w:i/>
          <w:sz w:val="24"/>
          <w:szCs w:val="24"/>
        </w:rPr>
      </w:pPr>
    </w:p>
    <w:p w14:paraId="6DF23C56" w14:textId="0809AFE0" w:rsidR="007C1B42" w:rsidRPr="00021EB1" w:rsidRDefault="0083755D" w:rsidP="00E764C2">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sz w:val="24"/>
          <w:szCs w:val="24"/>
        </w:rPr>
        <w:t>Il est rappelé au</w:t>
      </w:r>
      <w:r w:rsidR="00E764C2" w:rsidRPr="00021EB1">
        <w:rPr>
          <w:rFonts w:ascii="Univers Next Pro Light Cond" w:hAnsi="Univers Next Pro Light Cond" w:cs="Arial"/>
          <w:sz w:val="24"/>
          <w:szCs w:val="24"/>
        </w:rPr>
        <w:t>x</w:t>
      </w:r>
      <w:r w:rsidRPr="00021EB1">
        <w:rPr>
          <w:rFonts w:ascii="Univers Next Pro Light Cond" w:hAnsi="Univers Next Pro Light Cond" w:cs="Arial"/>
          <w:sz w:val="24"/>
          <w:szCs w:val="24"/>
        </w:rPr>
        <w:t xml:space="preserve"> candidat</w:t>
      </w:r>
      <w:r w:rsidR="00E764C2" w:rsidRPr="00021EB1">
        <w:rPr>
          <w:rFonts w:ascii="Univers Next Pro Light Cond" w:hAnsi="Univers Next Pro Light Cond" w:cs="Arial"/>
          <w:sz w:val="24"/>
          <w:szCs w:val="24"/>
        </w:rPr>
        <w:t>s</w:t>
      </w:r>
      <w:r w:rsidRPr="00021EB1">
        <w:rPr>
          <w:rFonts w:ascii="Univers Next Pro Light Cond" w:hAnsi="Univers Next Pro Light Cond" w:cs="Arial"/>
          <w:sz w:val="24"/>
          <w:szCs w:val="24"/>
        </w:rPr>
        <w:t xml:space="preserve"> qu’une offre irrégulière est une offre </w:t>
      </w:r>
      <w:r w:rsidR="00BC551E" w:rsidRPr="00021EB1">
        <w:rPr>
          <w:rFonts w:ascii="Univers Next Pro Light Cond" w:hAnsi="Univers Next Pro Light Cond" w:cs="Arial"/>
          <w:sz w:val="24"/>
          <w:szCs w:val="24"/>
        </w:rPr>
        <w:t>qui ne respecte pas les exigences formulées dans les documents de la consultation notamment parce qu’elle est incomplète, ou qui méconnaît la législation applicable notamment en matière sociale et environnementale.</w:t>
      </w:r>
      <w:r w:rsidR="00E764C2" w:rsidRPr="00021EB1">
        <w:rPr>
          <w:rFonts w:ascii="Univers Next Pro Light Cond" w:hAnsi="Univers Next Pro Light Cond" w:cs="Arial"/>
          <w:sz w:val="24"/>
          <w:szCs w:val="24"/>
        </w:rPr>
        <w:t xml:space="preserve"> </w:t>
      </w:r>
    </w:p>
    <w:p w14:paraId="4C84BD2D" w14:textId="355EC0A6" w:rsidR="0083755D" w:rsidRPr="00021EB1" w:rsidRDefault="00E764C2" w:rsidP="00E764C2">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De même est inappropriée une offre </w:t>
      </w:r>
      <w:r w:rsidR="005A46A4" w:rsidRPr="00021EB1">
        <w:rPr>
          <w:rFonts w:ascii="Univers Next Pro Light Cond" w:hAnsi="Univers Next Pro Light Cond" w:cs="Arial"/>
          <w:sz w:val="24"/>
          <w:szCs w:val="24"/>
        </w:rPr>
        <w:t>sans rapport avec le marché public parce qu’elle n’est manifestement pas en mesure, sans modification substantielle, de répondre au besoin et aux exigences de l’acheteur formulés dans les documents de la consultation</w:t>
      </w:r>
      <w:r w:rsidR="008D5210" w:rsidRPr="00021EB1">
        <w:rPr>
          <w:rFonts w:ascii="Univers Next Pro Light Cond" w:hAnsi="Univers Next Pro Light Cond" w:cs="Arial"/>
          <w:sz w:val="24"/>
          <w:szCs w:val="24"/>
        </w:rPr>
        <w:t>.</w:t>
      </w:r>
    </w:p>
    <w:p w14:paraId="56A1EBC9" w14:textId="77777777" w:rsidR="00404ABB" w:rsidRPr="00021EB1" w:rsidRDefault="00404ABB" w:rsidP="00404ABB">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sz w:val="24"/>
          <w:szCs w:val="24"/>
        </w:rPr>
        <w:t>La Bpi pourra autoriser tous les soumissionnaires concernés à régulariser les offres irrégulières dans un délai approprié, à condition qu’elles ne soient pas anormalement basses.</w:t>
      </w:r>
    </w:p>
    <w:p w14:paraId="0E5659F9" w14:textId="4E20AE61" w:rsidR="00FE54A4" w:rsidRDefault="00FE54A4" w:rsidP="004A1F59">
      <w:pPr>
        <w:autoSpaceDE w:val="0"/>
        <w:autoSpaceDN w:val="0"/>
        <w:adjustRightInd w:val="0"/>
        <w:rPr>
          <w:rFonts w:ascii="Univers Next Pro Light Cond" w:hAnsi="Univers Next Pro Light Cond" w:cs="Arial"/>
          <w:sz w:val="24"/>
          <w:szCs w:val="24"/>
          <w:u w:val="single"/>
        </w:rPr>
      </w:pPr>
    </w:p>
    <w:p w14:paraId="56CE9960" w14:textId="77777777" w:rsidR="00B43B5B" w:rsidRPr="00021EB1" w:rsidRDefault="00B43B5B" w:rsidP="004A1F59">
      <w:pPr>
        <w:autoSpaceDE w:val="0"/>
        <w:autoSpaceDN w:val="0"/>
        <w:adjustRightInd w:val="0"/>
        <w:rPr>
          <w:rFonts w:ascii="Univers Next Pro Light Cond" w:hAnsi="Univers Next Pro Light Cond" w:cs="Arial"/>
          <w:sz w:val="24"/>
          <w:szCs w:val="24"/>
          <w:u w:val="single"/>
        </w:rPr>
      </w:pPr>
    </w:p>
    <w:p w14:paraId="4C84BD31" w14:textId="77777777" w:rsidR="004A1F59" w:rsidRPr="00021EB1" w:rsidRDefault="004A1F59" w:rsidP="004A1F59">
      <w:pPr>
        <w:autoSpaceDE w:val="0"/>
        <w:autoSpaceDN w:val="0"/>
        <w:adjustRightInd w:val="0"/>
        <w:rPr>
          <w:rFonts w:ascii="Univers Next Pro Light Cond" w:hAnsi="Univers Next Pro Light Cond" w:cs="Arial"/>
          <w:sz w:val="24"/>
          <w:szCs w:val="24"/>
          <w:u w:val="single"/>
        </w:rPr>
      </w:pPr>
      <w:r w:rsidRPr="00021EB1">
        <w:rPr>
          <w:rFonts w:ascii="Univers Next Pro Light Cond" w:hAnsi="Univers Next Pro Light Cond" w:cs="Arial"/>
          <w:sz w:val="24"/>
          <w:szCs w:val="24"/>
          <w:u w:val="single"/>
        </w:rPr>
        <w:t>Offre anormalement basse</w:t>
      </w:r>
    </w:p>
    <w:p w14:paraId="4C84BD32" w14:textId="77777777" w:rsidR="004A1F59" w:rsidRPr="00021EB1" w:rsidRDefault="004A1F59" w:rsidP="004A1F59">
      <w:pPr>
        <w:autoSpaceDE w:val="0"/>
        <w:autoSpaceDN w:val="0"/>
        <w:adjustRightInd w:val="0"/>
        <w:rPr>
          <w:rFonts w:ascii="Univers Next Pro Light Cond" w:hAnsi="Univers Next Pro Light Cond" w:cs="Arial"/>
          <w:sz w:val="24"/>
          <w:szCs w:val="24"/>
        </w:rPr>
      </w:pPr>
    </w:p>
    <w:p w14:paraId="4C84BD33" w14:textId="77777777" w:rsidR="004A1F59" w:rsidRPr="00021EB1" w:rsidRDefault="004A1F59" w:rsidP="004A1F59">
      <w:pPr>
        <w:autoSpaceDE w:val="0"/>
        <w:autoSpaceDN w:val="0"/>
        <w:adjustRightInd w:val="0"/>
        <w:rPr>
          <w:rFonts w:ascii="Univers Next Pro Light Cond" w:hAnsi="Univers Next Pro Light Cond" w:cs="Arial"/>
          <w:sz w:val="24"/>
          <w:szCs w:val="24"/>
        </w:rPr>
      </w:pPr>
      <w:r w:rsidRPr="00021EB1">
        <w:rPr>
          <w:rFonts w:ascii="Univers Next Pro Light Cond" w:hAnsi="Univers Next Pro Light Cond" w:cs="Arial"/>
          <w:sz w:val="24"/>
          <w:szCs w:val="24"/>
        </w:rPr>
        <w:t>La Bpi mettra en œuvre les moyens appropriés pour détecter les offres anormalement basses.</w:t>
      </w:r>
    </w:p>
    <w:p w14:paraId="4C84BD34" w14:textId="77777777" w:rsidR="004A1F59" w:rsidRPr="00021EB1" w:rsidRDefault="004A1F59" w:rsidP="004A1F59">
      <w:pPr>
        <w:autoSpaceDE w:val="0"/>
        <w:autoSpaceDN w:val="0"/>
        <w:adjustRightInd w:val="0"/>
        <w:rPr>
          <w:rFonts w:ascii="Univers Next Pro Light Cond" w:hAnsi="Univers Next Pro Light Cond" w:cs="Arial"/>
          <w:sz w:val="24"/>
          <w:szCs w:val="24"/>
        </w:rPr>
      </w:pPr>
    </w:p>
    <w:p w14:paraId="4C84BD35" w14:textId="50151CAE" w:rsidR="004A1F59" w:rsidRPr="00021EB1" w:rsidRDefault="004A1F59" w:rsidP="004A1F59">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Conformément à l’article </w:t>
      </w:r>
      <w:r w:rsidR="007212B9" w:rsidRPr="00021EB1">
        <w:rPr>
          <w:rFonts w:ascii="Univers Next Pro Light Cond" w:hAnsi="Univers Next Pro Light Cond" w:cs="Arial"/>
          <w:sz w:val="24"/>
          <w:szCs w:val="24"/>
          <w:shd w:val="clear" w:color="auto" w:fill="FFFFFF"/>
        </w:rPr>
        <w:t>R2152-3 du code de la commande publique</w:t>
      </w:r>
      <w:r w:rsidRPr="00021EB1">
        <w:rPr>
          <w:rFonts w:ascii="Univers Next Pro Light Cond" w:hAnsi="Univers Next Pro Light Cond" w:cs="Arial"/>
          <w:sz w:val="24"/>
          <w:szCs w:val="24"/>
        </w:rPr>
        <w:t>, la Bpi exigera que le soumissionnaire justifie le prix ou les coûts proposés dans son offre</w:t>
      </w:r>
      <w:r w:rsidR="00D009DE" w:rsidRPr="00021EB1">
        <w:rPr>
          <w:rFonts w:ascii="Univers Next Pro Light Cond" w:hAnsi="Univers Next Pro Light Cond" w:cs="Arial"/>
          <w:sz w:val="24"/>
          <w:szCs w:val="24"/>
        </w:rPr>
        <w:t>,</w:t>
      </w:r>
      <w:r w:rsidRPr="00021EB1">
        <w:rPr>
          <w:rFonts w:ascii="Univers Next Pro Light Cond" w:hAnsi="Univers Next Pro Light Cond" w:cs="Arial"/>
          <w:sz w:val="24"/>
          <w:szCs w:val="24"/>
        </w:rPr>
        <w:t xml:space="preserve"> si celle-ci lui semble anormalement basse eu égard aux fournitures et services objet de la présente consultation, y compris pour la part de la prestation qu’il envisage de sous-traiter.</w:t>
      </w:r>
    </w:p>
    <w:p w14:paraId="4C84BD36" w14:textId="77777777" w:rsidR="004A1F59" w:rsidRPr="00021EB1" w:rsidRDefault="004A1F59" w:rsidP="004A1F59">
      <w:pPr>
        <w:autoSpaceDE w:val="0"/>
        <w:autoSpaceDN w:val="0"/>
        <w:adjustRightInd w:val="0"/>
        <w:jc w:val="both"/>
        <w:rPr>
          <w:rFonts w:ascii="Univers Next Pro Light Cond" w:hAnsi="Univers Next Pro Light Cond" w:cs="Arial"/>
          <w:sz w:val="24"/>
          <w:szCs w:val="24"/>
        </w:rPr>
      </w:pPr>
    </w:p>
    <w:p w14:paraId="4C84BD37" w14:textId="106090E4" w:rsidR="004A1F59" w:rsidRPr="00021EB1" w:rsidRDefault="004A1F59" w:rsidP="004A1F59">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sz w:val="24"/>
          <w:szCs w:val="24"/>
        </w:rPr>
        <w:lastRenderedPageBreak/>
        <w:t xml:space="preserve">Le soumissionnaire répondra à la demande de justifications de la Bpi émise par courriel à </w:t>
      </w:r>
      <w:r w:rsidRPr="00021EB1">
        <w:rPr>
          <w:rFonts w:ascii="Univers Next Pro Light Cond" w:eastAsia="Trebuchet MS" w:hAnsi="Univers Next Pro Light Cond" w:cs="Arial"/>
          <w:sz w:val="24"/>
          <w:szCs w:val="24"/>
        </w:rPr>
        <w:t xml:space="preserve">l’adresse mail </w:t>
      </w:r>
      <w:r w:rsidR="0075566F" w:rsidRPr="00021EB1">
        <w:rPr>
          <w:rFonts w:ascii="Univers Next Pro Light Cond" w:eastAsia="Trebuchet MS" w:hAnsi="Univers Next Pro Light Cond" w:cs="Arial"/>
          <w:sz w:val="24"/>
          <w:szCs w:val="24"/>
        </w:rPr>
        <w:t>utilisée</w:t>
      </w:r>
      <w:r w:rsidRPr="00021EB1">
        <w:rPr>
          <w:rFonts w:ascii="Univers Next Pro Light Cond" w:eastAsia="Trebuchet MS" w:hAnsi="Univers Next Pro Light Cond" w:cs="Arial"/>
          <w:sz w:val="24"/>
          <w:szCs w:val="24"/>
        </w:rPr>
        <w:t xml:space="preserve"> par le candidat </w:t>
      </w:r>
      <w:r w:rsidR="0075566F" w:rsidRPr="00021EB1">
        <w:rPr>
          <w:rFonts w:ascii="Univers Next Pro Light Cond" w:eastAsia="Trebuchet MS" w:hAnsi="Univers Next Pro Light Cond" w:cs="Arial"/>
          <w:sz w:val="24"/>
          <w:szCs w:val="24"/>
        </w:rPr>
        <w:t xml:space="preserve">pour déposer son offre sur </w:t>
      </w:r>
      <w:r w:rsidR="0075566F" w:rsidRPr="00021EB1">
        <w:rPr>
          <w:rFonts w:ascii="Univers Next Pro Light Cond" w:hAnsi="Univers Next Pro Light Cond" w:cs="Arial"/>
          <w:sz w:val="24"/>
          <w:szCs w:val="24"/>
        </w:rPr>
        <w:t>la Platefor</w:t>
      </w:r>
      <w:r w:rsidR="00E11560" w:rsidRPr="00021EB1">
        <w:rPr>
          <w:rFonts w:ascii="Univers Next Pro Light Cond" w:hAnsi="Univers Next Pro Light Cond" w:cs="Arial"/>
          <w:sz w:val="24"/>
          <w:szCs w:val="24"/>
        </w:rPr>
        <w:t xml:space="preserve">me des Achats de l’Etat : PLACE, </w:t>
      </w:r>
      <w:r w:rsidR="00850F24" w:rsidRPr="00021EB1">
        <w:rPr>
          <w:rFonts w:ascii="Univers Next Pro Light Cond" w:hAnsi="Univers Next Pro Light Cond" w:cs="Arial"/>
          <w:sz w:val="24"/>
          <w:szCs w:val="24"/>
        </w:rPr>
        <w:t>et transmise via cette plateforme</w:t>
      </w:r>
      <w:r w:rsidR="00B96F2A" w:rsidRPr="00021EB1">
        <w:rPr>
          <w:rFonts w:ascii="Univers Next Pro Light Cond" w:hAnsi="Univers Next Pro Light Cond" w:cs="Arial"/>
          <w:sz w:val="24"/>
          <w:szCs w:val="24"/>
        </w:rPr>
        <w:t>,</w:t>
      </w:r>
      <w:r w:rsidR="00850F24" w:rsidRPr="00021EB1">
        <w:rPr>
          <w:rFonts w:ascii="Univers Next Pro Light Cond" w:hAnsi="Univers Next Pro Light Cond" w:cs="Arial"/>
          <w:sz w:val="24"/>
          <w:szCs w:val="24"/>
        </w:rPr>
        <w:t xml:space="preserve"> </w:t>
      </w:r>
      <w:r w:rsidRPr="00021EB1">
        <w:rPr>
          <w:rFonts w:ascii="Univers Next Pro Light Cond" w:hAnsi="Univers Next Pro Light Cond" w:cs="Arial"/>
          <w:sz w:val="24"/>
          <w:szCs w:val="24"/>
        </w:rPr>
        <w:t xml:space="preserve">dans un délai de 5 jours ouvrables (du lundi au vendredi) à compter de la transmission du courriel par le pouvoir adjudicateur. </w:t>
      </w:r>
      <w:r w:rsidR="00850F24" w:rsidRPr="00021EB1">
        <w:rPr>
          <w:rFonts w:ascii="Univers Next Pro Light Cond" w:hAnsi="Univers Next Pro Light Cond" w:cs="Arial"/>
          <w:sz w:val="24"/>
          <w:szCs w:val="24"/>
        </w:rPr>
        <w:t xml:space="preserve">La </w:t>
      </w:r>
      <w:r w:rsidRPr="00021EB1">
        <w:rPr>
          <w:rFonts w:ascii="Univers Next Pro Light Cond" w:hAnsi="Univers Next Pro Light Cond" w:cs="Arial"/>
          <w:sz w:val="24"/>
          <w:szCs w:val="24"/>
        </w:rPr>
        <w:t xml:space="preserve">réponse </w:t>
      </w:r>
      <w:r w:rsidR="00850F24" w:rsidRPr="00021EB1">
        <w:rPr>
          <w:rFonts w:ascii="Univers Next Pro Light Cond" w:hAnsi="Univers Next Pro Light Cond" w:cs="Arial"/>
          <w:sz w:val="24"/>
          <w:szCs w:val="24"/>
        </w:rPr>
        <w:t xml:space="preserve">du soumissionnaire est transmise </w:t>
      </w:r>
      <w:r w:rsidR="00B96F2A" w:rsidRPr="00021EB1">
        <w:rPr>
          <w:rFonts w:ascii="Univers Next Pro Light Cond" w:hAnsi="Univers Next Pro Light Cond" w:cs="Arial"/>
          <w:sz w:val="24"/>
          <w:szCs w:val="24"/>
        </w:rPr>
        <w:t xml:space="preserve">exclusivement </w:t>
      </w:r>
      <w:r w:rsidRPr="00021EB1">
        <w:rPr>
          <w:rFonts w:ascii="Univers Next Pro Light Cond" w:hAnsi="Univers Next Pro Light Cond" w:cs="Arial"/>
          <w:sz w:val="24"/>
          <w:szCs w:val="24"/>
        </w:rPr>
        <w:t>à la Bpi</w:t>
      </w:r>
      <w:r w:rsidR="00B96F2A" w:rsidRPr="00021EB1">
        <w:rPr>
          <w:rFonts w:ascii="Univers Next Pro Light Cond" w:hAnsi="Univers Next Pro Light Cond" w:cs="Arial"/>
          <w:sz w:val="24"/>
          <w:szCs w:val="24"/>
        </w:rPr>
        <w:t>, à peine d’irrecevabilité via la Plateforme des Achats de l’Etat : PLACE</w:t>
      </w:r>
      <w:r w:rsidRPr="00021EB1">
        <w:rPr>
          <w:rFonts w:ascii="Univers Next Pro Light Cond" w:hAnsi="Univers Next Pro Light Cond" w:cs="Arial"/>
          <w:sz w:val="24"/>
          <w:szCs w:val="24"/>
        </w:rPr>
        <w:t>.</w:t>
      </w:r>
    </w:p>
    <w:p w14:paraId="4C84BD38" w14:textId="77777777" w:rsidR="004A1F59" w:rsidRPr="00021EB1" w:rsidRDefault="004A1F59" w:rsidP="004A1F59">
      <w:pPr>
        <w:autoSpaceDE w:val="0"/>
        <w:autoSpaceDN w:val="0"/>
        <w:adjustRightInd w:val="0"/>
        <w:jc w:val="both"/>
        <w:rPr>
          <w:rFonts w:ascii="Univers Next Pro Light Cond" w:hAnsi="Univers Next Pro Light Cond" w:cs="Arial"/>
          <w:sz w:val="24"/>
          <w:szCs w:val="24"/>
        </w:rPr>
      </w:pPr>
    </w:p>
    <w:p w14:paraId="4C84BD39" w14:textId="1E0E3E3A" w:rsidR="004A1F59" w:rsidRPr="00021EB1" w:rsidRDefault="004A1F59" w:rsidP="004A1F59">
      <w:pPr>
        <w:tabs>
          <w:tab w:val="left" w:pos="1701"/>
        </w:tabs>
        <w:jc w:val="both"/>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Si l’offre est anormalement basse, la Bpi rejettera l’offre en application </w:t>
      </w:r>
      <w:r w:rsidR="007212B9" w:rsidRPr="00021EB1">
        <w:rPr>
          <w:rFonts w:ascii="Univers Next Pro Light Cond" w:hAnsi="Univers Next Pro Light Cond" w:cs="Arial"/>
          <w:sz w:val="24"/>
          <w:szCs w:val="24"/>
        </w:rPr>
        <w:t xml:space="preserve">de l’article </w:t>
      </w:r>
      <w:r w:rsidR="007212B9" w:rsidRPr="00021EB1">
        <w:rPr>
          <w:rFonts w:ascii="Univers Next Pro Light Cond" w:hAnsi="Univers Next Pro Light Cond" w:cs="Arial"/>
          <w:sz w:val="24"/>
          <w:szCs w:val="24"/>
          <w:shd w:val="clear" w:color="auto" w:fill="FFFFFF"/>
        </w:rPr>
        <w:t>R2152-4 du code de la commande publique</w:t>
      </w:r>
      <w:r w:rsidRPr="00021EB1">
        <w:rPr>
          <w:rFonts w:ascii="Univers Next Pro Light Cond" w:hAnsi="Univers Next Pro Light Cond" w:cs="Arial"/>
          <w:sz w:val="24"/>
          <w:szCs w:val="24"/>
        </w:rPr>
        <w:t>.</w:t>
      </w:r>
    </w:p>
    <w:p w14:paraId="6091BC9C" w14:textId="77777777" w:rsidR="00A809E0" w:rsidRPr="00021EB1" w:rsidRDefault="00A809E0" w:rsidP="004A1F59">
      <w:pPr>
        <w:jc w:val="both"/>
        <w:rPr>
          <w:rFonts w:ascii="Univers Next Pro Light Cond" w:hAnsi="Univers Next Pro Light Cond" w:cs="Arial"/>
          <w:snapToGrid w:val="0"/>
          <w:sz w:val="24"/>
          <w:szCs w:val="24"/>
        </w:rPr>
      </w:pPr>
    </w:p>
    <w:p w14:paraId="4C84BD3C" w14:textId="77777777" w:rsidR="00D87116" w:rsidRPr="00021EB1" w:rsidRDefault="007440F5" w:rsidP="00300AAD">
      <w:pPr>
        <w:pStyle w:val="Titre1"/>
        <w:numPr>
          <w:ilvl w:val="0"/>
          <w:numId w:val="20"/>
        </w:numPr>
        <w:rPr>
          <w:rFonts w:ascii="Univers Next Pro Light Cond" w:hAnsi="Univers Next Pro Light Cond" w:cs="Arial"/>
          <w:b/>
          <w:sz w:val="24"/>
          <w:szCs w:val="24"/>
          <w:u w:val="single"/>
        </w:rPr>
      </w:pPr>
      <w:bookmarkStart w:id="18" w:name="_Toc187740054"/>
      <w:r w:rsidRPr="00021EB1">
        <w:rPr>
          <w:rFonts w:ascii="Univers Next Pro Light Cond" w:hAnsi="Univers Next Pro Light Cond" w:cs="Arial"/>
          <w:b/>
          <w:sz w:val="24"/>
          <w:szCs w:val="24"/>
          <w:u w:val="single"/>
        </w:rPr>
        <w:t>Conditions de délais</w:t>
      </w:r>
      <w:bookmarkEnd w:id="18"/>
    </w:p>
    <w:p w14:paraId="4C84BD3D" w14:textId="77777777" w:rsidR="00427E0F" w:rsidRPr="00021EB1" w:rsidRDefault="00AF131A" w:rsidP="00AF131A">
      <w:pPr>
        <w:tabs>
          <w:tab w:val="left" w:pos="5431"/>
        </w:tabs>
        <w:spacing w:line="240" w:lineRule="atLeast"/>
        <w:ind w:left="360"/>
        <w:jc w:val="both"/>
        <w:rPr>
          <w:rFonts w:ascii="Univers Next Pro Light Cond" w:hAnsi="Univers Next Pro Light Cond" w:cs="Arial"/>
          <w:b/>
          <w:sz w:val="24"/>
          <w:szCs w:val="24"/>
        </w:rPr>
      </w:pPr>
      <w:r w:rsidRPr="00021EB1">
        <w:rPr>
          <w:rFonts w:ascii="Univers Next Pro Light Cond" w:hAnsi="Univers Next Pro Light Cond" w:cs="Arial"/>
          <w:b/>
          <w:sz w:val="24"/>
          <w:szCs w:val="24"/>
        </w:rPr>
        <w:tab/>
      </w:r>
    </w:p>
    <w:p w14:paraId="4C84BD3E" w14:textId="7D1142F3" w:rsidR="007440F5" w:rsidRPr="00021EB1" w:rsidRDefault="007440F5" w:rsidP="00B82EFD">
      <w:pPr>
        <w:tabs>
          <w:tab w:val="left" w:pos="709"/>
        </w:tabs>
        <w:jc w:val="both"/>
        <w:rPr>
          <w:rFonts w:ascii="Univers Next Pro Light Cond" w:hAnsi="Univers Next Pro Light Cond" w:cs="Arial"/>
          <w:sz w:val="24"/>
          <w:szCs w:val="24"/>
        </w:rPr>
      </w:pPr>
      <w:r w:rsidRPr="00021EB1">
        <w:rPr>
          <w:rFonts w:ascii="Univers Next Pro Light Cond" w:hAnsi="Univers Next Pro Light Cond" w:cs="Arial"/>
          <w:sz w:val="24"/>
          <w:szCs w:val="24"/>
        </w:rPr>
        <w:t>La date limite de réception des offres est fixée</w:t>
      </w:r>
      <w:r w:rsidR="001658F6" w:rsidRPr="00021EB1">
        <w:rPr>
          <w:rFonts w:ascii="Univers Next Pro Light Cond" w:hAnsi="Univers Next Pro Light Cond" w:cs="Arial"/>
          <w:sz w:val="24"/>
          <w:szCs w:val="24"/>
        </w:rPr>
        <w:t xml:space="preserve"> </w:t>
      </w:r>
      <w:r w:rsidR="001658F6" w:rsidRPr="001F5C95">
        <w:rPr>
          <w:rFonts w:ascii="Univers Next Pro Light Cond" w:hAnsi="Univers Next Pro Light Cond" w:cs="Arial"/>
          <w:sz w:val="24"/>
          <w:szCs w:val="24"/>
        </w:rPr>
        <w:t>au</w:t>
      </w:r>
      <w:r w:rsidR="00CA68EC" w:rsidRPr="001F5C95">
        <w:rPr>
          <w:rFonts w:ascii="Univers Next Pro Light Cond" w:hAnsi="Univers Next Pro Light Cond" w:cs="Arial"/>
          <w:sz w:val="24"/>
          <w:szCs w:val="24"/>
        </w:rPr>
        <w:t xml:space="preserve"> </w:t>
      </w:r>
      <w:r w:rsidR="00BD101D" w:rsidRPr="001F5C95">
        <w:rPr>
          <w:rFonts w:ascii="Univers Next Pro Light Cond" w:hAnsi="Univers Next Pro Light Cond" w:cs="Arial"/>
          <w:sz w:val="24"/>
          <w:szCs w:val="24"/>
        </w:rPr>
        <w:t>11 mars</w:t>
      </w:r>
      <w:r w:rsidR="00B34138" w:rsidRPr="001F5C95">
        <w:rPr>
          <w:rFonts w:ascii="Univers Next Pro Light Cond" w:hAnsi="Univers Next Pro Light Cond" w:cs="Arial"/>
          <w:sz w:val="24"/>
          <w:szCs w:val="24"/>
        </w:rPr>
        <w:t xml:space="preserve"> </w:t>
      </w:r>
      <w:r w:rsidR="00CA68EC" w:rsidRPr="001F5C95">
        <w:rPr>
          <w:rFonts w:ascii="Univers Next Pro Light Cond" w:hAnsi="Univers Next Pro Light Cond" w:cs="Arial"/>
          <w:sz w:val="24"/>
          <w:szCs w:val="24"/>
        </w:rPr>
        <w:t>202</w:t>
      </w:r>
      <w:r w:rsidR="00B34138" w:rsidRPr="001F5C95">
        <w:rPr>
          <w:rFonts w:ascii="Univers Next Pro Light Cond" w:hAnsi="Univers Next Pro Light Cond" w:cs="Arial"/>
          <w:sz w:val="24"/>
          <w:szCs w:val="24"/>
        </w:rPr>
        <w:t>6</w:t>
      </w:r>
      <w:r w:rsidR="00E14F13" w:rsidRPr="001F5C95">
        <w:rPr>
          <w:rFonts w:ascii="Univers Next Pro Light Cond" w:hAnsi="Univers Next Pro Light Cond" w:cs="Arial"/>
          <w:sz w:val="24"/>
          <w:szCs w:val="24"/>
        </w:rPr>
        <w:t>,</w:t>
      </w:r>
      <w:r w:rsidR="002D128C" w:rsidRPr="001F5C95">
        <w:rPr>
          <w:rFonts w:ascii="Univers Next Pro Light Cond" w:hAnsi="Univers Next Pro Light Cond" w:cs="Arial"/>
          <w:sz w:val="24"/>
          <w:szCs w:val="24"/>
        </w:rPr>
        <w:t xml:space="preserve"> </w:t>
      </w:r>
      <w:r w:rsidR="00C420E6" w:rsidRPr="001F5C95">
        <w:rPr>
          <w:rFonts w:ascii="Univers Next Pro Light Cond" w:hAnsi="Univers Next Pro Light Cond" w:cs="Arial"/>
          <w:sz w:val="24"/>
          <w:szCs w:val="24"/>
        </w:rPr>
        <w:t>à 18 heures</w:t>
      </w:r>
      <w:r w:rsidRPr="001F5C95">
        <w:rPr>
          <w:rFonts w:ascii="Univers Next Pro Light Cond" w:hAnsi="Univers Next Pro Light Cond" w:cs="Arial"/>
          <w:sz w:val="24"/>
          <w:szCs w:val="24"/>
        </w:rPr>
        <w:t>.</w:t>
      </w:r>
    </w:p>
    <w:p w14:paraId="0D8A46A7" w14:textId="77777777" w:rsidR="00BA7749" w:rsidRPr="00021EB1" w:rsidRDefault="00BA7749" w:rsidP="00BC469E">
      <w:pPr>
        <w:spacing w:line="240" w:lineRule="atLeast"/>
        <w:jc w:val="both"/>
        <w:rPr>
          <w:rFonts w:ascii="Univers Next Pro Light Cond" w:hAnsi="Univers Next Pro Light Cond" w:cs="Arial"/>
          <w:sz w:val="24"/>
          <w:szCs w:val="24"/>
        </w:rPr>
      </w:pPr>
    </w:p>
    <w:p w14:paraId="4C84BD3F" w14:textId="5C843573" w:rsidR="00427E0F" w:rsidRPr="00021EB1" w:rsidRDefault="00BC469E" w:rsidP="00BC469E">
      <w:pPr>
        <w:spacing w:line="240" w:lineRule="atLeast"/>
        <w:jc w:val="both"/>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Le délai de validité des offres est fixé à </w:t>
      </w:r>
      <w:r w:rsidR="00CA68EC" w:rsidRPr="00021EB1">
        <w:rPr>
          <w:rFonts w:ascii="Univers Next Pro Light Cond" w:hAnsi="Univers Next Pro Light Cond" w:cs="Arial"/>
          <w:sz w:val="24"/>
          <w:szCs w:val="24"/>
        </w:rPr>
        <w:t xml:space="preserve">deux cent </w:t>
      </w:r>
      <w:r w:rsidRPr="00021EB1">
        <w:rPr>
          <w:rFonts w:ascii="Univers Next Pro Light Cond" w:hAnsi="Univers Next Pro Light Cond" w:cs="Arial"/>
          <w:sz w:val="24"/>
          <w:szCs w:val="24"/>
        </w:rPr>
        <w:t>jours (</w:t>
      </w:r>
      <w:r w:rsidR="00CA68EC" w:rsidRPr="00021EB1">
        <w:rPr>
          <w:rFonts w:ascii="Univers Next Pro Light Cond" w:hAnsi="Univers Next Pro Light Cond" w:cs="Arial"/>
          <w:sz w:val="24"/>
          <w:szCs w:val="24"/>
        </w:rPr>
        <w:t>200</w:t>
      </w:r>
      <w:r w:rsidRPr="00021EB1">
        <w:rPr>
          <w:rFonts w:ascii="Univers Next Pro Light Cond" w:hAnsi="Univers Next Pro Light Cond" w:cs="Arial"/>
          <w:sz w:val="24"/>
          <w:szCs w:val="24"/>
        </w:rPr>
        <w:t>) à compter de la date limite de remise des offres fixée ci-dessus.</w:t>
      </w:r>
    </w:p>
    <w:p w14:paraId="4C84BD40" w14:textId="77777777" w:rsidR="00BC469E" w:rsidRPr="00021EB1" w:rsidRDefault="00BC469E" w:rsidP="00BC469E">
      <w:pPr>
        <w:spacing w:line="240" w:lineRule="atLeast"/>
        <w:jc w:val="both"/>
        <w:rPr>
          <w:rFonts w:ascii="Univers Next Pro Light Cond" w:hAnsi="Univers Next Pro Light Cond" w:cs="Arial"/>
          <w:sz w:val="24"/>
          <w:szCs w:val="24"/>
        </w:rPr>
      </w:pPr>
      <w:r w:rsidRPr="00021EB1">
        <w:rPr>
          <w:rFonts w:ascii="Univers Next Pro Light Cond" w:hAnsi="Univers Next Pro Light Cond" w:cs="Arial"/>
          <w:sz w:val="24"/>
          <w:szCs w:val="24"/>
        </w:rPr>
        <w:t>Si pendant l’étude du dossier de consultation, la date limite fixée pour la remise des offres est reportée, la disposition précédente est applicable en fonction de cette nouvelle date.</w:t>
      </w:r>
    </w:p>
    <w:p w14:paraId="02188D29" w14:textId="77777777" w:rsidR="009E4220" w:rsidRPr="00021EB1" w:rsidRDefault="009E4220" w:rsidP="00BC469E">
      <w:pPr>
        <w:spacing w:line="240" w:lineRule="atLeast"/>
        <w:jc w:val="both"/>
        <w:rPr>
          <w:rFonts w:ascii="Univers Next Pro Light Cond" w:hAnsi="Univers Next Pro Light Cond" w:cs="Arial"/>
          <w:sz w:val="24"/>
          <w:szCs w:val="24"/>
        </w:rPr>
      </w:pPr>
    </w:p>
    <w:p w14:paraId="4C84BD42" w14:textId="4859BC37" w:rsidR="00DB7B0B" w:rsidRPr="00021EB1" w:rsidRDefault="00DB7B0B" w:rsidP="00300AAD">
      <w:pPr>
        <w:pStyle w:val="Titre1"/>
        <w:numPr>
          <w:ilvl w:val="0"/>
          <w:numId w:val="20"/>
        </w:numPr>
        <w:rPr>
          <w:rFonts w:ascii="Univers Next Pro Light Cond" w:hAnsi="Univers Next Pro Light Cond" w:cs="Arial"/>
          <w:b/>
          <w:sz w:val="24"/>
          <w:szCs w:val="24"/>
          <w:u w:val="single"/>
        </w:rPr>
      </w:pPr>
      <w:bookmarkStart w:id="19" w:name="_Toc187740055"/>
      <w:r w:rsidRPr="00021EB1">
        <w:rPr>
          <w:rFonts w:ascii="Univers Next Pro Light Cond" w:hAnsi="Univers Next Pro Light Cond" w:cs="Arial"/>
          <w:b/>
          <w:sz w:val="24"/>
          <w:szCs w:val="24"/>
          <w:u w:val="single"/>
        </w:rPr>
        <w:t>Attribution d</w:t>
      </w:r>
      <w:r w:rsidR="002D227A" w:rsidRPr="00021EB1">
        <w:rPr>
          <w:rFonts w:ascii="Univers Next Pro Light Cond" w:hAnsi="Univers Next Pro Light Cond" w:cs="Arial"/>
          <w:b/>
          <w:sz w:val="24"/>
          <w:szCs w:val="24"/>
          <w:u w:val="single"/>
        </w:rPr>
        <w:t>e l’accord-cadre</w:t>
      </w:r>
      <w:bookmarkEnd w:id="19"/>
    </w:p>
    <w:p w14:paraId="4C84BD43" w14:textId="77777777" w:rsidR="00205AFD" w:rsidRPr="00021EB1" w:rsidRDefault="00205AFD" w:rsidP="00205AFD">
      <w:pPr>
        <w:tabs>
          <w:tab w:val="left" w:pos="1701"/>
        </w:tabs>
        <w:jc w:val="both"/>
        <w:rPr>
          <w:rFonts w:ascii="Univers Next Pro Light Cond" w:hAnsi="Univers Next Pro Light Cond" w:cs="Arial"/>
          <w:b/>
          <w:sz w:val="24"/>
          <w:szCs w:val="24"/>
        </w:rPr>
      </w:pPr>
    </w:p>
    <w:p w14:paraId="27ED11FC" w14:textId="3D049BE9" w:rsidR="00806352" w:rsidRPr="00021EB1" w:rsidRDefault="00806352" w:rsidP="00806352">
      <w:pPr>
        <w:tabs>
          <w:tab w:val="left" w:pos="1701"/>
        </w:tabs>
        <w:jc w:val="both"/>
        <w:rPr>
          <w:rFonts w:ascii="Univers Next Pro Light Cond" w:hAnsi="Univers Next Pro Light Cond" w:cs="Arial"/>
          <w:sz w:val="24"/>
          <w:szCs w:val="24"/>
        </w:rPr>
      </w:pPr>
      <w:r w:rsidRPr="00021EB1">
        <w:rPr>
          <w:rFonts w:ascii="Univers Next Pro Light Cond" w:hAnsi="Univers Next Pro Light Cond" w:cs="Arial"/>
          <w:sz w:val="24"/>
          <w:szCs w:val="24"/>
        </w:rPr>
        <w:t>Dès que la Bpi aura décidé de rejeter une candidature ou une offre, elle notifiera à chaque candidat ou soumissionnaire concerné le rejet de sa candidature ou de son offre.</w:t>
      </w:r>
    </w:p>
    <w:p w14:paraId="2F41CAB8" w14:textId="1B7BCE48" w:rsidR="00806352" w:rsidRPr="00021EB1" w:rsidRDefault="00806352" w:rsidP="00806352">
      <w:pPr>
        <w:tabs>
          <w:tab w:val="left" w:pos="1701"/>
        </w:tabs>
        <w:jc w:val="both"/>
        <w:rPr>
          <w:rFonts w:ascii="Univers Next Pro Light Cond" w:hAnsi="Univers Next Pro Light Cond" w:cs="Arial"/>
          <w:sz w:val="24"/>
          <w:szCs w:val="24"/>
        </w:rPr>
      </w:pPr>
      <w:r w:rsidRPr="00021EB1">
        <w:rPr>
          <w:rFonts w:ascii="Univers Next Pro Light Cond" w:hAnsi="Univers Next Pro Light Cond" w:cs="Arial"/>
          <w:sz w:val="24"/>
          <w:szCs w:val="24"/>
        </w:rPr>
        <w:t>La Bpi transmettra parallèlement à l’attributaire du marché un acte d’engagement à signer et à retourner à la Bpi en ayant recours à une signature électronique (voir Annexe au présent règlement).</w:t>
      </w:r>
    </w:p>
    <w:p w14:paraId="59CAB6B7" w14:textId="77777777" w:rsidR="00806352" w:rsidRPr="00021EB1" w:rsidRDefault="00806352" w:rsidP="00806352">
      <w:pPr>
        <w:tabs>
          <w:tab w:val="left" w:pos="1701"/>
        </w:tabs>
        <w:jc w:val="both"/>
        <w:rPr>
          <w:rFonts w:ascii="Univers Next Pro Light Cond" w:hAnsi="Univers Next Pro Light Cond" w:cs="Arial"/>
          <w:sz w:val="24"/>
          <w:szCs w:val="24"/>
        </w:rPr>
      </w:pPr>
    </w:p>
    <w:p w14:paraId="63A329E2" w14:textId="77777777" w:rsidR="00B96F2A" w:rsidRPr="00021EB1" w:rsidRDefault="00806352" w:rsidP="00806352">
      <w:pPr>
        <w:tabs>
          <w:tab w:val="left" w:pos="1701"/>
        </w:tabs>
        <w:jc w:val="both"/>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En application de l’article </w:t>
      </w:r>
      <w:r w:rsidR="009702C1" w:rsidRPr="00021EB1">
        <w:rPr>
          <w:rFonts w:ascii="Univers Next Pro Light Cond" w:hAnsi="Univers Next Pro Light Cond" w:cs="Arial"/>
          <w:sz w:val="24"/>
          <w:szCs w:val="24"/>
          <w:shd w:val="clear" w:color="auto" w:fill="FFFFFF"/>
        </w:rPr>
        <w:t>R2143-6 du code de la commande publique</w:t>
      </w:r>
      <w:r w:rsidRPr="00021EB1">
        <w:rPr>
          <w:rFonts w:ascii="Univers Next Pro Light Cond" w:hAnsi="Univers Next Pro Light Cond" w:cs="Arial"/>
          <w:sz w:val="24"/>
          <w:szCs w:val="24"/>
        </w:rPr>
        <w:t xml:space="preserve">, la Bpi accepte, comme preuve suffisante attestant que le candidat ne se trouve pas dans </w:t>
      </w:r>
      <w:r w:rsidR="00280A40" w:rsidRPr="00021EB1">
        <w:rPr>
          <w:rFonts w:ascii="Univers Next Pro Light Cond" w:hAnsi="Univers Next Pro Light Cond" w:cs="Arial"/>
          <w:sz w:val="24"/>
          <w:szCs w:val="24"/>
        </w:rPr>
        <w:t xml:space="preserve">un cas d’exclusion de plein droit des procédures de passation des marchés publics mentionné </w:t>
      </w:r>
      <w:r w:rsidR="00D009DE" w:rsidRPr="00021EB1">
        <w:rPr>
          <w:rFonts w:ascii="Univers Next Pro Light Cond" w:hAnsi="Univers Next Pro Light Cond" w:cs="Arial"/>
          <w:color w:val="000000"/>
          <w:sz w:val="24"/>
          <w:szCs w:val="24"/>
          <w:shd w:val="clear" w:color="auto" w:fill="FFFFFF"/>
        </w:rPr>
        <w:t>à l’</w:t>
      </w:r>
      <w:r w:rsidR="009702C1" w:rsidRPr="00021EB1">
        <w:rPr>
          <w:rFonts w:ascii="Univers Next Pro Light Cond" w:hAnsi="Univers Next Pro Light Cond" w:cs="Arial"/>
          <w:color w:val="000000"/>
          <w:sz w:val="24"/>
          <w:szCs w:val="24"/>
          <w:shd w:val="clear" w:color="auto" w:fill="FFFFFF"/>
        </w:rPr>
        <w:t xml:space="preserve">article L. 2141-1 et aux 1° et 3° de l'article L. 2141-4 </w:t>
      </w:r>
      <w:r w:rsidR="00280A40" w:rsidRPr="00021EB1">
        <w:rPr>
          <w:rFonts w:ascii="Univers Next Pro Light Cond" w:hAnsi="Univers Next Pro Light Cond" w:cs="Arial"/>
          <w:sz w:val="24"/>
          <w:szCs w:val="24"/>
        </w:rPr>
        <w:t>du code de la commande publique</w:t>
      </w:r>
      <w:r w:rsidRPr="00021EB1">
        <w:rPr>
          <w:rFonts w:ascii="Univers Next Pro Light Cond" w:hAnsi="Univers Next Pro Light Cond" w:cs="Arial"/>
          <w:sz w:val="24"/>
          <w:szCs w:val="24"/>
        </w:rPr>
        <w:t>, une déclaration sur l’honneur qui figurera dans le texte de l’acte d’engagement qui sera proposé par le pouvoir adjudicateur à l’attributaire.</w:t>
      </w:r>
    </w:p>
    <w:p w14:paraId="531D6D4A" w14:textId="321B1691" w:rsidR="00806352" w:rsidRPr="00021EB1" w:rsidRDefault="009702C1" w:rsidP="00806352">
      <w:pPr>
        <w:tabs>
          <w:tab w:val="left" w:pos="1701"/>
        </w:tabs>
        <w:jc w:val="both"/>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La Bpi </w:t>
      </w:r>
      <w:r w:rsidRPr="00021EB1">
        <w:rPr>
          <w:rFonts w:ascii="Univers Next Pro Light Cond" w:hAnsi="Univers Next Pro Light Cond" w:cs="Arial"/>
          <w:color w:val="000000"/>
          <w:sz w:val="24"/>
          <w:szCs w:val="24"/>
          <w:shd w:val="clear" w:color="auto" w:fill="FFFFFF"/>
        </w:rPr>
        <w:t xml:space="preserve">accepte </w:t>
      </w:r>
      <w:r w:rsidR="00BA7749" w:rsidRPr="00021EB1">
        <w:rPr>
          <w:rFonts w:ascii="Univers Next Pro Light Cond" w:hAnsi="Univers Next Pro Light Cond" w:cs="Arial"/>
          <w:color w:val="000000"/>
          <w:sz w:val="24"/>
          <w:szCs w:val="24"/>
          <w:shd w:val="clear" w:color="auto" w:fill="FFFFFF"/>
        </w:rPr>
        <w:t xml:space="preserve">les certificats délivrés par les administrations et organismes compétents, </w:t>
      </w:r>
      <w:r w:rsidRPr="00021EB1">
        <w:rPr>
          <w:rFonts w:ascii="Univers Next Pro Light Cond" w:hAnsi="Univers Next Pro Light Cond" w:cs="Arial"/>
          <w:color w:val="000000"/>
          <w:sz w:val="24"/>
          <w:szCs w:val="24"/>
          <w:shd w:val="clear" w:color="auto" w:fill="FFFFFF"/>
        </w:rPr>
        <w:t>comme preuve suffisante attestant que le candidat ne se trouve pas dans un cas d'exclusion mentionné à l'article L. 2141-2</w:t>
      </w:r>
      <w:r w:rsidR="00BA7749" w:rsidRPr="00021EB1">
        <w:rPr>
          <w:rFonts w:ascii="Univers Next Pro Light Cond" w:hAnsi="Univers Next Pro Light Cond" w:cs="Arial"/>
          <w:color w:val="000000"/>
          <w:sz w:val="24"/>
          <w:szCs w:val="24"/>
          <w:shd w:val="clear" w:color="auto" w:fill="FFFFFF"/>
        </w:rPr>
        <w:t xml:space="preserve"> du code de la commande publique</w:t>
      </w:r>
      <w:r w:rsidRPr="00021EB1">
        <w:rPr>
          <w:rFonts w:ascii="Univers Next Pro Light Cond" w:hAnsi="Univers Next Pro Light Cond" w:cs="Arial"/>
          <w:color w:val="000000"/>
          <w:sz w:val="24"/>
          <w:szCs w:val="24"/>
          <w:shd w:val="clear" w:color="auto" w:fill="FFFFFF"/>
        </w:rPr>
        <w:t>.</w:t>
      </w:r>
      <w:r w:rsidRPr="00021EB1">
        <w:rPr>
          <w:rFonts w:ascii="Univers Next Pro Light Cond" w:hAnsi="Univers Next Pro Light Cond" w:cs="Arial"/>
          <w:sz w:val="24"/>
          <w:szCs w:val="24"/>
        </w:rPr>
        <w:t xml:space="preserve"> </w:t>
      </w:r>
      <w:r w:rsidR="00806352" w:rsidRPr="00021EB1">
        <w:rPr>
          <w:rFonts w:ascii="Univers Next Pro Light Cond" w:hAnsi="Univers Next Pro Light Cond" w:cs="Arial"/>
          <w:sz w:val="24"/>
          <w:szCs w:val="24"/>
        </w:rPr>
        <w:t>Les pièces</w:t>
      </w:r>
      <w:r w:rsidR="00BA7749" w:rsidRPr="00021EB1">
        <w:rPr>
          <w:rFonts w:ascii="Univers Next Pro Light Cond" w:hAnsi="Univers Next Pro Light Cond" w:cs="Arial"/>
          <w:sz w:val="24"/>
          <w:szCs w:val="24"/>
        </w:rPr>
        <w:t xml:space="preserve"> énumérées </w:t>
      </w:r>
      <w:r w:rsidR="00806352" w:rsidRPr="00021EB1">
        <w:rPr>
          <w:rFonts w:ascii="Univers Next Pro Light Cond" w:hAnsi="Univers Next Pro Light Cond" w:cs="Arial"/>
          <w:sz w:val="24"/>
          <w:szCs w:val="24"/>
        </w:rPr>
        <w:t xml:space="preserve">à l’arrêté </w:t>
      </w:r>
      <w:r w:rsidR="00C114CD" w:rsidRPr="00021EB1">
        <w:rPr>
          <w:rFonts w:ascii="Univers Next Pro Light Cond" w:hAnsi="Univers Next Pro Light Cond" w:cs="Arial"/>
          <w:sz w:val="24"/>
          <w:szCs w:val="24"/>
        </w:rPr>
        <w:t xml:space="preserve">du 22 mars 2019 constituant l’annexe 4 du code de la commande publique et </w:t>
      </w:r>
      <w:r w:rsidR="00806352" w:rsidRPr="00021EB1">
        <w:rPr>
          <w:rFonts w:ascii="Univers Next Pro Light Cond" w:hAnsi="Univers Next Pro Light Cond" w:cs="Arial"/>
          <w:sz w:val="24"/>
          <w:szCs w:val="24"/>
        </w:rPr>
        <w:t>fixant la liste des impôts, taxes, contributions</w:t>
      </w:r>
      <w:r w:rsidR="00C114CD" w:rsidRPr="00021EB1">
        <w:rPr>
          <w:rFonts w:ascii="Univers Next Pro Light Cond" w:hAnsi="Univers Next Pro Light Cond" w:cs="Arial"/>
          <w:sz w:val="24"/>
          <w:szCs w:val="24"/>
        </w:rPr>
        <w:t>,</w:t>
      </w:r>
      <w:r w:rsidR="00806352" w:rsidRPr="00021EB1">
        <w:rPr>
          <w:rFonts w:ascii="Univers Next Pro Light Cond" w:hAnsi="Univers Next Pro Light Cond" w:cs="Arial"/>
          <w:sz w:val="24"/>
          <w:szCs w:val="24"/>
        </w:rPr>
        <w:t xml:space="preserve"> ou cotisations sociales donnant lieu à la délivrance de certificats pour l’attribution de marchés publics et de contrats de concession seront obtenues par la Bpi</w:t>
      </w:r>
      <w:r w:rsidR="00C114CD" w:rsidRPr="00021EB1">
        <w:rPr>
          <w:rFonts w:ascii="Univers Next Pro Light Cond" w:hAnsi="Univers Next Pro Light Cond" w:cs="Arial"/>
          <w:sz w:val="24"/>
          <w:szCs w:val="24"/>
        </w:rPr>
        <w:t>, dans la mesure où son profil d’acheteur le permettra</w:t>
      </w:r>
      <w:r w:rsidR="00806352" w:rsidRPr="00021EB1">
        <w:rPr>
          <w:rFonts w:ascii="Univers Next Pro Light Cond" w:hAnsi="Univers Next Pro Light Cond" w:cs="Arial"/>
          <w:sz w:val="24"/>
          <w:szCs w:val="24"/>
        </w:rPr>
        <w:t>. En l’absence de production de ces pièces par les administrations énumérées à l’article R. 114- 9-1 du code des relations entre le public et l’administration, le marché ou l’accord-cadre ne pourra être attribué au candidat concerné.</w:t>
      </w:r>
    </w:p>
    <w:p w14:paraId="37FC741E" w14:textId="77777777" w:rsidR="00FE54A4" w:rsidRPr="00021EB1" w:rsidRDefault="00FE54A4" w:rsidP="00205AFD">
      <w:pPr>
        <w:tabs>
          <w:tab w:val="left" w:pos="1701"/>
        </w:tabs>
        <w:jc w:val="both"/>
        <w:rPr>
          <w:rFonts w:ascii="Univers Next Pro Light Cond" w:hAnsi="Univers Next Pro Light Cond" w:cs="Arial"/>
          <w:b/>
          <w:sz w:val="24"/>
          <w:szCs w:val="24"/>
        </w:rPr>
      </w:pPr>
    </w:p>
    <w:p w14:paraId="4C84BD47" w14:textId="77777777" w:rsidR="00205AFD" w:rsidRPr="00021EB1" w:rsidRDefault="00205AFD" w:rsidP="00300AAD">
      <w:pPr>
        <w:pStyle w:val="Titre1"/>
        <w:numPr>
          <w:ilvl w:val="0"/>
          <w:numId w:val="20"/>
        </w:numPr>
        <w:rPr>
          <w:rFonts w:ascii="Univers Next Pro Light Cond" w:hAnsi="Univers Next Pro Light Cond" w:cs="Arial"/>
          <w:b/>
          <w:sz w:val="24"/>
          <w:szCs w:val="24"/>
          <w:u w:val="single"/>
        </w:rPr>
      </w:pPr>
      <w:bookmarkStart w:id="20" w:name="_Toc187740056"/>
      <w:r w:rsidRPr="00021EB1">
        <w:rPr>
          <w:rFonts w:ascii="Univers Next Pro Light Cond" w:hAnsi="Univers Next Pro Light Cond" w:cs="Arial"/>
          <w:b/>
          <w:sz w:val="24"/>
          <w:szCs w:val="24"/>
          <w:u w:val="single"/>
        </w:rPr>
        <w:t>Autres renseignements</w:t>
      </w:r>
      <w:bookmarkEnd w:id="20"/>
    </w:p>
    <w:p w14:paraId="4C84BD48" w14:textId="77777777" w:rsidR="0089234B" w:rsidRPr="00021EB1" w:rsidRDefault="0089234B" w:rsidP="0089234B">
      <w:pPr>
        <w:tabs>
          <w:tab w:val="left" w:pos="1701"/>
        </w:tabs>
        <w:jc w:val="both"/>
        <w:rPr>
          <w:rFonts w:ascii="Univers Next Pro Light Cond" w:hAnsi="Univers Next Pro Light Cond" w:cs="Arial"/>
          <w:b/>
          <w:sz w:val="24"/>
          <w:szCs w:val="24"/>
        </w:rPr>
      </w:pPr>
    </w:p>
    <w:p w14:paraId="50B14A10" w14:textId="77777777" w:rsidR="00F42F0D" w:rsidRPr="00021EB1" w:rsidRDefault="00F42F0D" w:rsidP="00F42F0D">
      <w:pPr>
        <w:tabs>
          <w:tab w:val="left" w:pos="1701"/>
        </w:tabs>
        <w:jc w:val="both"/>
        <w:rPr>
          <w:rFonts w:ascii="Univers Next Pro Light Cond" w:hAnsi="Univers Next Pro Light Cond" w:cs="Arial"/>
          <w:b/>
          <w:bCs/>
          <w:sz w:val="24"/>
          <w:szCs w:val="24"/>
        </w:rPr>
      </w:pPr>
      <w:r w:rsidRPr="00021EB1">
        <w:rPr>
          <w:rFonts w:ascii="Univers Next Pro Light Cond" w:hAnsi="Univers Next Pro Light Cond" w:cs="Arial"/>
          <w:b/>
          <w:bCs/>
          <w:sz w:val="24"/>
          <w:szCs w:val="24"/>
        </w:rPr>
        <w:t>- Le dossier de consultation des entreprises est téléchargeable, par voie électronique à l’adresse suivante :</w:t>
      </w:r>
    </w:p>
    <w:p w14:paraId="3C732B78" w14:textId="77777777" w:rsidR="00F42F0D" w:rsidRPr="00021EB1" w:rsidRDefault="00360F70" w:rsidP="00F42F0D">
      <w:pPr>
        <w:autoSpaceDE w:val="0"/>
        <w:autoSpaceDN w:val="0"/>
        <w:adjustRightInd w:val="0"/>
        <w:spacing w:line="240" w:lineRule="atLeast"/>
        <w:jc w:val="center"/>
        <w:rPr>
          <w:rFonts w:ascii="Univers Next Pro Light Cond" w:hAnsi="Univers Next Pro Light Cond" w:cs="Arial"/>
          <w:i/>
          <w:iCs/>
          <w:sz w:val="24"/>
          <w:szCs w:val="24"/>
        </w:rPr>
      </w:pPr>
      <w:hyperlink r:id="rId9" w:history="1">
        <w:r w:rsidR="00F42F0D" w:rsidRPr="00021EB1">
          <w:rPr>
            <w:rStyle w:val="Lienhypertexte"/>
            <w:rFonts w:ascii="Univers Next Pro Light Cond" w:hAnsi="Univers Next Pro Light Cond" w:cs="Arial"/>
            <w:sz w:val="24"/>
            <w:szCs w:val="24"/>
          </w:rPr>
          <w:t>www.marches-publics.gouv.fr</w:t>
        </w:r>
      </w:hyperlink>
    </w:p>
    <w:p w14:paraId="1691E9C8" w14:textId="77777777" w:rsidR="002200E1" w:rsidRPr="00021EB1" w:rsidRDefault="002200E1" w:rsidP="0089234B">
      <w:pPr>
        <w:tabs>
          <w:tab w:val="left" w:pos="1701"/>
        </w:tabs>
        <w:jc w:val="both"/>
        <w:rPr>
          <w:rFonts w:ascii="Univers Next Pro Light Cond" w:hAnsi="Univers Next Pro Light Cond" w:cs="Arial"/>
          <w:b/>
          <w:sz w:val="24"/>
          <w:szCs w:val="24"/>
        </w:rPr>
      </w:pPr>
    </w:p>
    <w:p w14:paraId="498E0F99" w14:textId="2F6822D1" w:rsidR="00E36080" w:rsidRPr="00021EB1" w:rsidRDefault="003F3580" w:rsidP="00366B93">
      <w:pPr>
        <w:tabs>
          <w:tab w:val="left" w:pos="1701"/>
        </w:tabs>
        <w:jc w:val="both"/>
        <w:rPr>
          <w:rFonts w:ascii="Univers Next Pro Light Cond" w:hAnsi="Univers Next Pro Light Cond" w:cs="Arial"/>
          <w:sz w:val="24"/>
          <w:szCs w:val="24"/>
        </w:rPr>
      </w:pPr>
      <w:r w:rsidRPr="00021EB1">
        <w:rPr>
          <w:rFonts w:ascii="Univers Next Pro Light Cond" w:hAnsi="Univers Next Pro Light Cond" w:cs="Arial"/>
          <w:sz w:val="24"/>
          <w:szCs w:val="24"/>
        </w:rPr>
        <w:lastRenderedPageBreak/>
        <w:t>R</w:t>
      </w:r>
      <w:r w:rsidR="00563B58" w:rsidRPr="00021EB1">
        <w:rPr>
          <w:rFonts w:ascii="Univers Next Pro Light Cond" w:hAnsi="Univers Next Pro Light Cond" w:cs="Arial"/>
          <w:sz w:val="24"/>
          <w:szCs w:val="24"/>
        </w:rPr>
        <w:t>enseignements administratifs</w:t>
      </w:r>
      <w:r w:rsidRPr="00021EB1">
        <w:rPr>
          <w:rFonts w:ascii="Univers Next Pro Light Cond" w:hAnsi="Univers Next Pro Light Cond" w:cs="Arial"/>
          <w:sz w:val="24"/>
          <w:szCs w:val="24"/>
        </w:rPr>
        <w:t xml:space="preserve"> : </w:t>
      </w:r>
      <w:r w:rsidR="00563B58" w:rsidRPr="00021EB1">
        <w:rPr>
          <w:rFonts w:ascii="Univers Next Pro Light Cond" w:hAnsi="Univers Next Pro Light Cond" w:cs="Arial"/>
          <w:sz w:val="24"/>
          <w:szCs w:val="24"/>
        </w:rPr>
        <w:t>M. Dominique Rouillard</w:t>
      </w:r>
      <w:r w:rsidR="00E36080" w:rsidRPr="00021EB1">
        <w:rPr>
          <w:rFonts w:ascii="Univers Next Pro Light Cond" w:hAnsi="Univers Next Pro Light Cond" w:cs="Arial"/>
          <w:sz w:val="24"/>
          <w:szCs w:val="24"/>
        </w:rPr>
        <w:t>, Chef d</w:t>
      </w:r>
      <w:r w:rsidR="002E0DD6" w:rsidRPr="00021EB1">
        <w:rPr>
          <w:rFonts w:ascii="Univers Next Pro Light Cond" w:hAnsi="Univers Next Pro Light Cond" w:cs="Arial"/>
          <w:sz w:val="24"/>
          <w:szCs w:val="24"/>
        </w:rPr>
        <w:t>u</w:t>
      </w:r>
      <w:r w:rsidR="00E36080" w:rsidRPr="00021EB1">
        <w:rPr>
          <w:rFonts w:ascii="Univers Next Pro Light Cond" w:hAnsi="Univers Next Pro Light Cond" w:cs="Arial"/>
          <w:sz w:val="24"/>
          <w:szCs w:val="24"/>
        </w:rPr>
        <w:t xml:space="preserve"> Service juridique </w:t>
      </w:r>
      <w:r w:rsidR="00BC149C" w:rsidRPr="00021EB1">
        <w:rPr>
          <w:rFonts w:ascii="Univers Next Pro Light Cond" w:hAnsi="Univers Next Pro Light Cond" w:cs="Arial"/>
          <w:sz w:val="24"/>
          <w:szCs w:val="24"/>
        </w:rPr>
        <w:t>–</w:t>
      </w:r>
      <w:r w:rsidR="00563B58" w:rsidRPr="00021EB1">
        <w:rPr>
          <w:rFonts w:ascii="Univers Next Pro Light Cond" w:hAnsi="Univers Next Pro Light Cond" w:cs="Arial"/>
          <w:sz w:val="24"/>
          <w:szCs w:val="24"/>
        </w:rPr>
        <w:t xml:space="preserve"> tel</w:t>
      </w:r>
      <w:r w:rsidR="00BC149C" w:rsidRPr="00021EB1">
        <w:rPr>
          <w:rFonts w:ascii="Univers Next Pro Light Cond" w:hAnsi="Univers Next Pro Light Cond" w:cs="Arial"/>
          <w:sz w:val="24"/>
          <w:szCs w:val="24"/>
        </w:rPr>
        <w:t> :</w:t>
      </w:r>
      <w:r w:rsidR="00563B58" w:rsidRPr="00021EB1">
        <w:rPr>
          <w:rFonts w:ascii="Univers Next Pro Light Cond" w:hAnsi="Univers Next Pro Light Cond" w:cs="Arial"/>
          <w:sz w:val="24"/>
          <w:szCs w:val="24"/>
        </w:rPr>
        <w:t xml:space="preserve"> 01 44 78 45 12</w:t>
      </w:r>
      <w:r w:rsidRPr="00021EB1">
        <w:rPr>
          <w:rFonts w:ascii="Univers Next Pro Light Cond" w:hAnsi="Univers Next Pro Light Cond" w:cs="Arial"/>
          <w:sz w:val="24"/>
          <w:szCs w:val="24"/>
        </w:rPr>
        <w:t xml:space="preserve"> /</w:t>
      </w:r>
      <w:r w:rsidR="00563B58" w:rsidRPr="00021EB1">
        <w:rPr>
          <w:rFonts w:ascii="Univers Next Pro Light Cond" w:hAnsi="Univers Next Pro Light Cond" w:cs="Arial"/>
          <w:sz w:val="24"/>
          <w:szCs w:val="24"/>
        </w:rPr>
        <w:t xml:space="preserve"> </w:t>
      </w:r>
      <w:r w:rsidRPr="00021EB1">
        <w:rPr>
          <w:rFonts w:ascii="Univers Next Pro Light Cond" w:hAnsi="Univers Next Pro Light Cond" w:cs="Arial"/>
          <w:sz w:val="24"/>
          <w:szCs w:val="24"/>
        </w:rPr>
        <w:t xml:space="preserve">servicejuridique@bpi.fr </w:t>
      </w:r>
    </w:p>
    <w:p w14:paraId="2234DD71" w14:textId="69F93327" w:rsidR="003F3580" w:rsidRPr="00021EB1" w:rsidRDefault="003F3580" w:rsidP="00300AAD">
      <w:pPr>
        <w:pStyle w:val="Paragraphedeliste"/>
        <w:numPr>
          <w:ilvl w:val="0"/>
          <w:numId w:val="6"/>
        </w:numPr>
        <w:tabs>
          <w:tab w:val="left" w:pos="1701"/>
        </w:tabs>
        <w:jc w:val="both"/>
        <w:rPr>
          <w:rFonts w:ascii="Univers Next Pro Light Cond" w:hAnsi="Univers Next Pro Light Cond" w:cs="Arial"/>
          <w:sz w:val="24"/>
          <w:szCs w:val="24"/>
        </w:rPr>
      </w:pPr>
      <w:r w:rsidRPr="00021EB1">
        <w:rPr>
          <w:rFonts w:ascii="Univers Next Pro Light Cond" w:hAnsi="Univers Next Pro Light Cond" w:cs="Arial"/>
          <w:sz w:val="24"/>
          <w:szCs w:val="24"/>
        </w:rPr>
        <w:t>Même adresse postale qu’au point 1</w:t>
      </w:r>
    </w:p>
    <w:p w14:paraId="57301920" w14:textId="77777777" w:rsidR="003F3580" w:rsidRPr="00021EB1" w:rsidRDefault="003F3580" w:rsidP="00563B58">
      <w:pPr>
        <w:tabs>
          <w:tab w:val="left" w:pos="1701"/>
        </w:tabs>
        <w:jc w:val="both"/>
        <w:rPr>
          <w:rFonts w:ascii="Univers Next Pro Light Cond" w:hAnsi="Univers Next Pro Light Cond" w:cs="Arial"/>
          <w:sz w:val="24"/>
          <w:szCs w:val="24"/>
        </w:rPr>
      </w:pPr>
    </w:p>
    <w:p w14:paraId="354D3EB9" w14:textId="0200DD2A" w:rsidR="003F3580" w:rsidRPr="00021EB1" w:rsidRDefault="00563B58" w:rsidP="00563B58">
      <w:pPr>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Renseignements </w:t>
      </w:r>
      <w:r w:rsidR="00837526" w:rsidRPr="00021EB1">
        <w:rPr>
          <w:rFonts w:ascii="Univers Next Pro Light Cond" w:hAnsi="Univers Next Pro Light Cond" w:cs="Arial"/>
          <w:sz w:val="24"/>
          <w:szCs w:val="24"/>
        </w:rPr>
        <w:t>technique</w:t>
      </w:r>
      <w:r w:rsidR="003F3580" w:rsidRPr="00021EB1">
        <w:rPr>
          <w:rFonts w:ascii="Univers Next Pro Light Cond" w:hAnsi="Univers Next Pro Light Cond" w:cs="Arial"/>
          <w:sz w:val="24"/>
          <w:szCs w:val="24"/>
        </w:rPr>
        <w:t>s :</w:t>
      </w:r>
      <w:r w:rsidR="00366B93" w:rsidRPr="00021EB1">
        <w:rPr>
          <w:rFonts w:ascii="Univers Next Pro Light Cond" w:hAnsi="Univers Next Pro Light Cond" w:cs="Arial"/>
          <w:sz w:val="24"/>
          <w:szCs w:val="24"/>
        </w:rPr>
        <w:t xml:space="preserve"> </w:t>
      </w:r>
    </w:p>
    <w:p w14:paraId="5BE0F45F" w14:textId="0E477325" w:rsidR="00366B93" w:rsidRPr="00021EB1" w:rsidRDefault="00E2249E" w:rsidP="00300AAD">
      <w:pPr>
        <w:pStyle w:val="Paragraphedeliste"/>
        <w:numPr>
          <w:ilvl w:val="0"/>
          <w:numId w:val="6"/>
        </w:numPr>
        <w:tabs>
          <w:tab w:val="left" w:pos="1701"/>
        </w:tabs>
        <w:jc w:val="both"/>
        <w:rPr>
          <w:rFonts w:ascii="Univers Next Pro Light Cond" w:hAnsi="Univers Next Pro Light Cond" w:cs="Arial"/>
          <w:sz w:val="24"/>
          <w:szCs w:val="24"/>
        </w:rPr>
      </w:pPr>
      <w:r w:rsidRPr="00021EB1">
        <w:rPr>
          <w:rFonts w:ascii="Univers Next Pro Light Cond" w:hAnsi="Univers Next Pro Light Cond" w:cs="Arial"/>
          <w:sz w:val="24"/>
          <w:szCs w:val="24"/>
        </w:rPr>
        <w:t>Mme</w:t>
      </w:r>
      <w:r w:rsidR="00883CC7" w:rsidRPr="00021EB1">
        <w:rPr>
          <w:rFonts w:ascii="Univers Next Pro Light Cond" w:hAnsi="Univers Next Pro Light Cond" w:cs="Arial"/>
          <w:sz w:val="24"/>
          <w:szCs w:val="24"/>
        </w:rPr>
        <w:t xml:space="preserve"> Nayeli DENIZEAU</w:t>
      </w:r>
      <w:r w:rsidR="00A9359C" w:rsidRPr="00021EB1">
        <w:rPr>
          <w:rFonts w:ascii="Univers Next Pro Light Cond" w:hAnsi="Univers Next Pro Light Cond" w:cs="Arial"/>
          <w:sz w:val="24"/>
          <w:szCs w:val="24"/>
        </w:rPr>
        <w:t xml:space="preserve">, </w:t>
      </w:r>
      <w:r w:rsidR="00883CC7" w:rsidRPr="00021EB1">
        <w:rPr>
          <w:rFonts w:ascii="Univers Next Pro Light Cond" w:hAnsi="Univers Next Pro Light Cond" w:cs="Arial"/>
          <w:sz w:val="24"/>
          <w:szCs w:val="24"/>
        </w:rPr>
        <w:t>Cheffe du service Achats</w:t>
      </w:r>
      <w:r w:rsidRPr="00021EB1">
        <w:rPr>
          <w:rFonts w:ascii="Univers Next Pro Light Cond" w:hAnsi="Univers Next Pro Light Cond" w:cs="Arial"/>
          <w:sz w:val="24"/>
          <w:szCs w:val="24"/>
        </w:rPr>
        <w:t xml:space="preserve">, </w:t>
      </w:r>
      <w:r w:rsidR="00883CC7" w:rsidRPr="00021EB1">
        <w:rPr>
          <w:rFonts w:ascii="Univers Next Pro Light Cond" w:hAnsi="Univers Next Pro Light Cond" w:cs="Arial"/>
          <w:sz w:val="24"/>
          <w:szCs w:val="24"/>
        </w:rPr>
        <w:t>Tel : 01 44 78 44 33, mail : nayeli.denizeau@bpi.fr</w:t>
      </w:r>
      <w:r w:rsidR="00366B93" w:rsidRPr="00021EB1">
        <w:rPr>
          <w:rFonts w:ascii="Univers Next Pro Light Cond" w:hAnsi="Univers Next Pro Light Cond" w:cs="Arial"/>
          <w:sz w:val="24"/>
          <w:szCs w:val="24"/>
        </w:rPr>
        <w:t>.</w:t>
      </w:r>
    </w:p>
    <w:p w14:paraId="4C84BD4D" w14:textId="77777777" w:rsidR="00CA6920" w:rsidRPr="00021EB1" w:rsidRDefault="00CA6920" w:rsidP="00205AFD">
      <w:pPr>
        <w:spacing w:line="240" w:lineRule="atLeast"/>
        <w:jc w:val="both"/>
        <w:rPr>
          <w:rFonts w:ascii="Univers Next Pro Light Cond" w:hAnsi="Univers Next Pro Light Cond" w:cs="Arial"/>
          <w:b/>
          <w:i/>
          <w:iCs/>
          <w:sz w:val="24"/>
          <w:szCs w:val="24"/>
        </w:rPr>
      </w:pPr>
    </w:p>
    <w:p w14:paraId="4C84BD4E" w14:textId="77777777" w:rsidR="00563B58" w:rsidRPr="00021EB1" w:rsidRDefault="00563B58" w:rsidP="00563B58">
      <w:pPr>
        <w:spacing w:line="240" w:lineRule="atLeast"/>
        <w:jc w:val="both"/>
        <w:rPr>
          <w:rFonts w:ascii="Univers Next Pro Light Cond" w:hAnsi="Univers Next Pro Light Cond" w:cs="Arial"/>
          <w:sz w:val="24"/>
          <w:szCs w:val="24"/>
        </w:rPr>
      </w:pPr>
      <w:r w:rsidRPr="00021EB1">
        <w:rPr>
          <w:rFonts w:ascii="Univers Next Pro Light Cond" w:hAnsi="Univers Next Pro Light Cond" w:cs="Arial"/>
          <w:sz w:val="24"/>
          <w:szCs w:val="24"/>
        </w:rPr>
        <w:t>La Bpi se réserve la faculté d’apporter au plus tard 8 jours civils avant la date limite fixée pour la remise des offres des modifications au détail du dossier de consultation. Les candidats devront alors répondre sur la base du dossier modifié.</w:t>
      </w:r>
    </w:p>
    <w:p w14:paraId="5F7E5B88" w14:textId="77777777" w:rsidR="00BA7749" w:rsidRPr="00021EB1" w:rsidRDefault="00BA7749" w:rsidP="00563B58">
      <w:pPr>
        <w:spacing w:line="240" w:lineRule="atLeast"/>
        <w:jc w:val="both"/>
        <w:rPr>
          <w:rFonts w:ascii="Univers Next Pro Light Cond" w:hAnsi="Univers Next Pro Light Cond" w:cs="Arial"/>
          <w:sz w:val="24"/>
          <w:szCs w:val="24"/>
        </w:rPr>
      </w:pPr>
    </w:p>
    <w:p w14:paraId="4C84BD4F" w14:textId="061C8810" w:rsidR="00563B58" w:rsidRPr="00021EB1" w:rsidRDefault="00563B58" w:rsidP="00563B58">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Si un candidat souhaite poser une question, il fera une demande écrite via la </w:t>
      </w:r>
      <w:r w:rsidR="00EF6B27" w:rsidRPr="00021EB1">
        <w:rPr>
          <w:rFonts w:ascii="Univers Next Pro Light Cond" w:hAnsi="Univers Next Pro Light Cond" w:cs="Arial"/>
          <w:sz w:val="24"/>
          <w:szCs w:val="24"/>
        </w:rPr>
        <w:t>Plate</w:t>
      </w:r>
      <w:r w:rsidRPr="00021EB1">
        <w:rPr>
          <w:rFonts w:ascii="Univers Next Pro Light Cond" w:hAnsi="Univers Next Pro Light Cond" w:cs="Arial"/>
          <w:sz w:val="24"/>
          <w:szCs w:val="24"/>
        </w:rPr>
        <w:t xml:space="preserve">forme des achats de l'Etat (Place) au plus tard 8 jours ouvrés avant la date limite de remise des offres. La Bpi s'engage à répondre au plus tard 4 jours ouvrés avant la date limite de remise des offres. Toutes les réponses seront transmises par courriel via la </w:t>
      </w:r>
      <w:r w:rsidR="00EF6B27" w:rsidRPr="00021EB1">
        <w:rPr>
          <w:rFonts w:ascii="Univers Next Pro Light Cond" w:hAnsi="Univers Next Pro Light Cond" w:cs="Arial"/>
          <w:sz w:val="24"/>
          <w:szCs w:val="24"/>
        </w:rPr>
        <w:t>Plate</w:t>
      </w:r>
      <w:r w:rsidRPr="00021EB1">
        <w:rPr>
          <w:rFonts w:ascii="Univers Next Pro Light Cond" w:hAnsi="Univers Next Pro Light Cond" w:cs="Arial"/>
          <w:sz w:val="24"/>
          <w:szCs w:val="24"/>
        </w:rPr>
        <w:t>forme des achats de l'Etat (Place) à l'ensemble des candidats.</w:t>
      </w:r>
    </w:p>
    <w:p w14:paraId="16CD9678" w14:textId="77777777" w:rsidR="00366B93" w:rsidRPr="00021EB1" w:rsidRDefault="00366B93" w:rsidP="00563B58">
      <w:pPr>
        <w:autoSpaceDE w:val="0"/>
        <w:autoSpaceDN w:val="0"/>
        <w:adjustRightInd w:val="0"/>
        <w:jc w:val="both"/>
        <w:rPr>
          <w:rFonts w:ascii="Univers Next Pro Light Cond" w:hAnsi="Univers Next Pro Light Cond" w:cs="Arial"/>
          <w:sz w:val="24"/>
          <w:szCs w:val="24"/>
        </w:rPr>
      </w:pPr>
    </w:p>
    <w:p w14:paraId="4C84BD51" w14:textId="77777777" w:rsidR="000C2480" w:rsidRPr="00021EB1" w:rsidRDefault="000C2480" w:rsidP="00300AAD">
      <w:pPr>
        <w:pStyle w:val="Titre1"/>
        <w:numPr>
          <w:ilvl w:val="0"/>
          <w:numId w:val="20"/>
        </w:numPr>
        <w:rPr>
          <w:rFonts w:ascii="Univers Next Pro Light Cond" w:hAnsi="Univers Next Pro Light Cond" w:cs="Arial"/>
          <w:b/>
          <w:sz w:val="24"/>
          <w:szCs w:val="24"/>
          <w:u w:val="single"/>
        </w:rPr>
      </w:pPr>
      <w:bookmarkStart w:id="21" w:name="_Toc187740057"/>
      <w:r w:rsidRPr="00021EB1">
        <w:rPr>
          <w:rFonts w:ascii="Univers Next Pro Light Cond" w:hAnsi="Univers Next Pro Light Cond" w:cs="Arial"/>
          <w:b/>
          <w:sz w:val="24"/>
          <w:szCs w:val="24"/>
          <w:u w:val="single"/>
        </w:rPr>
        <w:t>Dossier de consultation</w:t>
      </w:r>
      <w:bookmarkEnd w:id="21"/>
    </w:p>
    <w:p w14:paraId="4C84BD52" w14:textId="77777777" w:rsidR="00CA6920" w:rsidRPr="00021EB1" w:rsidRDefault="00CA6920" w:rsidP="00205AFD">
      <w:pPr>
        <w:spacing w:line="240" w:lineRule="atLeast"/>
        <w:jc w:val="both"/>
        <w:rPr>
          <w:rFonts w:ascii="Univers Next Pro Light Cond" w:hAnsi="Univers Next Pro Light Cond" w:cs="Arial"/>
          <w:b/>
          <w:iCs/>
          <w:sz w:val="24"/>
          <w:szCs w:val="24"/>
        </w:rPr>
      </w:pPr>
    </w:p>
    <w:p w14:paraId="4C84BD53" w14:textId="77777777" w:rsidR="000C2480" w:rsidRPr="00021EB1" w:rsidRDefault="000C2480" w:rsidP="000C2480">
      <w:pPr>
        <w:spacing w:line="240" w:lineRule="atLeast"/>
        <w:jc w:val="both"/>
        <w:rPr>
          <w:rFonts w:ascii="Univers Next Pro Light Cond" w:hAnsi="Univers Next Pro Light Cond" w:cs="Arial"/>
          <w:sz w:val="24"/>
          <w:szCs w:val="24"/>
        </w:rPr>
      </w:pPr>
      <w:r w:rsidRPr="00021EB1">
        <w:rPr>
          <w:rFonts w:ascii="Univers Next Pro Light Cond" w:hAnsi="Univers Next Pro Light Cond" w:cs="Arial"/>
          <w:sz w:val="24"/>
          <w:szCs w:val="24"/>
        </w:rPr>
        <w:t>Le dossier de consultation des entreprises comprend :</w:t>
      </w:r>
    </w:p>
    <w:p w14:paraId="7ABAAE52" w14:textId="77777777" w:rsidR="00BC149C" w:rsidRPr="00021EB1" w:rsidRDefault="00BC149C" w:rsidP="000C2480">
      <w:pPr>
        <w:spacing w:line="240" w:lineRule="atLeast"/>
        <w:jc w:val="both"/>
        <w:rPr>
          <w:rFonts w:ascii="Univers Next Pro Light Cond" w:hAnsi="Univers Next Pro Light Cond" w:cs="Arial"/>
          <w:sz w:val="24"/>
          <w:szCs w:val="24"/>
        </w:rPr>
      </w:pPr>
    </w:p>
    <w:p w14:paraId="4C84BD55" w14:textId="17240AFF" w:rsidR="000C2480" w:rsidRPr="00021EB1" w:rsidRDefault="0060491C" w:rsidP="00300AAD">
      <w:pPr>
        <w:pStyle w:val="Paragraphedeliste"/>
        <w:numPr>
          <w:ilvl w:val="0"/>
          <w:numId w:val="5"/>
        </w:numPr>
        <w:spacing w:line="240" w:lineRule="atLeast"/>
        <w:ind w:left="851" w:hanging="284"/>
        <w:jc w:val="both"/>
        <w:rPr>
          <w:rFonts w:ascii="Univers Next Pro Light Cond" w:hAnsi="Univers Next Pro Light Cond" w:cs="Arial"/>
          <w:sz w:val="24"/>
          <w:szCs w:val="24"/>
          <w:u w:val="single"/>
        </w:rPr>
      </w:pPr>
      <w:r w:rsidRPr="00021EB1">
        <w:rPr>
          <w:rFonts w:ascii="Univers Next Pro Light Cond" w:hAnsi="Univers Next Pro Light Cond" w:cs="Arial"/>
          <w:sz w:val="24"/>
          <w:szCs w:val="24"/>
        </w:rPr>
        <w:t>le présent règlement de la consultation</w:t>
      </w:r>
      <w:r w:rsidR="005756A6" w:rsidRPr="00021EB1">
        <w:rPr>
          <w:rFonts w:ascii="Univers Next Pro Light Cond" w:hAnsi="Univers Next Pro Light Cond" w:cs="Arial"/>
          <w:sz w:val="24"/>
          <w:szCs w:val="24"/>
        </w:rPr>
        <w:t>,</w:t>
      </w:r>
    </w:p>
    <w:p w14:paraId="4C84BD58" w14:textId="4B76C15A" w:rsidR="000C2480" w:rsidRPr="00021EB1" w:rsidRDefault="000C2480" w:rsidP="000C2480">
      <w:pPr>
        <w:numPr>
          <w:ilvl w:val="0"/>
          <w:numId w:val="1"/>
        </w:numPr>
        <w:spacing w:line="240" w:lineRule="atLeast"/>
        <w:jc w:val="both"/>
        <w:rPr>
          <w:rFonts w:ascii="Univers Next Pro Light Cond" w:hAnsi="Univers Next Pro Light Cond" w:cs="Arial"/>
          <w:sz w:val="24"/>
          <w:szCs w:val="24"/>
        </w:rPr>
      </w:pPr>
      <w:r w:rsidRPr="00021EB1">
        <w:rPr>
          <w:rFonts w:ascii="Univers Next Pro Light Cond" w:hAnsi="Univers Next Pro Light Cond" w:cs="Arial"/>
          <w:sz w:val="24"/>
          <w:szCs w:val="24"/>
        </w:rPr>
        <w:t>le cahier des clauses</w:t>
      </w:r>
      <w:r w:rsidR="00EF6B27" w:rsidRPr="00021EB1">
        <w:rPr>
          <w:rFonts w:ascii="Univers Next Pro Light Cond" w:hAnsi="Univers Next Pro Light Cond" w:cs="Arial"/>
          <w:sz w:val="24"/>
          <w:szCs w:val="24"/>
        </w:rPr>
        <w:t xml:space="preserve"> </w:t>
      </w:r>
      <w:r w:rsidR="00A9359C" w:rsidRPr="00021EB1">
        <w:rPr>
          <w:rFonts w:ascii="Univers Next Pro Light Cond" w:hAnsi="Univers Next Pro Light Cond" w:cs="Arial"/>
          <w:sz w:val="24"/>
          <w:szCs w:val="24"/>
        </w:rPr>
        <w:t xml:space="preserve">administratives </w:t>
      </w:r>
      <w:r w:rsidR="005A6EC1" w:rsidRPr="00021EB1">
        <w:rPr>
          <w:rFonts w:ascii="Univers Next Pro Light Cond" w:hAnsi="Univers Next Pro Light Cond" w:cs="Arial"/>
          <w:sz w:val="24"/>
          <w:szCs w:val="24"/>
        </w:rPr>
        <w:t>particulières (CC</w:t>
      </w:r>
      <w:r w:rsidR="00A9359C" w:rsidRPr="00021EB1">
        <w:rPr>
          <w:rFonts w:ascii="Univers Next Pro Light Cond" w:hAnsi="Univers Next Pro Light Cond" w:cs="Arial"/>
          <w:sz w:val="24"/>
          <w:szCs w:val="24"/>
        </w:rPr>
        <w:t>A</w:t>
      </w:r>
      <w:r w:rsidRPr="00021EB1">
        <w:rPr>
          <w:rFonts w:ascii="Univers Next Pro Light Cond" w:hAnsi="Univers Next Pro Light Cond" w:cs="Arial"/>
          <w:sz w:val="24"/>
          <w:szCs w:val="24"/>
        </w:rPr>
        <w:t>P)</w:t>
      </w:r>
      <w:r w:rsidR="005E3828">
        <w:rPr>
          <w:rFonts w:ascii="Univers Next Pro Light Cond" w:hAnsi="Univers Next Pro Light Cond" w:cs="Arial"/>
          <w:sz w:val="24"/>
          <w:szCs w:val="24"/>
        </w:rPr>
        <w:t xml:space="preserve"> à accepter sans modification</w:t>
      </w:r>
      <w:r w:rsidRPr="00021EB1">
        <w:rPr>
          <w:rFonts w:ascii="Univers Next Pro Light Cond" w:hAnsi="Univers Next Pro Light Cond" w:cs="Arial"/>
          <w:sz w:val="24"/>
          <w:szCs w:val="24"/>
        </w:rPr>
        <w:t>,</w:t>
      </w:r>
    </w:p>
    <w:p w14:paraId="347245EC" w14:textId="273CB51B" w:rsidR="00EF6B27" w:rsidRPr="00021EB1" w:rsidRDefault="00EF6B27" w:rsidP="000C2480">
      <w:pPr>
        <w:numPr>
          <w:ilvl w:val="0"/>
          <w:numId w:val="1"/>
        </w:numPr>
        <w:spacing w:line="240" w:lineRule="atLeast"/>
        <w:jc w:val="both"/>
        <w:rPr>
          <w:rFonts w:ascii="Univers Next Pro Light Cond" w:hAnsi="Univers Next Pro Light Cond" w:cs="Arial"/>
          <w:sz w:val="24"/>
          <w:szCs w:val="24"/>
        </w:rPr>
      </w:pPr>
      <w:r w:rsidRPr="00021EB1">
        <w:rPr>
          <w:rFonts w:ascii="Univers Next Pro Light Cond" w:hAnsi="Univers Next Pro Light Cond" w:cs="Arial"/>
          <w:sz w:val="24"/>
          <w:szCs w:val="24"/>
        </w:rPr>
        <w:t>l</w:t>
      </w:r>
      <w:r w:rsidR="005B4569" w:rsidRPr="00021EB1">
        <w:rPr>
          <w:rFonts w:ascii="Univers Next Pro Light Cond" w:hAnsi="Univers Next Pro Light Cond" w:cs="Arial"/>
          <w:sz w:val="24"/>
          <w:szCs w:val="24"/>
        </w:rPr>
        <w:t>e</w:t>
      </w:r>
      <w:r w:rsidR="00A9359C" w:rsidRPr="00021EB1">
        <w:rPr>
          <w:rFonts w:ascii="Univers Next Pro Light Cond" w:hAnsi="Univers Next Pro Light Cond" w:cs="Arial"/>
          <w:sz w:val="24"/>
          <w:szCs w:val="24"/>
        </w:rPr>
        <w:t xml:space="preserve"> cahier des clauses techniques particulières et se</w:t>
      </w:r>
      <w:r w:rsidR="005B4569" w:rsidRPr="00021EB1">
        <w:rPr>
          <w:rFonts w:ascii="Univers Next Pro Light Cond" w:hAnsi="Univers Next Pro Light Cond" w:cs="Arial"/>
          <w:sz w:val="24"/>
          <w:szCs w:val="24"/>
        </w:rPr>
        <w:t xml:space="preserve">s annexes </w:t>
      </w:r>
      <w:r w:rsidRPr="00021EB1">
        <w:rPr>
          <w:rFonts w:ascii="Univers Next Pro Light Cond" w:hAnsi="Univers Next Pro Light Cond" w:cs="Arial"/>
          <w:sz w:val="24"/>
          <w:szCs w:val="24"/>
        </w:rPr>
        <w:t>(CC</w:t>
      </w:r>
      <w:r w:rsidR="00A9359C" w:rsidRPr="00021EB1">
        <w:rPr>
          <w:rFonts w:ascii="Univers Next Pro Light Cond" w:hAnsi="Univers Next Pro Light Cond" w:cs="Arial"/>
          <w:sz w:val="24"/>
          <w:szCs w:val="24"/>
        </w:rPr>
        <w:t>T</w:t>
      </w:r>
      <w:r w:rsidRPr="00021EB1">
        <w:rPr>
          <w:rFonts w:ascii="Univers Next Pro Light Cond" w:hAnsi="Univers Next Pro Light Cond" w:cs="Arial"/>
          <w:sz w:val="24"/>
          <w:szCs w:val="24"/>
        </w:rPr>
        <w:t>P)</w:t>
      </w:r>
      <w:r w:rsidR="005E3828">
        <w:rPr>
          <w:rFonts w:ascii="Univers Next Pro Light Cond" w:hAnsi="Univers Next Pro Light Cond" w:cs="Arial"/>
          <w:sz w:val="24"/>
          <w:szCs w:val="24"/>
        </w:rPr>
        <w:t xml:space="preserve"> à accepter sans modifications</w:t>
      </w:r>
      <w:r w:rsidRPr="00021EB1">
        <w:rPr>
          <w:rFonts w:ascii="Univers Next Pro Light Cond" w:hAnsi="Univers Next Pro Light Cond" w:cs="Arial"/>
          <w:sz w:val="24"/>
          <w:szCs w:val="24"/>
        </w:rPr>
        <w:t xml:space="preserve">, </w:t>
      </w:r>
    </w:p>
    <w:p w14:paraId="02EC19EB" w14:textId="36AAEC72" w:rsidR="009E4220" w:rsidRPr="00021EB1" w:rsidRDefault="009E4220" w:rsidP="000C2480">
      <w:pPr>
        <w:numPr>
          <w:ilvl w:val="0"/>
          <w:numId w:val="1"/>
        </w:numPr>
        <w:spacing w:line="240" w:lineRule="atLeast"/>
        <w:jc w:val="both"/>
        <w:rPr>
          <w:rFonts w:ascii="Univers Next Pro Light Cond" w:hAnsi="Univers Next Pro Light Cond" w:cs="Arial"/>
          <w:sz w:val="24"/>
          <w:szCs w:val="24"/>
        </w:rPr>
      </w:pPr>
      <w:r w:rsidRPr="00021EB1">
        <w:rPr>
          <w:rFonts w:ascii="Univers Next Pro Light Cond" w:hAnsi="Univers Next Pro Light Cond" w:cs="Arial"/>
          <w:sz w:val="24"/>
          <w:szCs w:val="24"/>
        </w:rPr>
        <w:t>la charte documentaire,</w:t>
      </w:r>
    </w:p>
    <w:p w14:paraId="2D836FD9" w14:textId="77A568C2" w:rsidR="004C6700" w:rsidRPr="00021EB1" w:rsidRDefault="00A9359C" w:rsidP="00837526">
      <w:pPr>
        <w:pStyle w:val="Paragraphedeliste"/>
        <w:numPr>
          <w:ilvl w:val="0"/>
          <w:numId w:val="1"/>
        </w:numPr>
        <w:spacing w:line="240" w:lineRule="atLeast"/>
        <w:jc w:val="both"/>
        <w:rPr>
          <w:rFonts w:ascii="Univers Next Pro Light Cond" w:hAnsi="Univers Next Pro Light Cond" w:cs="Arial"/>
          <w:sz w:val="24"/>
          <w:szCs w:val="24"/>
        </w:rPr>
      </w:pPr>
      <w:r w:rsidRPr="00021EB1">
        <w:rPr>
          <w:rFonts w:ascii="Univers Next Pro Light Cond" w:hAnsi="Univers Next Pro Light Cond" w:cs="Arial"/>
          <w:sz w:val="24"/>
          <w:szCs w:val="24"/>
        </w:rPr>
        <w:t>l</w:t>
      </w:r>
      <w:r w:rsidR="00366B93" w:rsidRPr="00021EB1">
        <w:rPr>
          <w:rFonts w:ascii="Univers Next Pro Light Cond" w:hAnsi="Univers Next Pro Light Cond" w:cs="Arial"/>
          <w:sz w:val="24"/>
          <w:szCs w:val="24"/>
        </w:rPr>
        <w:t>e</w:t>
      </w:r>
      <w:r w:rsidR="003411C3" w:rsidRPr="00021EB1">
        <w:rPr>
          <w:rFonts w:ascii="Univers Next Pro Light Cond" w:hAnsi="Univers Next Pro Light Cond" w:cs="Arial"/>
          <w:sz w:val="24"/>
          <w:szCs w:val="24"/>
        </w:rPr>
        <w:t>s</w:t>
      </w:r>
      <w:r w:rsidR="00366B93" w:rsidRPr="00021EB1">
        <w:rPr>
          <w:rFonts w:ascii="Univers Next Pro Light Cond" w:hAnsi="Univers Next Pro Light Cond" w:cs="Arial"/>
          <w:sz w:val="24"/>
          <w:szCs w:val="24"/>
        </w:rPr>
        <w:t xml:space="preserve"> cadre</w:t>
      </w:r>
      <w:r w:rsidR="003411C3" w:rsidRPr="00021EB1">
        <w:rPr>
          <w:rFonts w:ascii="Univers Next Pro Light Cond" w:hAnsi="Univers Next Pro Light Cond" w:cs="Arial"/>
          <w:sz w:val="24"/>
          <w:szCs w:val="24"/>
        </w:rPr>
        <w:t>s</w:t>
      </w:r>
      <w:r w:rsidR="00366B93" w:rsidRPr="00021EB1">
        <w:rPr>
          <w:rFonts w:ascii="Univers Next Pro Light Cond" w:hAnsi="Univers Next Pro Light Cond" w:cs="Arial"/>
          <w:sz w:val="24"/>
          <w:szCs w:val="24"/>
        </w:rPr>
        <w:t xml:space="preserve"> de réponse d</w:t>
      </w:r>
      <w:r w:rsidR="003411C3" w:rsidRPr="00021EB1">
        <w:rPr>
          <w:rFonts w:ascii="Univers Next Pro Light Cond" w:hAnsi="Univers Next Pro Light Cond" w:cs="Arial"/>
          <w:sz w:val="24"/>
          <w:szCs w:val="24"/>
        </w:rPr>
        <w:t>es</w:t>
      </w:r>
      <w:r w:rsidR="00B34138" w:rsidRPr="00021EB1">
        <w:rPr>
          <w:rFonts w:ascii="Univers Next Pro Light Cond" w:hAnsi="Univers Next Pro Light Cond" w:cs="Arial"/>
          <w:sz w:val="24"/>
          <w:szCs w:val="24"/>
        </w:rPr>
        <w:t xml:space="preserve"> </w:t>
      </w:r>
      <w:r w:rsidR="005E3828">
        <w:rPr>
          <w:rFonts w:ascii="Univers Next Pro Light Cond" w:hAnsi="Univers Next Pro Light Cond" w:cs="Arial"/>
          <w:sz w:val="24"/>
          <w:szCs w:val="24"/>
        </w:rPr>
        <w:t>4</w:t>
      </w:r>
      <w:r w:rsidR="005E3828" w:rsidRPr="00021EB1">
        <w:rPr>
          <w:rFonts w:ascii="Univers Next Pro Light Cond" w:hAnsi="Univers Next Pro Light Cond" w:cs="Arial"/>
          <w:sz w:val="24"/>
          <w:szCs w:val="24"/>
        </w:rPr>
        <w:t xml:space="preserve"> </w:t>
      </w:r>
      <w:r w:rsidR="005B4569" w:rsidRPr="00021EB1">
        <w:rPr>
          <w:rFonts w:ascii="Univers Next Pro Light Cond" w:hAnsi="Univers Next Pro Light Cond" w:cs="Arial"/>
          <w:sz w:val="24"/>
          <w:szCs w:val="24"/>
        </w:rPr>
        <w:t>lot</w:t>
      </w:r>
      <w:r w:rsidR="003411C3" w:rsidRPr="00021EB1">
        <w:rPr>
          <w:rFonts w:ascii="Univers Next Pro Light Cond" w:hAnsi="Univers Next Pro Light Cond" w:cs="Arial"/>
          <w:sz w:val="24"/>
          <w:szCs w:val="24"/>
        </w:rPr>
        <w:t>s</w:t>
      </w:r>
      <w:r w:rsidR="00154346">
        <w:rPr>
          <w:rFonts w:ascii="Univers Next Pro Light Cond" w:hAnsi="Univers Next Pro Light Cond" w:cs="Arial"/>
          <w:sz w:val="24"/>
          <w:szCs w:val="24"/>
        </w:rPr>
        <w:t>,</w:t>
      </w:r>
      <w:r w:rsidR="005B4569" w:rsidRPr="00021EB1">
        <w:rPr>
          <w:rFonts w:ascii="Univers Next Pro Light Cond" w:hAnsi="Univers Next Pro Light Cond" w:cs="Arial"/>
          <w:sz w:val="24"/>
          <w:szCs w:val="24"/>
        </w:rPr>
        <w:t xml:space="preserve"> </w:t>
      </w:r>
    </w:p>
    <w:p w14:paraId="42D14943" w14:textId="29F8A887" w:rsidR="00A9359C" w:rsidRPr="00021EB1" w:rsidRDefault="00366B93" w:rsidP="00837526">
      <w:pPr>
        <w:pStyle w:val="Paragraphedeliste"/>
        <w:numPr>
          <w:ilvl w:val="0"/>
          <w:numId w:val="1"/>
        </w:numPr>
        <w:spacing w:line="240" w:lineRule="atLeast"/>
        <w:jc w:val="both"/>
        <w:rPr>
          <w:rFonts w:ascii="Univers Next Pro Light Cond" w:hAnsi="Univers Next Pro Light Cond" w:cs="Arial"/>
          <w:sz w:val="24"/>
          <w:szCs w:val="24"/>
        </w:rPr>
      </w:pPr>
      <w:r w:rsidRPr="00021EB1">
        <w:rPr>
          <w:rFonts w:ascii="Univers Next Pro Light Cond" w:hAnsi="Univers Next Pro Light Cond" w:cs="Arial"/>
          <w:sz w:val="24"/>
          <w:szCs w:val="24"/>
        </w:rPr>
        <w:t>l</w:t>
      </w:r>
      <w:r w:rsidR="003411C3" w:rsidRPr="00021EB1">
        <w:rPr>
          <w:rFonts w:ascii="Univers Next Pro Light Cond" w:hAnsi="Univers Next Pro Light Cond" w:cs="Arial"/>
          <w:sz w:val="24"/>
          <w:szCs w:val="24"/>
        </w:rPr>
        <w:t>’annexe financière</w:t>
      </w:r>
      <w:r w:rsidR="003C0D1C" w:rsidRPr="00021EB1">
        <w:rPr>
          <w:rFonts w:ascii="Univers Next Pro Light Cond" w:hAnsi="Univers Next Pro Light Cond" w:cs="Arial"/>
          <w:sz w:val="24"/>
          <w:szCs w:val="24"/>
        </w:rPr>
        <w:t>.</w:t>
      </w:r>
    </w:p>
    <w:p w14:paraId="061B1356" w14:textId="77777777" w:rsidR="00E14F13" w:rsidRPr="00021EB1" w:rsidRDefault="00E14F13" w:rsidP="00110513">
      <w:pPr>
        <w:spacing w:line="240" w:lineRule="atLeast"/>
        <w:jc w:val="both"/>
        <w:rPr>
          <w:rFonts w:ascii="Univers Next Pro Light Cond" w:hAnsi="Univers Next Pro Light Cond" w:cs="Arial"/>
          <w:b/>
          <w:sz w:val="24"/>
          <w:szCs w:val="24"/>
        </w:rPr>
      </w:pPr>
    </w:p>
    <w:p w14:paraId="4C84BD5B" w14:textId="3E4ADF38" w:rsidR="001C18DF" w:rsidRPr="00021EB1" w:rsidRDefault="001C18DF" w:rsidP="00883CC7">
      <w:pPr>
        <w:pStyle w:val="Titre1"/>
        <w:rPr>
          <w:rFonts w:ascii="Univers Next Pro Light Cond" w:hAnsi="Univers Next Pro Light Cond" w:cs="Arial"/>
          <w:sz w:val="24"/>
          <w:szCs w:val="24"/>
          <w:u w:val="single"/>
        </w:rPr>
      </w:pPr>
      <w:bookmarkStart w:id="22" w:name="_Toc187740058"/>
      <w:r w:rsidRPr="00021EB1">
        <w:rPr>
          <w:rFonts w:ascii="Univers Next Pro Light Cond" w:hAnsi="Univers Next Pro Light Cond" w:cs="Arial"/>
          <w:b/>
          <w:sz w:val="24"/>
          <w:szCs w:val="24"/>
          <w:u w:val="single"/>
        </w:rPr>
        <w:t>Modalités de remise des candidatures et des offres</w:t>
      </w:r>
      <w:r w:rsidR="0011270B" w:rsidRPr="00021EB1">
        <w:rPr>
          <w:rFonts w:ascii="Univers Next Pro Light Cond" w:hAnsi="Univers Next Pro Light Cond" w:cs="Arial"/>
          <w:b/>
          <w:sz w:val="24"/>
          <w:szCs w:val="24"/>
        </w:rPr>
        <w:t xml:space="preserve"> : </w:t>
      </w:r>
      <w:r w:rsidR="00600178" w:rsidRPr="00021EB1">
        <w:rPr>
          <w:rFonts w:ascii="Univers Next Pro Light Cond" w:hAnsi="Univers Next Pro Light Cond" w:cs="Arial"/>
          <w:b/>
          <w:sz w:val="24"/>
          <w:szCs w:val="24"/>
        </w:rPr>
        <w:t>P</w:t>
      </w:r>
      <w:r w:rsidR="0011270B" w:rsidRPr="00021EB1">
        <w:rPr>
          <w:rFonts w:ascii="Univers Next Pro Light Cond" w:hAnsi="Univers Next Pro Light Cond" w:cs="Arial"/>
          <w:b/>
          <w:sz w:val="24"/>
          <w:szCs w:val="24"/>
        </w:rPr>
        <w:t>rocédure dématérialisée</w:t>
      </w:r>
      <w:r w:rsidRPr="00021EB1">
        <w:rPr>
          <w:rFonts w:ascii="Univers Next Pro Light Cond" w:hAnsi="Univers Next Pro Light Cond" w:cs="Arial"/>
          <w:b/>
          <w:sz w:val="24"/>
          <w:szCs w:val="24"/>
        </w:rPr>
        <w:t>.</w:t>
      </w:r>
      <w:bookmarkEnd w:id="22"/>
    </w:p>
    <w:p w14:paraId="59590717" w14:textId="77777777" w:rsidR="00F42F0D" w:rsidRPr="00021EB1" w:rsidRDefault="00F42F0D" w:rsidP="00F42F0D">
      <w:pPr>
        <w:tabs>
          <w:tab w:val="left" w:pos="1701"/>
        </w:tabs>
        <w:jc w:val="both"/>
        <w:rPr>
          <w:rFonts w:ascii="Univers Next Pro Light Cond" w:hAnsi="Univers Next Pro Light Cond" w:cs="Arial"/>
          <w:sz w:val="24"/>
          <w:szCs w:val="24"/>
        </w:rPr>
      </w:pPr>
    </w:p>
    <w:p w14:paraId="54FE20B5" w14:textId="77777777" w:rsidR="0011270B" w:rsidRPr="00021EB1" w:rsidRDefault="0011270B" w:rsidP="0011270B">
      <w:pPr>
        <w:jc w:val="both"/>
        <w:rPr>
          <w:rFonts w:ascii="Univers Next Pro Light Cond" w:hAnsi="Univers Next Pro Light Cond" w:cs="Arial"/>
          <w:b/>
          <w:sz w:val="24"/>
          <w:szCs w:val="24"/>
          <w:u w:val="single"/>
        </w:rPr>
      </w:pPr>
      <w:r w:rsidRPr="00021EB1">
        <w:rPr>
          <w:rFonts w:ascii="Univers Next Pro Light Cond" w:hAnsi="Univers Next Pro Light Cond" w:cs="Arial"/>
          <w:b/>
          <w:sz w:val="24"/>
          <w:szCs w:val="24"/>
          <w:u w:val="single"/>
        </w:rPr>
        <w:t>Les candidats remettent leurs candidatures et leurs offres uniquement sous forme dématérialisée à l’exclusion de tout autre mode de transmission.</w:t>
      </w:r>
    </w:p>
    <w:p w14:paraId="7B24FCAB" w14:textId="77777777" w:rsidR="0011270B" w:rsidRPr="00021EB1" w:rsidRDefault="0011270B" w:rsidP="00F42F0D">
      <w:pPr>
        <w:tabs>
          <w:tab w:val="left" w:pos="1701"/>
        </w:tabs>
        <w:jc w:val="both"/>
        <w:rPr>
          <w:rFonts w:ascii="Univers Next Pro Light Cond" w:hAnsi="Univers Next Pro Light Cond" w:cs="Arial"/>
          <w:sz w:val="24"/>
          <w:szCs w:val="24"/>
        </w:rPr>
      </w:pPr>
    </w:p>
    <w:p w14:paraId="4771F35E" w14:textId="04E3181D" w:rsidR="00F42F0D" w:rsidRPr="00021EB1" w:rsidRDefault="00F42F0D" w:rsidP="00F42F0D">
      <w:pPr>
        <w:spacing w:line="240" w:lineRule="atLeast"/>
        <w:jc w:val="both"/>
        <w:rPr>
          <w:rFonts w:ascii="Univers Next Pro Light Cond" w:hAnsi="Univers Next Pro Light Cond" w:cs="Arial"/>
          <w:sz w:val="24"/>
          <w:szCs w:val="24"/>
        </w:rPr>
      </w:pPr>
      <w:r w:rsidRPr="00021EB1">
        <w:rPr>
          <w:rFonts w:ascii="Univers Next Pro Light Cond" w:hAnsi="Univers Next Pro Light Cond" w:cs="Arial"/>
          <w:sz w:val="24"/>
          <w:szCs w:val="24"/>
        </w:rPr>
        <w:t>Le dossier</w:t>
      </w:r>
      <w:r w:rsidR="00600178" w:rsidRPr="00021EB1">
        <w:rPr>
          <w:rFonts w:ascii="Univers Next Pro Light Cond" w:hAnsi="Univers Next Pro Light Cond" w:cs="Arial"/>
          <w:sz w:val="24"/>
          <w:szCs w:val="24"/>
        </w:rPr>
        <w:t xml:space="preserve"> dématérialisé</w:t>
      </w:r>
      <w:r w:rsidRPr="00021EB1">
        <w:rPr>
          <w:rFonts w:ascii="Univers Next Pro Light Cond" w:hAnsi="Univers Next Pro Light Cond" w:cs="Arial"/>
          <w:sz w:val="24"/>
          <w:szCs w:val="24"/>
        </w:rPr>
        <w:t>, dispensé du formalisme de la double enveloppe, à rem</w:t>
      </w:r>
      <w:r w:rsidR="00E67A03" w:rsidRPr="00021EB1">
        <w:rPr>
          <w:rFonts w:ascii="Univers Next Pro Light Cond" w:hAnsi="Univers Next Pro Light Cond" w:cs="Arial"/>
          <w:sz w:val="24"/>
          <w:szCs w:val="24"/>
        </w:rPr>
        <w:t>ettre par les candidats comprend :</w:t>
      </w:r>
    </w:p>
    <w:p w14:paraId="4918CA0E" w14:textId="77777777" w:rsidR="0018591C" w:rsidRPr="00021EB1" w:rsidRDefault="0018591C" w:rsidP="00F42F0D">
      <w:pPr>
        <w:spacing w:line="240" w:lineRule="atLeast"/>
        <w:jc w:val="both"/>
        <w:rPr>
          <w:rFonts w:ascii="Univers Next Pro Light Cond" w:hAnsi="Univers Next Pro Light Cond" w:cs="Arial"/>
          <w:sz w:val="24"/>
          <w:szCs w:val="24"/>
        </w:rPr>
      </w:pPr>
    </w:p>
    <w:p w14:paraId="497A291D" w14:textId="4DE85C0A" w:rsidR="00E67A03" w:rsidRPr="00021EB1" w:rsidRDefault="00E67A03" w:rsidP="00300AAD">
      <w:pPr>
        <w:pStyle w:val="Paragraphedeliste"/>
        <w:numPr>
          <w:ilvl w:val="0"/>
          <w:numId w:val="6"/>
        </w:numPr>
        <w:spacing w:line="240" w:lineRule="atLeast"/>
        <w:jc w:val="both"/>
        <w:rPr>
          <w:rFonts w:ascii="Univers Next Pro Light Cond" w:hAnsi="Univers Next Pro Light Cond" w:cs="Arial"/>
          <w:sz w:val="24"/>
          <w:szCs w:val="24"/>
        </w:rPr>
      </w:pPr>
      <w:r w:rsidRPr="00021EB1">
        <w:rPr>
          <w:rFonts w:ascii="Univers Next Pro Light Cond" w:hAnsi="Univers Next Pro Light Cond" w:cs="Arial"/>
          <w:sz w:val="24"/>
          <w:szCs w:val="24"/>
        </w:rPr>
        <w:t>Candidature</w:t>
      </w:r>
    </w:p>
    <w:p w14:paraId="6F529343" w14:textId="661FB848" w:rsidR="00E67A03" w:rsidRPr="00021EB1" w:rsidRDefault="00E67A03" w:rsidP="00300AAD">
      <w:pPr>
        <w:pStyle w:val="Paragraphedeliste"/>
        <w:numPr>
          <w:ilvl w:val="0"/>
          <w:numId w:val="6"/>
        </w:numPr>
        <w:spacing w:line="240" w:lineRule="atLeast"/>
        <w:jc w:val="both"/>
        <w:rPr>
          <w:rFonts w:ascii="Univers Next Pro Light Cond" w:hAnsi="Univers Next Pro Light Cond" w:cs="Arial"/>
          <w:sz w:val="24"/>
          <w:szCs w:val="24"/>
        </w:rPr>
      </w:pPr>
      <w:r w:rsidRPr="00021EB1">
        <w:rPr>
          <w:rFonts w:ascii="Univers Next Pro Light Cond" w:hAnsi="Univers Next Pro Light Cond" w:cs="Arial"/>
          <w:sz w:val="24"/>
          <w:szCs w:val="24"/>
        </w:rPr>
        <w:t>Offre</w:t>
      </w:r>
    </w:p>
    <w:p w14:paraId="79923A35" w14:textId="77777777" w:rsidR="00F42F0D" w:rsidRPr="00021EB1" w:rsidRDefault="00F42F0D" w:rsidP="00F42F0D">
      <w:pPr>
        <w:spacing w:line="240" w:lineRule="atLeast"/>
        <w:jc w:val="both"/>
        <w:rPr>
          <w:rFonts w:ascii="Univers Next Pro Light Cond" w:hAnsi="Univers Next Pro Light Cond" w:cs="Arial"/>
          <w:sz w:val="24"/>
          <w:szCs w:val="24"/>
        </w:rPr>
      </w:pPr>
    </w:p>
    <w:p w14:paraId="79CFF405" w14:textId="77777777" w:rsidR="00F42F0D" w:rsidRPr="00021EB1" w:rsidRDefault="00F42F0D" w:rsidP="00F42F0D">
      <w:pPr>
        <w:spacing w:line="240" w:lineRule="atLeast"/>
        <w:jc w:val="both"/>
        <w:rPr>
          <w:rFonts w:ascii="Univers Next Pro Light Cond" w:hAnsi="Univers Next Pro Light Cond" w:cs="Arial"/>
          <w:sz w:val="24"/>
          <w:szCs w:val="24"/>
          <w:u w:val="single"/>
        </w:rPr>
      </w:pPr>
      <w:r w:rsidRPr="00021EB1">
        <w:rPr>
          <w:rFonts w:ascii="Univers Next Pro Light Cond" w:hAnsi="Univers Next Pro Light Cond" w:cs="Arial"/>
          <w:sz w:val="24"/>
          <w:szCs w:val="24"/>
          <w:u w:val="single"/>
        </w:rPr>
        <w:t xml:space="preserve">Candidature </w:t>
      </w:r>
    </w:p>
    <w:p w14:paraId="03B6402E" w14:textId="77777777" w:rsidR="00B06F79" w:rsidRPr="00021EB1" w:rsidRDefault="00B06F79" w:rsidP="00B06F79">
      <w:pPr>
        <w:spacing w:line="240" w:lineRule="atLeast"/>
        <w:jc w:val="both"/>
        <w:rPr>
          <w:rFonts w:ascii="Univers Next Pro Light Cond" w:hAnsi="Univers Next Pro Light Cond" w:cs="Arial"/>
          <w:sz w:val="24"/>
          <w:szCs w:val="24"/>
          <w:u w:val="single"/>
        </w:rPr>
      </w:pPr>
    </w:p>
    <w:p w14:paraId="3E5040AB" w14:textId="0D0111E5" w:rsidR="00BF6AD5" w:rsidRPr="00021EB1" w:rsidRDefault="00BF6AD5" w:rsidP="00EC3CB4">
      <w:pPr>
        <w:spacing w:line="240" w:lineRule="atLeast"/>
        <w:jc w:val="both"/>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Conformément à </w:t>
      </w:r>
      <w:r w:rsidR="00EC3CB4" w:rsidRPr="00021EB1">
        <w:rPr>
          <w:rFonts w:ascii="Univers Next Pro Light Cond" w:hAnsi="Univers Next Pro Light Cond" w:cs="Arial"/>
          <w:sz w:val="24"/>
          <w:szCs w:val="24"/>
        </w:rPr>
        <w:t>l’a</w:t>
      </w:r>
      <w:r w:rsidRPr="00021EB1">
        <w:rPr>
          <w:rFonts w:ascii="Univers Next Pro Light Cond" w:hAnsi="Univers Next Pro Light Cond" w:cs="Arial"/>
          <w:sz w:val="24"/>
          <w:szCs w:val="24"/>
        </w:rPr>
        <w:t xml:space="preserve">rticle R2143-3 </w:t>
      </w:r>
      <w:r w:rsidR="00EC3CB4" w:rsidRPr="00021EB1">
        <w:rPr>
          <w:rFonts w:ascii="Univers Next Pro Light Cond" w:hAnsi="Univers Next Pro Light Cond" w:cs="Arial"/>
          <w:sz w:val="24"/>
          <w:szCs w:val="24"/>
        </w:rPr>
        <w:t>du code de la commande publique, l</w:t>
      </w:r>
      <w:r w:rsidRPr="00021EB1">
        <w:rPr>
          <w:rFonts w:ascii="Univers Next Pro Light Cond" w:hAnsi="Univers Next Pro Light Cond" w:cs="Arial"/>
          <w:sz w:val="24"/>
          <w:szCs w:val="24"/>
        </w:rPr>
        <w:t xml:space="preserve">e candidat produit à l'appui de sa candidature </w:t>
      </w:r>
      <w:r w:rsidR="00C666C1" w:rsidRPr="00021EB1">
        <w:rPr>
          <w:rFonts w:ascii="Univers Next Pro Light Cond" w:hAnsi="Univers Next Pro Light Cond" w:cs="Arial"/>
          <w:sz w:val="24"/>
          <w:szCs w:val="24"/>
        </w:rPr>
        <w:t xml:space="preserve"> les </w:t>
      </w:r>
      <w:r w:rsidRPr="00021EB1">
        <w:rPr>
          <w:rFonts w:ascii="Univers Next Pro Light Cond" w:hAnsi="Univers Next Pro Light Cond" w:cs="Arial"/>
          <w:sz w:val="24"/>
          <w:szCs w:val="24"/>
        </w:rPr>
        <w:t xml:space="preserve">renseignements demandés par </w:t>
      </w:r>
      <w:r w:rsidR="00EC3CB4" w:rsidRPr="00021EB1">
        <w:rPr>
          <w:rFonts w:ascii="Univers Next Pro Light Cond" w:hAnsi="Univers Next Pro Light Cond" w:cs="Arial"/>
          <w:sz w:val="24"/>
          <w:szCs w:val="24"/>
        </w:rPr>
        <w:t>la Bpi</w:t>
      </w:r>
      <w:r w:rsidRPr="00021EB1">
        <w:rPr>
          <w:rFonts w:ascii="Univers Next Pro Light Cond" w:hAnsi="Univers Next Pro Light Cond" w:cs="Arial"/>
          <w:sz w:val="24"/>
          <w:szCs w:val="24"/>
        </w:rPr>
        <w:t xml:space="preserve"> aux fins de vérification de l'aptitude à exercer l'activité professionnelle, de la capacité économique et financière et des capacités techniques et professionnelles du candidat</w:t>
      </w:r>
      <w:r w:rsidR="00EC3CB4" w:rsidRPr="00021EB1">
        <w:rPr>
          <w:rFonts w:ascii="Univers Next Pro Light Cond" w:hAnsi="Univers Next Pro Light Cond" w:cs="Arial"/>
          <w:sz w:val="24"/>
          <w:szCs w:val="24"/>
        </w:rPr>
        <w:t>,</w:t>
      </w:r>
      <w:r w:rsidR="00A07F17" w:rsidRPr="00021EB1">
        <w:rPr>
          <w:rFonts w:ascii="Univers Next Pro Light Cond" w:hAnsi="Univers Next Pro Light Cond" w:cs="Arial"/>
          <w:sz w:val="24"/>
          <w:szCs w:val="24"/>
        </w:rPr>
        <w:t xml:space="preserve"> </w:t>
      </w:r>
      <w:r w:rsidR="00EC3CB4" w:rsidRPr="00021EB1">
        <w:rPr>
          <w:rFonts w:ascii="Univers Next Pro Light Cond" w:hAnsi="Univers Next Pro Light Cond" w:cs="Arial"/>
          <w:sz w:val="24"/>
          <w:szCs w:val="24"/>
        </w:rPr>
        <w:t>énumérés ci-après</w:t>
      </w:r>
      <w:r w:rsidRPr="00021EB1">
        <w:rPr>
          <w:rFonts w:ascii="Univers Next Pro Light Cond" w:hAnsi="Univers Next Pro Light Cond" w:cs="Arial"/>
          <w:sz w:val="24"/>
          <w:szCs w:val="24"/>
        </w:rPr>
        <w:t>.</w:t>
      </w:r>
    </w:p>
    <w:p w14:paraId="0C29DAEB" w14:textId="77777777" w:rsidR="00BF6AD5" w:rsidRPr="00021EB1" w:rsidRDefault="00BF6AD5" w:rsidP="00B06F79">
      <w:pPr>
        <w:spacing w:line="240" w:lineRule="atLeast"/>
        <w:jc w:val="both"/>
        <w:rPr>
          <w:rFonts w:ascii="Univers Next Pro Light Cond" w:hAnsi="Univers Next Pro Light Cond" w:cs="Arial"/>
          <w:sz w:val="24"/>
          <w:szCs w:val="24"/>
          <w:u w:val="single"/>
        </w:rPr>
      </w:pPr>
    </w:p>
    <w:p w14:paraId="366E864F" w14:textId="57770A08" w:rsidR="00AB0847" w:rsidRPr="00021EB1" w:rsidRDefault="00AB0847" w:rsidP="00B06F79">
      <w:pPr>
        <w:spacing w:line="240" w:lineRule="atLeast"/>
        <w:jc w:val="both"/>
        <w:rPr>
          <w:rFonts w:ascii="Univers Next Pro Light Cond" w:hAnsi="Univers Next Pro Light Cond" w:cs="Arial"/>
          <w:sz w:val="24"/>
          <w:szCs w:val="24"/>
        </w:rPr>
      </w:pPr>
      <w:r w:rsidRPr="00021EB1">
        <w:rPr>
          <w:rFonts w:ascii="Univers Next Pro Light Cond" w:hAnsi="Univers Next Pro Light Cond" w:cs="Arial"/>
          <w:sz w:val="24"/>
          <w:szCs w:val="24"/>
        </w:rPr>
        <w:lastRenderedPageBreak/>
        <w:t>Les candidats communiquent leur chiffre d’affaires général annuel et leur c</w:t>
      </w:r>
      <w:r w:rsidRPr="00021EB1">
        <w:rPr>
          <w:rFonts w:ascii="Univers Next Pro Light Cond" w:hAnsi="Univers Next Pro Light Cond" w:cs="Arial"/>
          <w:bCs/>
          <w:sz w:val="24"/>
          <w:szCs w:val="24"/>
        </w:rPr>
        <w:t xml:space="preserve">hiffre d'affaires annuel dans le domaine d'activité </w:t>
      </w:r>
      <w:r w:rsidR="00EC3CB4" w:rsidRPr="00021EB1">
        <w:rPr>
          <w:rFonts w:ascii="Univers Next Pro Light Cond" w:hAnsi="Univers Next Pro Light Cond" w:cs="Arial"/>
          <w:bCs/>
          <w:sz w:val="24"/>
          <w:szCs w:val="24"/>
        </w:rPr>
        <w:t xml:space="preserve">objet du présent appel d’offres </w:t>
      </w:r>
      <w:r w:rsidRPr="00021EB1">
        <w:rPr>
          <w:rFonts w:ascii="Univers Next Pro Light Cond" w:hAnsi="Univers Next Pro Light Cond" w:cs="Arial"/>
          <w:bCs/>
          <w:sz w:val="24"/>
          <w:szCs w:val="24"/>
        </w:rPr>
        <w:t>pour les trois derniers exercices disponibles.</w:t>
      </w:r>
    </w:p>
    <w:p w14:paraId="48858D1D" w14:textId="0E5CB397" w:rsidR="009E1DF6" w:rsidRPr="00021EB1" w:rsidRDefault="009E1DF6" w:rsidP="009E1DF6">
      <w:pPr>
        <w:pStyle w:val="Default"/>
        <w:jc w:val="both"/>
        <w:rPr>
          <w:rFonts w:ascii="Univers Next Pro Light Cond" w:hAnsi="Univers Next Pro Light Cond"/>
        </w:rPr>
      </w:pPr>
      <w:r w:rsidRPr="00021EB1">
        <w:rPr>
          <w:rFonts w:ascii="Univers Next Pro Light Cond" w:hAnsi="Univers Next Pro Light Cond"/>
        </w:rPr>
        <w:t xml:space="preserve">Si, pour une raison justifiée, le candidat n’est pas en mesure de produire les renseignements et documents demandés par la Bpi, il est autorisé à prouver </w:t>
      </w:r>
      <w:r w:rsidR="00EC3CB4" w:rsidRPr="00021EB1">
        <w:rPr>
          <w:rFonts w:ascii="Univers Next Pro Light Cond" w:hAnsi="Univers Next Pro Light Cond"/>
        </w:rPr>
        <w:t>s</w:t>
      </w:r>
      <w:r w:rsidRPr="00021EB1">
        <w:rPr>
          <w:rFonts w:ascii="Univers Next Pro Light Cond" w:hAnsi="Univers Next Pro Light Cond"/>
        </w:rPr>
        <w:t>a capacité économique et financière par tout autre moyen approprié.</w:t>
      </w:r>
    </w:p>
    <w:p w14:paraId="5C5159FB" w14:textId="4823152B" w:rsidR="00EC56E3" w:rsidRPr="00021EB1" w:rsidRDefault="00EC56E3" w:rsidP="00EC56E3">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Conformément à l’article Article R2142-14 de la commande publique, </w:t>
      </w:r>
      <w:r w:rsidR="007B32DE" w:rsidRPr="00021EB1">
        <w:rPr>
          <w:rFonts w:ascii="Univers Next Pro Light Cond" w:hAnsi="Univers Next Pro Light Cond" w:cs="Arial"/>
          <w:sz w:val="24"/>
          <w:szCs w:val="24"/>
        </w:rPr>
        <w:t>l</w:t>
      </w:r>
      <w:r w:rsidR="00B06F79" w:rsidRPr="00021EB1">
        <w:rPr>
          <w:rFonts w:ascii="Univers Next Pro Light Cond" w:hAnsi="Univers Next Pro Light Cond" w:cs="Arial"/>
          <w:sz w:val="24"/>
          <w:szCs w:val="24"/>
        </w:rPr>
        <w:t xml:space="preserve">e candidat produit </w:t>
      </w:r>
      <w:r w:rsidRPr="00021EB1">
        <w:rPr>
          <w:rFonts w:ascii="Univers Next Pro Light Cond" w:hAnsi="Univers Next Pro Light Cond" w:cs="Arial"/>
          <w:sz w:val="24"/>
          <w:szCs w:val="24"/>
        </w:rPr>
        <w:t xml:space="preserve">pour l’examen de ses capacités techniques et professionnelles la </w:t>
      </w:r>
      <w:r w:rsidRPr="00021EB1">
        <w:rPr>
          <w:rFonts w:ascii="Univers Next Pro Light Cond" w:hAnsi="Univers Next Pro Light Cond" w:cs="Arial"/>
          <w:sz w:val="24"/>
          <w:szCs w:val="24"/>
          <w:u w:val="single"/>
        </w:rPr>
        <w:t>liste des principales livraisons effectuées ou des principaux services</w:t>
      </w:r>
      <w:r w:rsidRPr="00021EB1">
        <w:rPr>
          <w:rFonts w:ascii="Univers Next Pro Light Cond" w:hAnsi="Univers Next Pro Light Cond" w:cs="Arial"/>
          <w:sz w:val="24"/>
          <w:szCs w:val="24"/>
        </w:rPr>
        <w:t xml:space="preserve"> fournis au cours des trois dernières années indiquant le montant, la date et le destinataire public ou privé. Les livraisons et les prestations de services sont prouvées par des attestations du destinataire ou, à défaut, par une déclaration du candidat.</w:t>
      </w:r>
    </w:p>
    <w:p w14:paraId="01C8C4A2" w14:textId="0FC2DA2B" w:rsidR="00B06F79" w:rsidRPr="00021EB1" w:rsidRDefault="00EC56E3" w:rsidP="00EC56E3">
      <w:pPr>
        <w:pStyle w:val="Default"/>
        <w:jc w:val="both"/>
        <w:rPr>
          <w:rFonts w:ascii="Univers Next Pro Light Cond" w:hAnsi="Univers Next Pro Light Cond"/>
        </w:rPr>
      </w:pPr>
      <w:r w:rsidRPr="00021EB1">
        <w:rPr>
          <w:rFonts w:ascii="Univers Next Pro Light Cond" w:hAnsi="Univers Next Pro Light Cond"/>
        </w:rPr>
        <w:t>Si, pour une raison justifiée, le candidat n’est pas en mesure de produire les renseignements et documents demandés par la Bpi, il est autorisé à prouver ses capacités techniques et professionnelles par tout autre moyen approprié</w:t>
      </w:r>
      <w:r w:rsidR="00B06F79" w:rsidRPr="00021EB1">
        <w:rPr>
          <w:rFonts w:ascii="Univers Next Pro Light Cond" w:hAnsi="Univers Next Pro Light Cond"/>
        </w:rPr>
        <w:t>.</w:t>
      </w:r>
    </w:p>
    <w:p w14:paraId="0E2C3CDE" w14:textId="77777777" w:rsidR="00B06F79" w:rsidRPr="00021EB1" w:rsidRDefault="00B06F79" w:rsidP="00B06F79">
      <w:pPr>
        <w:autoSpaceDE w:val="0"/>
        <w:autoSpaceDN w:val="0"/>
        <w:adjustRightInd w:val="0"/>
        <w:jc w:val="both"/>
        <w:rPr>
          <w:rFonts w:ascii="Univers Next Pro Light Cond" w:hAnsi="Univers Next Pro Light Cond" w:cs="Arial"/>
          <w:color w:val="000000"/>
          <w:sz w:val="24"/>
          <w:szCs w:val="24"/>
        </w:rPr>
      </w:pPr>
    </w:p>
    <w:p w14:paraId="1E915C35" w14:textId="44440D5A" w:rsidR="008C5B93" w:rsidRPr="00021EB1" w:rsidRDefault="008C5B93" w:rsidP="008C5B93">
      <w:pPr>
        <w:autoSpaceDE w:val="0"/>
        <w:autoSpaceDN w:val="0"/>
        <w:adjustRightInd w:val="0"/>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 xml:space="preserve">Les candidats ont le choix de présenter leur candidature sous forme </w:t>
      </w:r>
      <w:r w:rsidR="00AF20B4" w:rsidRPr="00021EB1">
        <w:rPr>
          <w:rFonts w:ascii="Univers Next Pro Light Cond" w:hAnsi="Univers Next Pro Light Cond" w:cs="Arial"/>
          <w:color w:val="000000"/>
          <w:sz w:val="24"/>
          <w:szCs w:val="24"/>
        </w:rPr>
        <w:t xml:space="preserve">soit </w:t>
      </w:r>
      <w:r w:rsidRPr="00021EB1">
        <w:rPr>
          <w:rFonts w:ascii="Univers Next Pro Light Cond" w:hAnsi="Univers Next Pro Light Cond" w:cs="Arial"/>
          <w:color w:val="000000"/>
          <w:sz w:val="24"/>
          <w:szCs w:val="24"/>
        </w:rPr>
        <w:t xml:space="preserve">: </w:t>
      </w:r>
    </w:p>
    <w:p w14:paraId="498B18D2" w14:textId="2FD51ABC" w:rsidR="008C5B93" w:rsidRPr="00021EB1" w:rsidRDefault="004346D6" w:rsidP="00300AAD">
      <w:pPr>
        <w:pStyle w:val="Paragraphedeliste"/>
        <w:numPr>
          <w:ilvl w:val="0"/>
          <w:numId w:val="7"/>
        </w:numPr>
        <w:autoSpaceDE w:val="0"/>
        <w:autoSpaceDN w:val="0"/>
        <w:adjustRightInd w:val="0"/>
        <w:spacing w:after="26"/>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d’</w:t>
      </w:r>
      <w:r w:rsidR="008C5B93" w:rsidRPr="00021EB1">
        <w:rPr>
          <w:rFonts w:ascii="Univers Next Pro Light Cond" w:hAnsi="Univers Next Pro Light Cond" w:cs="Arial"/>
          <w:color w:val="000000"/>
          <w:sz w:val="24"/>
          <w:szCs w:val="24"/>
        </w:rPr>
        <w:t>u</w:t>
      </w:r>
      <w:r w:rsidRPr="00021EB1">
        <w:rPr>
          <w:rFonts w:ascii="Univers Next Pro Light Cond" w:hAnsi="Univers Next Pro Light Cond" w:cs="Arial"/>
          <w:color w:val="000000"/>
          <w:sz w:val="24"/>
          <w:szCs w:val="24"/>
        </w:rPr>
        <w:t xml:space="preserve">ne candidature classique en utilisant les </w:t>
      </w:r>
      <w:r w:rsidR="008C5B93" w:rsidRPr="00021EB1">
        <w:rPr>
          <w:rFonts w:ascii="Univers Next Pro Light Cond" w:hAnsi="Univers Next Pro Light Cond" w:cs="Arial"/>
          <w:color w:val="000000"/>
          <w:sz w:val="24"/>
          <w:szCs w:val="24"/>
        </w:rPr>
        <w:t>formulaire</w:t>
      </w:r>
      <w:r w:rsidRPr="00021EB1">
        <w:rPr>
          <w:rFonts w:ascii="Univers Next Pro Light Cond" w:hAnsi="Univers Next Pro Light Cond" w:cs="Arial"/>
          <w:color w:val="000000"/>
          <w:sz w:val="24"/>
          <w:szCs w:val="24"/>
        </w:rPr>
        <w:t>s DC1 et DC2</w:t>
      </w:r>
      <w:r w:rsidR="008C5B93" w:rsidRPr="00021EB1">
        <w:rPr>
          <w:rFonts w:ascii="Univers Next Pro Light Cond" w:hAnsi="Univers Next Pro Light Cond" w:cs="Arial"/>
          <w:color w:val="000000"/>
          <w:sz w:val="24"/>
          <w:szCs w:val="24"/>
        </w:rPr>
        <w:t xml:space="preserve"> </w:t>
      </w:r>
      <w:r w:rsidR="0063111A" w:rsidRPr="00021EB1">
        <w:rPr>
          <w:rFonts w:ascii="Univers Next Pro Light Cond" w:hAnsi="Univers Next Pro Light Cond" w:cs="Arial"/>
          <w:sz w:val="24"/>
          <w:szCs w:val="24"/>
        </w:rPr>
        <w:t>disponibles à l’adresse https://www.economie.gouv.fr/daj/formulaires-declaration-du-candidat</w:t>
      </w:r>
      <w:r w:rsidR="008C5B93" w:rsidRPr="00021EB1">
        <w:rPr>
          <w:rFonts w:ascii="Univers Next Pro Light Cond" w:hAnsi="Univers Next Pro Light Cond" w:cs="Arial"/>
          <w:color w:val="000000"/>
          <w:sz w:val="24"/>
          <w:szCs w:val="24"/>
        </w:rPr>
        <w:t xml:space="preserve">; </w:t>
      </w:r>
    </w:p>
    <w:p w14:paraId="784419A3" w14:textId="3471BD68" w:rsidR="008C5B93" w:rsidRPr="00021EB1" w:rsidRDefault="008C5B93" w:rsidP="00300AAD">
      <w:pPr>
        <w:pStyle w:val="Paragraphedeliste"/>
        <w:numPr>
          <w:ilvl w:val="0"/>
          <w:numId w:val="7"/>
        </w:numPr>
        <w:autoSpaceDE w:val="0"/>
        <w:autoSpaceDN w:val="0"/>
        <w:adjustRightInd w:val="0"/>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 xml:space="preserve">du document unique de marché européen électronique (e-DUME) en utilisant le service DUME ou le service exposé de la Plateforme des achats de l’État (PLACE). </w:t>
      </w:r>
      <w:r w:rsidRPr="00021EB1">
        <w:rPr>
          <w:rFonts w:ascii="Univers Next Pro Light Cond" w:hAnsi="Univers Next Pro Light Cond" w:cs="Arial"/>
          <w:sz w:val="24"/>
          <w:szCs w:val="24"/>
        </w:rPr>
        <w:t>A cet effet un Dume personnalisé est disponible dans Place dans la consultation objet d</w:t>
      </w:r>
      <w:r w:rsidR="00B96F2A" w:rsidRPr="00021EB1">
        <w:rPr>
          <w:rFonts w:ascii="Univers Next Pro Light Cond" w:hAnsi="Univers Next Pro Light Cond" w:cs="Arial"/>
          <w:sz w:val="24"/>
          <w:szCs w:val="24"/>
        </w:rPr>
        <w:t>e la présente procédure de passation</w:t>
      </w:r>
      <w:r w:rsidRPr="00021EB1">
        <w:rPr>
          <w:rFonts w:ascii="Univers Next Pro Light Cond" w:hAnsi="Univers Next Pro Light Cond" w:cs="Arial"/>
          <w:sz w:val="24"/>
          <w:szCs w:val="24"/>
        </w:rPr>
        <w:t>.</w:t>
      </w:r>
    </w:p>
    <w:p w14:paraId="4EF45E7E" w14:textId="77777777" w:rsidR="00154346" w:rsidRPr="00021EB1" w:rsidRDefault="00154346" w:rsidP="008C5B93">
      <w:pPr>
        <w:autoSpaceDE w:val="0"/>
        <w:autoSpaceDN w:val="0"/>
        <w:adjustRightInd w:val="0"/>
        <w:rPr>
          <w:rFonts w:ascii="Univers Next Pro Light Cond" w:hAnsi="Univers Next Pro Light Cond" w:cs="Arial"/>
          <w:color w:val="000000"/>
          <w:sz w:val="24"/>
          <w:szCs w:val="24"/>
        </w:rPr>
      </w:pPr>
    </w:p>
    <w:p w14:paraId="67660457" w14:textId="63C883E2" w:rsidR="004D71F9" w:rsidRPr="00021EB1" w:rsidRDefault="004346D6" w:rsidP="004D71F9">
      <w:pPr>
        <w:autoSpaceDE w:val="0"/>
        <w:autoSpaceDN w:val="0"/>
        <w:adjustRightInd w:val="0"/>
        <w:rPr>
          <w:rFonts w:ascii="Univers Next Pro Light Cond" w:hAnsi="Univers Next Pro Light Cond" w:cs="Arial"/>
          <w:b/>
          <w:color w:val="000000"/>
          <w:sz w:val="24"/>
          <w:szCs w:val="24"/>
        </w:rPr>
      </w:pPr>
      <w:r w:rsidRPr="00021EB1">
        <w:rPr>
          <w:rFonts w:ascii="Univers Next Pro Light Cond" w:hAnsi="Univers Next Pro Light Cond" w:cs="Arial"/>
          <w:b/>
          <w:color w:val="000000"/>
          <w:sz w:val="24"/>
          <w:szCs w:val="24"/>
        </w:rPr>
        <w:t>Candidature au moyen des formulaires DC1 et DC2</w:t>
      </w:r>
    </w:p>
    <w:p w14:paraId="3DA9915C" w14:textId="77777777" w:rsidR="00EE2DDA" w:rsidRPr="00021EB1" w:rsidRDefault="004346D6" w:rsidP="00EE2DDA">
      <w:pPr>
        <w:autoSpaceDE w:val="0"/>
        <w:autoSpaceDN w:val="0"/>
        <w:adjustRightInd w:val="0"/>
        <w:rPr>
          <w:rFonts w:ascii="Univers Next Pro Light Cond" w:hAnsi="Univers Next Pro Light Cond" w:cs="Arial"/>
          <w:sz w:val="24"/>
          <w:szCs w:val="24"/>
        </w:rPr>
      </w:pPr>
      <w:r w:rsidRPr="00021EB1">
        <w:rPr>
          <w:rFonts w:ascii="Univers Next Pro Light Cond" w:hAnsi="Univers Next Pro Light Cond" w:cs="Arial"/>
          <w:sz w:val="24"/>
          <w:szCs w:val="24"/>
        </w:rPr>
        <w:t>Dans le cas d'un groupement d'opérateurs économiques, le formulaire DC1 sera complété pour chaque membre du groupement. En cas de candidature groupée, le DC2 est rempli par chaque membre du groupement.</w:t>
      </w:r>
    </w:p>
    <w:p w14:paraId="12A6C114" w14:textId="2D3A3C68" w:rsidR="004346D6" w:rsidRPr="00021EB1" w:rsidRDefault="00EE2DDA" w:rsidP="00EE2DDA">
      <w:pPr>
        <w:autoSpaceDE w:val="0"/>
        <w:autoSpaceDN w:val="0"/>
        <w:adjustRightInd w:val="0"/>
        <w:rPr>
          <w:rFonts w:ascii="Univers Next Pro Light Cond" w:hAnsi="Univers Next Pro Light Cond" w:cs="Arial"/>
          <w:color w:val="000000"/>
          <w:sz w:val="24"/>
          <w:szCs w:val="24"/>
        </w:rPr>
      </w:pPr>
      <w:r w:rsidRPr="00021EB1">
        <w:rPr>
          <w:rFonts w:ascii="Univers Next Pro Light Cond" w:hAnsi="Univers Next Pro Light Cond" w:cs="Arial"/>
          <w:color w:val="000000"/>
          <w:sz w:val="24"/>
          <w:szCs w:val="24"/>
        </w:rPr>
        <w:t xml:space="preserve"> </w:t>
      </w:r>
    </w:p>
    <w:p w14:paraId="2EF38BE6" w14:textId="4A0B7555" w:rsidR="004D71F9" w:rsidRPr="00021EB1" w:rsidRDefault="00AF20B4" w:rsidP="007A4E78">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b/>
          <w:bCs/>
          <w:sz w:val="24"/>
          <w:szCs w:val="24"/>
        </w:rPr>
        <w:t>Candidature sous forme de document unique de marché européen électronique (</w:t>
      </w:r>
      <w:r w:rsidR="00251442" w:rsidRPr="00021EB1">
        <w:rPr>
          <w:rFonts w:ascii="Univers Next Pro Light Cond" w:hAnsi="Univers Next Pro Light Cond" w:cs="Arial"/>
          <w:b/>
          <w:bCs/>
          <w:sz w:val="24"/>
          <w:szCs w:val="24"/>
        </w:rPr>
        <w:t xml:space="preserve">DUME </w:t>
      </w:r>
      <w:r w:rsidRPr="00021EB1">
        <w:rPr>
          <w:rFonts w:ascii="Univers Next Pro Light Cond" w:hAnsi="Univers Next Pro Light Cond" w:cs="Arial"/>
          <w:b/>
          <w:bCs/>
          <w:sz w:val="24"/>
          <w:szCs w:val="24"/>
        </w:rPr>
        <w:t xml:space="preserve">électronique) </w:t>
      </w:r>
    </w:p>
    <w:p w14:paraId="504AD2CA" w14:textId="4B03DB3F" w:rsidR="004D71F9" w:rsidRPr="00021EB1" w:rsidRDefault="004D71F9" w:rsidP="00FC5121">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sz w:val="24"/>
          <w:szCs w:val="24"/>
        </w:rPr>
        <w:t>Les candidats présente</w:t>
      </w:r>
      <w:r w:rsidR="00CB41D9" w:rsidRPr="00021EB1">
        <w:rPr>
          <w:rFonts w:ascii="Univers Next Pro Light Cond" w:hAnsi="Univers Next Pro Light Cond" w:cs="Arial"/>
          <w:sz w:val="24"/>
          <w:szCs w:val="24"/>
        </w:rPr>
        <w:t>nt</w:t>
      </w:r>
      <w:r w:rsidRPr="00021EB1">
        <w:rPr>
          <w:rFonts w:ascii="Univers Next Pro Light Cond" w:hAnsi="Univers Next Pro Light Cond" w:cs="Arial"/>
          <w:sz w:val="24"/>
          <w:szCs w:val="24"/>
        </w:rPr>
        <w:t xml:space="preserve"> leur candidature en renseignant le formulaire DUME accessible : </w:t>
      </w:r>
    </w:p>
    <w:p w14:paraId="61858039" w14:textId="77777777" w:rsidR="004D71F9" w:rsidRPr="00021EB1" w:rsidRDefault="004D71F9" w:rsidP="00FC5121">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 depuis le service exposé de PLACE </w:t>
      </w:r>
    </w:p>
    <w:p w14:paraId="5994F9AD" w14:textId="77777777" w:rsidR="004D71F9" w:rsidRPr="00021EB1" w:rsidRDefault="004D71F9" w:rsidP="00FC5121">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 depuis l’adresse URL suivante : https://dume.chorus-pro.gouv.fr </w:t>
      </w:r>
    </w:p>
    <w:p w14:paraId="433B3C10" w14:textId="20BD8EC6" w:rsidR="004D71F9" w:rsidRPr="00021EB1" w:rsidRDefault="004D71F9" w:rsidP="00FC5121">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sz w:val="24"/>
          <w:szCs w:val="24"/>
        </w:rPr>
        <w:t xml:space="preserve">Les parties II (informations concernant l'opérateur économique), III (motifs d’exclusion) du formulaire sont à renseigner. </w:t>
      </w:r>
    </w:p>
    <w:p w14:paraId="527BFFF6" w14:textId="454A11B4" w:rsidR="004D71F9" w:rsidRPr="00021EB1" w:rsidRDefault="004D71F9" w:rsidP="00FC5121">
      <w:pPr>
        <w:autoSpaceDE w:val="0"/>
        <w:autoSpaceDN w:val="0"/>
        <w:adjustRightInd w:val="0"/>
        <w:jc w:val="both"/>
        <w:rPr>
          <w:rFonts w:ascii="Univers Next Pro Light Cond" w:hAnsi="Univers Next Pro Light Cond" w:cs="Arial"/>
          <w:sz w:val="24"/>
          <w:szCs w:val="24"/>
        </w:rPr>
      </w:pPr>
      <w:r w:rsidRPr="00021EB1">
        <w:rPr>
          <w:rFonts w:ascii="Univers Next Pro Light Cond" w:hAnsi="Univers Next Pro Light Cond" w:cs="Arial"/>
          <w:sz w:val="24"/>
          <w:szCs w:val="24"/>
        </w:rPr>
        <w:t>Des renseignements complémentaires au sujet du DUME électronique sont disponibles à l’adresse URL suivante : https://communaute.chorus-pro.gouv.fr/pour-les-entreprises/</w:t>
      </w:r>
      <w:r w:rsidR="00375EB5" w:rsidRPr="00021EB1">
        <w:rPr>
          <w:rFonts w:ascii="Univers Next Pro Light Cond" w:hAnsi="Univers Next Pro Light Cond" w:cs="Arial"/>
          <w:sz w:val="24"/>
          <w:szCs w:val="24"/>
        </w:rPr>
        <w:t>.</w:t>
      </w:r>
    </w:p>
    <w:p w14:paraId="36607DC6" w14:textId="77777777" w:rsidR="004D71F9" w:rsidRPr="00021EB1" w:rsidRDefault="004D71F9" w:rsidP="00B06F79">
      <w:pPr>
        <w:autoSpaceDE w:val="0"/>
        <w:autoSpaceDN w:val="0"/>
        <w:adjustRightInd w:val="0"/>
        <w:jc w:val="both"/>
        <w:rPr>
          <w:rFonts w:ascii="Univers Next Pro Light Cond" w:hAnsi="Univers Next Pro Light Cond" w:cs="Arial"/>
          <w:color w:val="000000"/>
          <w:sz w:val="24"/>
          <w:szCs w:val="24"/>
        </w:rPr>
      </w:pPr>
    </w:p>
    <w:p w14:paraId="16ED0E7E" w14:textId="77777777" w:rsidR="00B06F79" w:rsidRPr="00021EB1" w:rsidRDefault="00B06F79" w:rsidP="00B06F79">
      <w:pPr>
        <w:tabs>
          <w:tab w:val="left" w:pos="1701"/>
        </w:tabs>
        <w:jc w:val="both"/>
        <w:rPr>
          <w:rFonts w:ascii="Univers Next Pro Light Cond" w:hAnsi="Univers Next Pro Light Cond" w:cs="Arial"/>
          <w:sz w:val="24"/>
          <w:szCs w:val="24"/>
        </w:rPr>
      </w:pPr>
      <w:r w:rsidRPr="00021EB1">
        <w:rPr>
          <w:rFonts w:ascii="Univers Next Pro Light Cond" w:hAnsi="Univers Next Pro Light Cond" w:cs="Arial"/>
          <w:b/>
          <w:bCs/>
          <w:sz w:val="24"/>
          <w:szCs w:val="24"/>
        </w:rPr>
        <w:t xml:space="preserve">NB : </w:t>
      </w:r>
      <w:r w:rsidRPr="00021EB1">
        <w:rPr>
          <w:rFonts w:ascii="Univers Next Pro Light Cond" w:hAnsi="Univers Next Pro Light Cond" w:cs="Arial"/>
          <w:sz w:val="24"/>
          <w:szCs w:val="24"/>
        </w:rPr>
        <w:t>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1F51B6F1" w14:textId="77777777" w:rsidR="00B06F79" w:rsidRPr="00021EB1" w:rsidRDefault="00B06F79" w:rsidP="00B06F79">
      <w:pPr>
        <w:tabs>
          <w:tab w:val="left" w:pos="1701"/>
        </w:tabs>
        <w:jc w:val="both"/>
        <w:rPr>
          <w:rFonts w:ascii="Univers Next Pro Light Cond" w:hAnsi="Univers Next Pro Light Cond" w:cs="Arial"/>
          <w:b/>
          <w:bCs/>
          <w:sz w:val="24"/>
          <w:szCs w:val="24"/>
        </w:rPr>
      </w:pPr>
    </w:p>
    <w:p w14:paraId="1CE3F3C0" w14:textId="77777777" w:rsidR="00B06F79" w:rsidRPr="00021EB1" w:rsidRDefault="00B06F79" w:rsidP="00B06F79">
      <w:pPr>
        <w:tabs>
          <w:tab w:val="left" w:pos="1701"/>
        </w:tabs>
        <w:jc w:val="both"/>
        <w:rPr>
          <w:rFonts w:ascii="Univers Next Pro Light Cond" w:hAnsi="Univers Next Pro Light Cond" w:cs="Arial"/>
          <w:sz w:val="24"/>
          <w:szCs w:val="24"/>
        </w:rPr>
      </w:pPr>
      <w:r w:rsidRPr="00021EB1">
        <w:rPr>
          <w:rFonts w:ascii="Univers Next Pro Light Cond" w:hAnsi="Univers Next Pro Light Cond" w:cs="Arial"/>
          <w:sz w:val="24"/>
          <w:szCs w:val="24"/>
        </w:rPr>
        <w:t>Les candidats ne sont pas tenus de fournir les documents et renseignements qu’ils ont déjà transmis dans le cadre d’une précédente consultation et qui demeurent valables.</w:t>
      </w:r>
    </w:p>
    <w:p w14:paraId="114B6876" w14:textId="77777777" w:rsidR="002A355C" w:rsidRPr="00021EB1" w:rsidRDefault="002A355C" w:rsidP="00F42F0D">
      <w:pPr>
        <w:spacing w:line="240" w:lineRule="atLeast"/>
        <w:jc w:val="both"/>
        <w:rPr>
          <w:rFonts w:ascii="Univers Next Pro Light Cond" w:hAnsi="Univers Next Pro Light Cond" w:cs="Arial"/>
          <w:sz w:val="24"/>
          <w:szCs w:val="24"/>
          <w:u w:val="single"/>
        </w:rPr>
      </w:pPr>
    </w:p>
    <w:p w14:paraId="77E6891D" w14:textId="637C21E8" w:rsidR="007702A2" w:rsidRPr="00021EB1" w:rsidRDefault="007702A2" w:rsidP="007702A2">
      <w:pPr>
        <w:spacing w:line="240" w:lineRule="atLeast"/>
        <w:jc w:val="both"/>
        <w:rPr>
          <w:rFonts w:ascii="Univers Next Pro Light Cond" w:hAnsi="Univers Next Pro Light Cond" w:cs="Arial"/>
          <w:sz w:val="24"/>
          <w:szCs w:val="24"/>
          <w:u w:val="single"/>
        </w:rPr>
      </w:pPr>
      <w:r w:rsidRPr="00021EB1">
        <w:rPr>
          <w:rFonts w:ascii="Univers Next Pro Light Cond" w:hAnsi="Univers Next Pro Light Cond" w:cs="Arial"/>
          <w:sz w:val="24"/>
          <w:szCs w:val="24"/>
          <w:u w:val="single"/>
        </w:rPr>
        <w:t>Offre</w:t>
      </w:r>
      <w:r w:rsidR="00703A46" w:rsidRPr="00021EB1">
        <w:rPr>
          <w:rFonts w:ascii="Univers Next Pro Light Cond" w:hAnsi="Univers Next Pro Light Cond" w:cs="Arial"/>
          <w:sz w:val="24"/>
          <w:szCs w:val="24"/>
        </w:rPr>
        <w:t> : L’offre remise par le candidat comprend</w:t>
      </w:r>
      <w:r w:rsidR="009B7135" w:rsidRPr="00021EB1">
        <w:rPr>
          <w:rFonts w:ascii="Univers Next Pro Light Cond" w:hAnsi="Univers Next Pro Light Cond" w:cs="Arial"/>
          <w:sz w:val="24"/>
          <w:szCs w:val="24"/>
        </w:rPr>
        <w:t xml:space="preserve"> pour chacun des lots souscrits</w:t>
      </w:r>
      <w:r w:rsidR="00703A46" w:rsidRPr="00021EB1">
        <w:rPr>
          <w:rFonts w:ascii="Univers Next Pro Light Cond" w:hAnsi="Univers Next Pro Light Cond" w:cs="Arial"/>
          <w:sz w:val="24"/>
          <w:szCs w:val="24"/>
        </w:rPr>
        <w:t> :</w:t>
      </w:r>
    </w:p>
    <w:p w14:paraId="622703CF" w14:textId="77777777" w:rsidR="007702A2" w:rsidRPr="00021EB1" w:rsidRDefault="007702A2" w:rsidP="007702A2">
      <w:pPr>
        <w:spacing w:line="240" w:lineRule="atLeast"/>
        <w:jc w:val="both"/>
        <w:rPr>
          <w:rFonts w:ascii="Univers Next Pro Light Cond" w:hAnsi="Univers Next Pro Light Cond" w:cs="Arial"/>
          <w:sz w:val="24"/>
          <w:szCs w:val="24"/>
        </w:rPr>
      </w:pPr>
    </w:p>
    <w:p w14:paraId="35BBC150" w14:textId="52C657F1" w:rsidR="009B7135" w:rsidRPr="00021EB1" w:rsidRDefault="009B7135" w:rsidP="00300AAD">
      <w:pPr>
        <w:numPr>
          <w:ilvl w:val="0"/>
          <w:numId w:val="4"/>
        </w:numPr>
        <w:suppressAutoHyphens/>
        <w:spacing w:line="240" w:lineRule="atLeast"/>
        <w:ind w:left="567"/>
        <w:jc w:val="both"/>
        <w:rPr>
          <w:rFonts w:ascii="Univers Next Pro Light Cond" w:hAnsi="Univers Next Pro Light Cond" w:cs="Arial"/>
          <w:sz w:val="24"/>
          <w:szCs w:val="24"/>
        </w:rPr>
      </w:pPr>
      <w:r w:rsidRPr="00021EB1">
        <w:rPr>
          <w:rFonts w:ascii="Univers Next Pro Light Cond" w:hAnsi="Univers Next Pro Light Cond" w:cs="Arial"/>
          <w:sz w:val="24"/>
          <w:szCs w:val="24"/>
        </w:rPr>
        <w:t>l</w:t>
      </w:r>
      <w:r w:rsidR="00BD59DC" w:rsidRPr="00021EB1">
        <w:rPr>
          <w:rFonts w:ascii="Univers Next Pro Light Cond" w:hAnsi="Univers Next Pro Light Cond" w:cs="Arial"/>
          <w:sz w:val="24"/>
          <w:szCs w:val="24"/>
        </w:rPr>
        <w:t>’</w:t>
      </w:r>
      <w:r w:rsidRPr="00021EB1">
        <w:rPr>
          <w:rFonts w:ascii="Univers Next Pro Light Cond" w:hAnsi="Univers Next Pro Light Cond" w:cs="Arial"/>
          <w:sz w:val="24"/>
          <w:szCs w:val="24"/>
        </w:rPr>
        <w:t>a</w:t>
      </w:r>
      <w:r w:rsidR="00BD59DC" w:rsidRPr="00021EB1">
        <w:rPr>
          <w:rFonts w:ascii="Univers Next Pro Light Cond" w:hAnsi="Univers Next Pro Light Cond" w:cs="Arial"/>
          <w:sz w:val="24"/>
          <w:szCs w:val="24"/>
        </w:rPr>
        <w:t>nnexe financière</w:t>
      </w:r>
      <w:r w:rsidRPr="00021EB1">
        <w:rPr>
          <w:rFonts w:ascii="Univers Next Pro Light Cond" w:hAnsi="Univers Next Pro Light Cond" w:cs="Arial"/>
          <w:sz w:val="24"/>
          <w:szCs w:val="24"/>
        </w:rPr>
        <w:t xml:space="preserve">, </w:t>
      </w:r>
    </w:p>
    <w:p w14:paraId="7EF3DB52" w14:textId="77777777" w:rsidR="009B7135" w:rsidRPr="00021EB1" w:rsidRDefault="009B7135" w:rsidP="00300AAD">
      <w:pPr>
        <w:numPr>
          <w:ilvl w:val="0"/>
          <w:numId w:val="4"/>
        </w:numPr>
        <w:suppressAutoHyphens/>
        <w:spacing w:line="240" w:lineRule="atLeast"/>
        <w:ind w:left="567"/>
        <w:jc w:val="both"/>
        <w:rPr>
          <w:rFonts w:ascii="Univers Next Pro Light Cond" w:hAnsi="Univers Next Pro Light Cond" w:cs="Arial"/>
          <w:sz w:val="24"/>
          <w:szCs w:val="24"/>
        </w:rPr>
      </w:pPr>
      <w:r w:rsidRPr="00021EB1">
        <w:rPr>
          <w:rFonts w:ascii="Univers Next Pro Light Cond" w:hAnsi="Univers Next Pro Light Cond" w:cs="Arial"/>
          <w:sz w:val="24"/>
          <w:szCs w:val="24"/>
        </w:rPr>
        <w:lastRenderedPageBreak/>
        <w:t>le cadre de réponse,</w:t>
      </w:r>
    </w:p>
    <w:p w14:paraId="261A0AA1" w14:textId="77777777" w:rsidR="00B34138" w:rsidRPr="00021EB1" w:rsidRDefault="009B7135" w:rsidP="00B34138">
      <w:pPr>
        <w:numPr>
          <w:ilvl w:val="0"/>
          <w:numId w:val="4"/>
        </w:numPr>
        <w:suppressAutoHyphens/>
        <w:spacing w:line="240" w:lineRule="atLeast"/>
        <w:ind w:left="567"/>
        <w:jc w:val="both"/>
        <w:rPr>
          <w:rFonts w:ascii="Univers Next Pro Light Cond" w:hAnsi="Univers Next Pro Light Cond" w:cstheme="minorHAnsi"/>
          <w:sz w:val="24"/>
          <w:szCs w:val="24"/>
        </w:rPr>
      </w:pPr>
      <w:r w:rsidRPr="00021EB1">
        <w:rPr>
          <w:rFonts w:ascii="Univers Next Pro Light Cond" w:hAnsi="Univers Next Pro Light Cond" w:cs="Arial"/>
          <w:sz w:val="24"/>
          <w:szCs w:val="24"/>
        </w:rPr>
        <w:t xml:space="preserve">le mémoire technique établi par le candidat, </w:t>
      </w:r>
      <w:r w:rsidR="00B34138" w:rsidRPr="00021EB1">
        <w:rPr>
          <w:rFonts w:ascii="Univers Next Pro Light Cond" w:hAnsi="Univers Next Pro Light Cond" w:cstheme="minorHAnsi"/>
          <w:sz w:val="24"/>
          <w:szCs w:val="24"/>
        </w:rPr>
        <w:t>avec les pièces demandées par la Bpi à l’appui du mémoire technique (modèle d’accusé de réception de bon de commande, modèle de document de suivi des commandes, modèle de bon de livraison valorisé, modèle de facture),</w:t>
      </w:r>
    </w:p>
    <w:p w14:paraId="1BF4B44C" w14:textId="77777777" w:rsidR="00BD4103" w:rsidRPr="00021EB1" w:rsidRDefault="00BD4103" w:rsidP="00494125">
      <w:pPr>
        <w:suppressAutoHyphens/>
        <w:spacing w:line="240" w:lineRule="atLeast"/>
        <w:ind w:left="284"/>
        <w:jc w:val="both"/>
        <w:rPr>
          <w:rFonts w:ascii="Univers Next Pro Light Cond" w:hAnsi="Univers Next Pro Light Cond" w:cs="Arial"/>
          <w:sz w:val="24"/>
          <w:szCs w:val="24"/>
        </w:rPr>
      </w:pPr>
    </w:p>
    <w:p w14:paraId="40474CD0" w14:textId="77777777" w:rsidR="00F42F0D" w:rsidRPr="00021EB1" w:rsidRDefault="00F42F0D" w:rsidP="00F42F0D">
      <w:pPr>
        <w:jc w:val="both"/>
        <w:rPr>
          <w:rFonts w:ascii="Univers Next Pro Light Cond" w:hAnsi="Univers Next Pro Light Cond" w:cs="Arial"/>
          <w:sz w:val="24"/>
          <w:szCs w:val="24"/>
        </w:rPr>
      </w:pPr>
    </w:p>
    <w:p w14:paraId="0A5A950B" w14:textId="77777777" w:rsidR="00F42F0D" w:rsidRPr="00021EB1" w:rsidRDefault="00F42F0D" w:rsidP="00300AAD">
      <w:pPr>
        <w:pStyle w:val="Titre1"/>
        <w:numPr>
          <w:ilvl w:val="0"/>
          <w:numId w:val="20"/>
        </w:numPr>
        <w:rPr>
          <w:rFonts w:ascii="Univers Next Pro Light Cond" w:hAnsi="Univers Next Pro Light Cond" w:cs="Arial"/>
          <w:sz w:val="24"/>
          <w:szCs w:val="24"/>
          <w:u w:val="single"/>
        </w:rPr>
      </w:pPr>
      <w:bookmarkStart w:id="23" w:name="_Toc187740059"/>
      <w:r w:rsidRPr="00021EB1">
        <w:rPr>
          <w:rFonts w:ascii="Univers Next Pro Light Cond" w:hAnsi="Univers Next Pro Light Cond" w:cs="Arial"/>
          <w:b/>
          <w:sz w:val="24"/>
          <w:szCs w:val="24"/>
          <w:u w:val="single"/>
        </w:rPr>
        <w:t>Modalités de remise des plis</w:t>
      </w:r>
      <w:bookmarkEnd w:id="23"/>
    </w:p>
    <w:p w14:paraId="5014736E" w14:textId="77777777" w:rsidR="00F42F0D" w:rsidRPr="00021EB1" w:rsidRDefault="00F42F0D" w:rsidP="00F42F0D">
      <w:pPr>
        <w:tabs>
          <w:tab w:val="left" w:pos="1701"/>
        </w:tabs>
        <w:jc w:val="both"/>
        <w:rPr>
          <w:rFonts w:ascii="Univers Next Pro Light Cond" w:hAnsi="Univers Next Pro Light Cond" w:cs="Arial"/>
          <w:b/>
          <w:sz w:val="24"/>
          <w:szCs w:val="24"/>
        </w:rPr>
      </w:pPr>
    </w:p>
    <w:p w14:paraId="0B871081" w14:textId="14F326D3" w:rsidR="007702A2" w:rsidRPr="00021EB1" w:rsidRDefault="007702A2" w:rsidP="007702A2">
      <w:pPr>
        <w:tabs>
          <w:tab w:val="left" w:pos="1701"/>
        </w:tabs>
        <w:jc w:val="both"/>
        <w:rPr>
          <w:rFonts w:ascii="Univers Next Pro Light Cond" w:hAnsi="Univers Next Pro Light Cond" w:cs="Arial"/>
          <w:b/>
          <w:bCs/>
          <w:sz w:val="24"/>
          <w:szCs w:val="24"/>
        </w:rPr>
      </w:pPr>
      <w:r w:rsidRPr="00021EB1">
        <w:rPr>
          <w:rFonts w:ascii="Univers Next Pro Light Cond" w:hAnsi="Univers Next Pro Light Cond" w:cs="Arial"/>
          <w:b/>
          <w:bCs/>
          <w:sz w:val="24"/>
          <w:szCs w:val="24"/>
        </w:rPr>
        <w:t>Procédure dématérialisée,</w:t>
      </w:r>
      <w:bookmarkStart w:id="24" w:name="_Toc361981545"/>
      <w:r w:rsidRPr="00021EB1">
        <w:rPr>
          <w:rFonts w:ascii="Univers Next Pro Light Cond" w:hAnsi="Univers Next Pro Light Cond" w:cs="Arial"/>
          <w:b/>
          <w:bCs/>
          <w:sz w:val="24"/>
          <w:szCs w:val="24"/>
        </w:rPr>
        <w:t xml:space="preserve"> par voie électronique</w:t>
      </w:r>
      <w:r w:rsidR="002A355C" w:rsidRPr="00021EB1">
        <w:rPr>
          <w:rFonts w:ascii="Univers Next Pro Light Cond" w:hAnsi="Univers Next Pro Light Cond" w:cs="Arial"/>
          <w:b/>
          <w:bCs/>
          <w:sz w:val="24"/>
          <w:szCs w:val="24"/>
        </w:rPr>
        <w:t>, exclusivement,</w:t>
      </w:r>
      <w:r w:rsidRPr="00021EB1">
        <w:rPr>
          <w:rFonts w:ascii="Univers Next Pro Light Cond" w:hAnsi="Univers Next Pro Light Cond" w:cs="Arial"/>
          <w:b/>
          <w:bCs/>
          <w:sz w:val="24"/>
          <w:szCs w:val="24"/>
        </w:rPr>
        <w:t xml:space="preserve"> à l’adresse suivante :</w:t>
      </w:r>
      <w:bookmarkEnd w:id="24"/>
    </w:p>
    <w:p w14:paraId="5790DC76" w14:textId="77777777" w:rsidR="007702A2" w:rsidRPr="00021EB1" w:rsidRDefault="00360F70" w:rsidP="007702A2">
      <w:pPr>
        <w:autoSpaceDE w:val="0"/>
        <w:autoSpaceDN w:val="0"/>
        <w:adjustRightInd w:val="0"/>
        <w:spacing w:line="240" w:lineRule="atLeast"/>
        <w:jc w:val="center"/>
        <w:rPr>
          <w:rFonts w:ascii="Univers Next Pro Light Cond" w:hAnsi="Univers Next Pro Light Cond" w:cs="Arial"/>
          <w:i/>
          <w:iCs/>
          <w:sz w:val="24"/>
          <w:szCs w:val="24"/>
        </w:rPr>
      </w:pPr>
      <w:hyperlink r:id="rId10" w:history="1">
        <w:r w:rsidR="007702A2" w:rsidRPr="00021EB1">
          <w:rPr>
            <w:rStyle w:val="Lienhypertexte"/>
            <w:rFonts w:ascii="Univers Next Pro Light Cond" w:hAnsi="Univers Next Pro Light Cond" w:cs="Arial"/>
            <w:sz w:val="24"/>
            <w:szCs w:val="24"/>
          </w:rPr>
          <w:t>www.marches-publics.gouv.fr</w:t>
        </w:r>
      </w:hyperlink>
    </w:p>
    <w:p w14:paraId="6B668328" w14:textId="77777777" w:rsidR="007702A2" w:rsidRPr="00021EB1" w:rsidRDefault="007702A2" w:rsidP="007702A2">
      <w:pPr>
        <w:jc w:val="both"/>
        <w:rPr>
          <w:rFonts w:ascii="Univers Next Pro Light Cond" w:hAnsi="Univers Next Pro Light Cond" w:cs="Arial"/>
          <w:sz w:val="24"/>
          <w:szCs w:val="24"/>
        </w:rPr>
      </w:pPr>
    </w:p>
    <w:p w14:paraId="56C28074" w14:textId="77777777" w:rsidR="007702A2" w:rsidRPr="00021EB1" w:rsidRDefault="007702A2" w:rsidP="007702A2">
      <w:pPr>
        <w:jc w:val="both"/>
        <w:rPr>
          <w:rFonts w:ascii="Univers Next Pro Light Cond" w:hAnsi="Univers Next Pro Light Cond" w:cs="Arial"/>
          <w:sz w:val="24"/>
          <w:szCs w:val="24"/>
          <w:u w:val="single"/>
        </w:rPr>
      </w:pPr>
      <w:r w:rsidRPr="00021EB1">
        <w:rPr>
          <w:rFonts w:ascii="Univers Next Pro Light Cond" w:hAnsi="Univers Next Pro Light Cond" w:cs="Arial"/>
          <w:sz w:val="24"/>
          <w:szCs w:val="24"/>
          <w:u w:val="single"/>
        </w:rPr>
        <w:t>Les détails figurent en annexe au présent règlement.</w:t>
      </w:r>
    </w:p>
    <w:p w14:paraId="6BF3A1D1" w14:textId="77777777" w:rsidR="00F42F0D" w:rsidRPr="00021EB1" w:rsidRDefault="00F42F0D" w:rsidP="00F42F0D">
      <w:pPr>
        <w:tabs>
          <w:tab w:val="left" w:pos="1701"/>
        </w:tabs>
        <w:jc w:val="both"/>
        <w:rPr>
          <w:rFonts w:ascii="Univers Next Pro Light Cond" w:hAnsi="Univers Next Pro Light Cond" w:cs="Arial"/>
          <w:b/>
          <w:bCs/>
          <w:sz w:val="24"/>
          <w:szCs w:val="24"/>
        </w:rPr>
      </w:pPr>
    </w:p>
    <w:p w14:paraId="002051B6" w14:textId="06010925" w:rsidR="00573FB8" w:rsidRPr="00021EB1" w:rsidRDefault="00CA68EC" w:rsidP="00300AAD">
      <w:pPr>
        <w:pStyle w:val="Paragraphedeliste"/>
        <w:numPr>
          <w:ilvl w:val="0"/>
          <w:numId w:val="20"/>
        </w:numPr>
        <w:tabs>
          <w:tab w:val="left" w:pos="1701"/>
        </w:tabs>
        <w:jc w:val="both"/>
        <w:outlineLvl w:val="0"/>
        <w:rPr>
          <w:rFonts w:ascii="Univers Next Pro Light Cond" w:hAnsi="Univers Next Pro Light Cond" w:cs="Arial"/>
          <w:b/>
          <w:bCs/>
          <w:sz w:val="24"/>
          <w:szCs w:val="24"/>
        </w:rPr>
      </w:pPr>
      <w:bookmarkStart w:id="25" w:name="_Toc187740060"/>
      <w:r w:rsidRPr="00021EB1">
        <w:rPr>
          <w:rFonts w:ascii="Univers Next Pro Light Cond" w:hAnsi="Univers Next Pro Light Cond" w:cs="Arial"/>
          <w:b/>
          <w:bCs/>
          <w:sz w:val="24"/>
          <w:szCs w:val="24"/>
        </w:rPr>
        <w:t>Egalité professionnelle et lutte contre les discriminations</w:t>
      </w:r>
      <w:bookmarkEnd w:id="25"/>
    </w:p>
    <w:p w14:paraId="70C885B6" w14:textId="2AFDD770" w:rsidR="00CA68EC" w:rsidRPr="00021EB1" w:rsidRDefault="00CA68EC" w:rsidP="00CA68EC">
      <w:pPr>
        <w:pStyle w:val="Paragraphedeliste"/>
        <w:tabs>
          <w:tab w:val="left" w:pos="1701"/>
        </w:tabs>
        <w:ind w:left="360"/>
        <w:jc w:val="both"/>
        <w:rPr>
          <w:rFonts w:ascii="Univers Next Pro Light Cond" w:hAnsi="Univers Next Pro Light Cond" w:cs="Arial"/>
          <w:b/>
          <w:bCs/>
          <w:sz w:val="24"/>
          <w:szCs w:val="24"/>
        </w:rPr>
      </w:pPr>
    </w:p>
    <w:p w14:paraId="709E0797" w14:textId="41701E78" w:rsidR="005E3828" w:rsidRPr="00EB702C" w:rsidRDefault="005E3828" w:rsidP="00EB702C">
      <w:pPr>
        <w:tabs>
          <w:tab w:val="left" w:pos="1701"/>
        </w:tabs>
        <w:ind w:left="284"/>
        <w:jc w:val="both"/>
        <w:rPr>
          <w:rFonts w:ascii="Univers Next Pro Light Cond" w:hAnsi="Univers Next Pro Light Cond" w:cs="Arial"/>
          <w:iCs/>
          <w:sz w:val="24"/>
          <w:szCs w:val="24"/>
        </w:rPr>
      </w:pPr>
      <w:r w:rsidRPr="00EB702C">
        <w:rPr>
          <w:rFonts w:ascii="Univers Next Pro Light Cond" w:hAnsi="Univers Next Pro Light Cond" w:cs="Arial"/>
          <w:iCs/>
          <w:sz w:val="24"/>
          <w:szCs w:val="24"/>
        </w:rPr>
        <w:t xml:space="preserve">Le ministère de la Culture, autorité de tutelle de la Bibliothèque publique d’information, ayant obtenu le double label « Diversité » et « Egalité », la Bpi souhaite mobiliser les entreprises dans le cadre de sa politique d’achats responsables. Il s'engage à mettre 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RH. Afin de progresser en matière d'égalité entre les femmes et les hommes, le ministère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Compte tenu de ces orientations, il est demandé aux candidats aux marchés publics lancés par les établissements publics du ministère de la culture de remplir le questionnaire élaboré par le ministère et fourni en annexe au présent règlement. Les candidats sont invités à remplir ce questionnaire, qui doit être transmis en même temps que l'offre. Ce questionnaire n’a pas de valeur contraignante et n’est pris en compte ni pour la sélection des candidatures ni pour le jugement des offres. Toutefois, ce questionnaire renseigné est exigé du seul titulaire dans les quinze jours suivant la date de notification du marché. </w:t>
      </w:r>
      <w:r w:rsidRPr="00EB702C">
        <w:rPr>
          <w:rFonts w:ascii="Univers Next Pro Light Cond" w:hAnsi="Univers Next Pro Light Cond" w:cs="Arial"/>
          <w:iCs/>
          <w:color w:val="000000"/>
          <w:sz w:val="24"/>
          <w:szCs w:val="24"/>
        </w:rPr>
        <w:t xml:space="preserve">Dans une démarche d’amélioration et de progrès, le titulaire actualise ce questionnaire, dans les conditions fixées dans le CCAP. </w:t>
      </w:r>
      <w:r w:rsidRPr="00EB702C">
        <w:rPr>
          <w:rFonts w:ascii="Univers Next Pro Light Cond" w:hAnsi="Univers Next Pro Light Cond" w:cs="Arial"/>
          <w:iCs/>
          <w:sz w:val="24"/>
          <w:szCs w:val="24"/>
        </w:rPr>
        <w:t>A titre supplémentaire, s’ils le souhaitent, les candidats peuvent proposer tout projet permettant d’enrichir leur offre sociale.</w:t>
      </w:r>
    </w:p>
    <w:p w14:paraId="38FCBC51" w14:textId="52D14A50" w:rsidR="00FC537A" w:rsidRPr="00021EB1" w:rsidRDefault="00FC537A" w:rsidP="00F5612E">
      <w:pPr>
        <w:ind w:left="312" w:right="318"/>
        <w:jc w:val="both"/>
        <w:rPr>
          <w:rFonts w:ascii="Univers Next Pro Light Cond" w:hAnsi="Univers Next Pro Light Cond" w:cs="Arial"/>
          <w:iCs/>
          <w:color w:val="000000"/>
          <w:sz w:val="24"/>
          <w:szCs w:val="24"/>
        </w:rPr>
      </w:pPr>
    </w:p>
    <w:p w14:paraId="421CC591" w14:textId="34EDB3B1" w:rsidR="005E3828" w:rsidRDefault="005E3828">
      <w:pPr>
        <w:rPr>
          <w:rFonts w:ascii="Univers Next Pro Light Cond" w:hAnsi="Univers Next Pro Light Cond" w:cs="Arial"/>
          <w:iCs/>
          <w:color w:val="000000"/>
          <w:sz w:val="24"/>
          <w:szCs w:val="24"/>
        </w:rPr>
      </w:pPr>
      <w:r>
        <w:rPr>
          <w:rFonts w:ascii="Univers Next Pro Light Cond" w:hAnsi="Univers Next Pro Light Cond" w:cs="Arial"/>
          <w:iCs/>
          <w:color w:val="000000"/>
          <w:sz w:val="24"/>
          <w:szCs w:val="24"/>
        </w:rPr>
        <w:br w:type="page"/>
      </w:r>
    </w:p>
    <w:p w14:paraId="1E1355C2" w14:textId="77777777" w:rsidR="00FC537A" w:rsidRPr="00021EB1" w:rsidRDefault="00FC537A" w:rsidP="00F5612E">
      <w:pPr>
        <w:ind w:left="312" w:right="318"/>
        <w:jc w:val="both"/>
        <w:rPr>
          <w:rFonts w:ascii="Univers Next Pro Light Cond" w:hAnsi="Univers Next Pro Light Cond" w:cs="Arial"/>
          <w:iCs/>
          <w:color w:val="000000"/>
          <w:sz w:val="24"/>
          <w:szCs w:val="24"/>
        </w:rPr>
      </w:pPr>
    </w:p>
    <w:p w14:paraId="16CFC065" w14:textId="77777777" w:rsidR="00B34138" w:rsidRPr="00021EB1" w:rsidRDefault="00B34138" w:rsidP="00021EB1">
      <w:pPr>
        <w:ind w:right="318"/>
        <w:jc w:val="both"/>
        <w:rPr>
          <w:rFonts w:ascii="Univers Next Pro Light Cond" w:hAnsi="Univers Next Pro Light Cond" w:cs="Arial"/>
          <w:color w:val="00000A"/>
          <w:sz w:val="24"/>
          <w:szCs w:val="24"/>
        </w:rPr>
      </w:pPr>
    </w:p>
    <w:p w14:paraId="70D636CD" w14:textId="77777777" w:rsidR="00CA68EC" w:rsidRPr="00021EB1" w:rsidRDefault="00CA68EC" w:rsidP="00E359DA">
      <w:pPr>
        <w:pStyle w:val="RedTxt"/>
        <w:keepLines/>
        <w:widowControl/>
        <w:jc w:val="center"/>
        <w:rPr>
          <w:rFonts w:ascii="Univers Next Pro Light Cond" w:hAnsi="Univers Next Pro Light Cond" w:cs="Arial"/>
          <w:b/>
          <w:bCs/>
          <w:caps/>
          <w:sz w:val="24"/>
          <w:szCs w:val="24"/>
        </w:rPr>
      </w:pPr>
    </w:p>
    <w:p w14:paraId="0229768E" w14:textId="77777777" w:rsidR="00CA68EC" w:rsidRPr="00021EB1" w:rsidRDefault="00CA68EC" w:rsidP="00CA68EC">
      <w:pPr>
        <w:pStyle w:val="RedTxt"/>
        <w:keepLines/>
        <w:widowControl/>
        <w:ind w:left="-426"/>
        <w:jc w:val="center"/>
        <w:outlineLvl w:val="0"/>
        <w:rPr>
          <w:rFonts w:ascii="Univers Next Pro Light Cond" w:hAnsi="Univers Next Pro Light Cond" w:cstheme="minorHAnsi"/>
          <w:b/>
          <w:bCs/>
          <w:sz w:val="24"/>
          <w:szCs w:val="24"/>
        </w:rPr>
      </w:pPr>
      <w:bookmarkStart w:id="26" w:name="_Toc122622527"/>
      <w:bookmarkStart w:id="27" w:name="_Toc133834830"/>
      <w:bookmarkStart w:id="28" w:name="_Toc187740061"/>
      <w:bookmarkStart w:id="29" w:name="_Toc122622529"/>
      <w:bookmarkStart w:id="30" w:name="_Toc133834832"/>
      <w:r w:rsidRPr="00021EB1">
        <w:rPr>
          <w:rFonts w:ascii="Univers Next Pro Light Cond" w:hAnsi="Univers Next Pro Light Cond" w:cstheme="minorHAnsi"/>
          <w:b/>
          <w:bCs/>
          <w:caps/>
          <w:sz w:val="24"/>
          <w:szCs w:val="24"/>
        </w:rPr>
        <w:t>Annexe 1 au</w:t>
      </w:r>
      <w:r w:rsidRPr="00021EB1">
        <w:rPr>
          <w:rFonts w:ascii="Univers Next Pro Light Cond" w:hAnsi="Univers Next Pro Light Cond" w:cstheme="minorHAnsi"/>
          <w:b/>
          <w:bCs/>
          <w:sz w:val="24"/>
          <w:szCs w:val="24"/>
        </w:rPr>
        <w:t xml:space="preserve"> REGLEMENT DE LA </w:t>
      </w:r>
      <w:r w:rsidRPr="00021EB1">
        <w:rPr>
          <w:rFonts w:ascii="Univers Next Pro Light Cond" w:hAnsi="Univers Next Pro Light Cond" w:cstheme="minorHAnsi"/>
          <w:b/>
          <w:bCs/>
          <w:caps/>
          <w:sz w:val="24"/>
          <w:szCs w:val="24"/>
        </w:rPr>
        <w:t>CONSULtATION</w:t>
      </w:r>
      <w:bookmarkEnd w:id="26"/>
      <w:bookmarkEnd w:id="27"/>
      <w:bookmarkEnd w:id="28"/>
    </w:p>
    <w:p w14:paraId="0BB5D65E" w14:textId="77777777" w:rsidR="00CA68EC" w:rsidRPr="00021EB1" w:rsidRDefault="00CA68EC" w:rsidP="00CA68EC">
      <w:pPr>
        <w:tabs>
          <w:tab w:val="left" w:pos="1701"/>
        </w:tabs>
        <w:ind w:left="-426"/>
        <w:jc w:val="center"/>
        <w:outlineLvl w:val="0"/>
        <w:rPr>
          <w:rFonts w:ascii="Univers Next Pro Light Cond" w:hAnsi="Univers Next Pro Light Cond" w:cstheme="minorHAnsi"/>
          <w:b/>
          <w:bCs/>
          <w:caps/>
          <w:sz w:val="24"/>
          <w:szCs w:val="24"/>
        </w:rPr>
      </w:pPr>
      <w:bookmarkStart w:id="31" w:name="_Toc122622528"/>
      <w:bookmarkStart w:id="32" w:name="_Toc133834831"/>
      <w:bookmarkStart w:id="33" w:name="_Toc187740062"/>
      <w:r w:rsidRPr="00021EB1">
        <w:rPr>
          <w:rFonts w:ascii="Univers Next Pro Light Cond" w:hAnsi="Univers Next Pro Light Cond" w:cstheme="minorHAnsi"/>
          <w:b/>
          <w:bCs/>
          <w:caps/>
          <w:sz w:val="24"/>
          <w:szCs w:val="24"/>
        </w:rPr>
        <w:t>PORTANT SUR LA dématérialisation des procédures</w:t>
      </w:r>
      <w:bookmarkEnd w:id="31"/>
      <w:bookmarkEnd w:id="32"/>
      <w:bookmarkEnd w:id="33"/>
    </w:p>
    <w:p w14:paraId="59ED9124" w14:textId="77777777" w:rsidR="00CA68EC" w:rsidRPr="00021EB1" w:rsidRDefault="00CA68EC" w:rsidP="00CA68EC">
      <w:pPr>
        <w:tabs>
          <w:tab w:val="left" w:pos="1701"/>
        </w:tabs>
        <w:ind w:left="-426"/>
        <w:jc w:val="center"/>
        <w:rPr>
          <w:rFonts w:ascii="Univers Next Pro Light Cond" w:hAnsi="Univers Next Pro Light Cond" w:cstheme="minorHAnsi"/>
          <w:b/>
          <w:bCs/>
          <w:caps/>
          <w:sz w:val="24"/>
          <w:szCs w:val="24"/>
        </w:rPr>
      </w:pPr>
    </w:p>
    <w:p w14:paraId="09E5FD5F" w14:textId="77777777" w:rsidR="00CA68EC" w:rsidRPr="00021EB1" w:rsidRDefault="00CA68EC" w:rsidP="00CA68EC">
      <w:pPr>
        <w:tabs>
          <w:tab w:val="left" w:pos="1701"/>
        </w:tabs>
        <w:ind w:left="-426"/>
        <w:jc w:val="center"/>
        <w:rPr>
          <w:rFonts w:ascii="Univers Next Pro Light Cond" w:hAnsi="Univers Next Pro Light Cond" w:cstheme="minorHAnsi"/>
          <w:b/>
          <w:bCs/>
          <w:caps/>
          <w:sz w:val="24"/>
          <w:szCs w:val="24"/>
        </w:rPr>
      </w:pPr>
    </w:p>
    <w:p w14:paraId="5735CDE6" w14:textId="77777777" w:rsidR="00CA68EC" w:rsidRPr="00021EB1" w:rsidRDefault="00CA68EC" w:rsidP="00CA68EC">
      <w:pPr>
        <w:keepLines/>
        <w:snapToGrid w:val="0"/>
        <w:ind w:left="-426"/>
        <w:jc w:val="both"/>
        <w:rPr>
          <w:rFonts w:ascii="Univers Next Pro Light Cond" w:hAnsi="Univers Next Pro Light Cond" w:cstheme="minorHAnsi"/>
          <w:sz w:val="24"/>
          <w:szCs w:val="24"/>
        </w:rPr>
      </w:pPr>
    </w:p>
    <w:p w14:paraId="4628C6B9" w14:textId="77777777" w:rsidR="00CA68EC" w:rsidRPr="00021EB1" w:rsidRDefault="00CA68EC" w:rsidP="00CA68EC">
      <w:pPr>
        <w:widowControl w:val="0"/>
        <w:pBdr>
          <w:top w:val="single" w:sz="6" w:space="1" w:color="auto"/>
          <w:left w:val="single" w:sz="6" w:space="1" w:color="auto"/>
          <w:bottom w:val="single" w:sz="6" w:space="1" w:color="auto"/>
          <w:right w:val="single" w:sz="6" w:space="1" w:color="auto"/>
        </w:pBdr>
        <w:snapToGrid w:val="0"/>
        <w:spacing w:after="60"/>
        <w:ind w:left="-426"/>
        <w:jc w:val="center"/>
        <w:rPr>
          <w:rFonts w:ascii="Univers Next Pro Light Cond" w:hAnsi="Univers Next Pro Light Cond" w:cstheme="minorHAnsi"/>
          <w:b/>
          <w:bCs/>
          <w:sz w:val="24"/>
          <w:szCs w:val="24"/>
        </w:rPr>
      </w:pPr>
      <w:r w:rsidRPr="00021EB1">
        <w:rPr>
          <w:rFonts w:ascii="Univers Next Pro Light Cond" w:hAnsi="Univers Next Pro Light Cond" w:cstheme="minorHAnsi"/>
          <w:b/>
          <w:bCs/>
          <w:sz w:val="24"/>
          <w:szCs w:val="24"/>
        </w:rPr>
        <w:t>Conditions d’envoi des offres électroniques</w:t>
      </w:r>
    </w:p>
    <w:p w14:paraId="255C7CB4" w14:textId="77777777" w:rsidR="00CA68EC" w:rsidRPr="00021EB1" w:rsidRDefault="00CA68EC" w:rsidP="00CA68EC">
      <w:pPr>
        <w:jc w:val="both"/>
        <w:rPr>
          <w:rFonts w:ascii="Univers Next Pro Light Cond" w:hAnsi="Univers Next Pro Light Cond" w:cstheme="minorHAnsi"/>
          <w:b/>
          <w:sz w:val="24"/>
          <w:szCs w:val="24"/>
          <w:highlight w:val="yellow"/>
          <w:u w:val="single"/>
        </w:rPr>
      </w:pPr>
    </w:p>
    <w:p w14:paraId="6828C288" w14:textId="77777777" w:rsidR="00CA68EC" w:rsidRPr="00021EB1" w:rsidRDefault="00CA68EC" w:rsidP="00CA68EC">
      <w:pPr>
        <w:jc w:val="both"/>
        <w:rPr>
          <w:rFonts w:ascii="Univers Next Pro Light Cond" w:hAnsi="Univers Next Pro Light Cond" w:cstheme="minorHAnsi"/>
          <w:b/>
          <w:sz w:val="24"/>
          <w:szCs w:val="24"/>
          <w:highlight w:val="yellow"/>
          <w:u w:val="single"/>
        </w:rPr>
      </w:pPr>
    </w:p>
    <w:p w14:paraId="7EBBBDA2"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 xml:space="preserve">En application des articles </w:t>
      </w:r>
      <w:r w:rsidRPr="00021EB1">
        <w:rPr>
          <w:rFonts w:ascii="Univers Next Pro Light Cond" w:hAnsi="Univers Next Pro Light Cond" w:cstheme="minorHAnsi"/>
          <w:bCs/>
          <w:sz w:val="24"/>
          <w:szCs w:val="24"/>
        </w:rPr>
        <w:t>R2132-7 et suivants du code de la commande publique</w:t>
      </w:r>
      <w:r w:rsidRPr="00021EB1">
        <w:rPr>
          <w:rFonts w:ascii="Univers Next Pro Light Cond" w:hAnsi="Univers Next Pro Light Cond" w:cstheme="minorHAnsi"/>
          <w:sz w:val="24"/>
          <w:szCs w:val="24"/>
        </w:rPr>
        <w:t xml:space="preserve">, les candidats remettent leur candidature et leur offre de façon dématérialisée. </w:t>
      </w:r>
    </w:p>
    <w:p w14:paraId="0366F514" w14:textId="77777777" w:rsidR="00CA68EC" w:rsidRPr="00021EB1" w:rsidRDefault="00CA68EC" w:rsidP="00CA68EC">
      <w:pPr>
        <w:jc w:val="both"/>
        <w:rPr>
          <w:rFonts w:ascii="Univers Next Pro Light Cond" w:hAnsi="Univers Next Pro Light Cond" w:cstheme="minorHAnsi"/>
          <w:b/>
          <w:sz w:val="24"/>
          <w:szCs w:val="24"/>
          <w:highlight w:val="yellow"/>
          <w:u w:val="single"/>
        </w:rPr>
      </w:pPr>
    </w:p>
    <w:p w14:paraId="1FD4B23F"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En cas de soumission par voie électronique pour un appel d’offres, les candidats remettent les pièces relatives à leur candidature et à leur offre dans une unique enveloppe.</w:t>
      </w:r>
    </w:p>
    <w:p w14:paraId="3DC6D448" w14:textId="77777777" w:rsidR="00CA68EC" w:rsidRPr="00021EB1" w:rsidRDefault="00CA68EC" w:rsidP="00CA68EC">
      <w:pPr>
        <w:jc w:val="both"/>
        <w:rPr>
          <w:rFonts w:ascii="Univers Next Pro Light Cond" w:hAnsi="Univers Next Pro Light Cond" w:cstheme="minorHAnsi"/>
          <w:b/>
          <w:sz w:val="24"/>
          <w:szCs w:val="24"/>
          <w:highlight w:val="yellow"/>
          <w:u w:val="single"/>
        </w:rPr>
      </w:pPr>
    </w:p>
    <w:p w14:paraId="0FCAAD3E"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 xml:space="preserve">Le dépôt électronique des plis s'effectue exclusivement sur le site (Place) : </w:t>
      </w:r>
      <w:hyperlink r:id="rId11" w:history="1">
        <w:r w:rsidRPr="00021EB1">
          <w:rPr>
            <w:rStyle w:val="Lienhypertexte"/>
            <w:rFonts w:ascii="Univers Next Pro Light Cond" w:hAnsi="Univers Next Pro Light Cond" w:cstheme="minorHAnsi"/>
            <w:sz w:val="24"/>
            <w:szCs w:val="24"/>
          </w:rPr>
          <w:t>https://www.marches-publics.gouv.fr</w:t>
        </w:r>
      </w:hyperlink>
    </w:p>
    <w:p w14:paraId="6D64EA41" w14:textId="77777777" w:rsidR="00CA68EC" w:rsidRPr="00021EB1" w:rsidRDefault="00CA68EC" w:rsidP="00CA68EC">
      <w:pPr>
        <w:jc w:val="both"/>
        <w:rPr>
          <w:rFonts w:ascii="Univers Next Pro Light Cond" w:hAnsi="Univers Next Pro Light Cond" w:cstheme="minorHAnsi"/>
          <w:b/>
          <w:sz w:val="24"/>
          <w:szCs w:val="24"/>
          <w:highlight w:val="yellow"/>
          <w:u w:val="single"/>
        </w:rPr>
      </w:pPr>
    </w:p>
    <w:p w14:paraId="537BAB6F" w14:textId="77777777" w:rsidR="00CA68EC" w:rsidRPr="00021EB1" w:rsidRDefault="00CA68EC" w:rsidP="00CA68EC">
      <w:pPr>
        <w:ind w:left="-426"/>
        <w:jc w:val="both"/>
        <w:rPr>
          <w:rFonts w:ascii="Univers Next Pro Light Cond" w:hAnsi="Univers Next Pro Light Cond" w:cstheme="minorHAnsi"/>
          <w:sz w:val="24"/>
          <w:szCs w:val="24"/>
          <w:u w:val="single"/>
        </w:rPr>
      </w:pPr>
      <w:r w:rsidRPr="00021EB1">
        <w:rPr>
          <w:rFonts w:ascii="Univers Next Pro Light Cond" w:hAnsi="Univers Next Pro Light Cond" w:cstheme="minorHAnsi"/>
          <w:sz w:val="24"/>
          <w:szCs w:val="24"/>
          <w:u w:val="single"/>
        </w:rPr>
        <w:t>Pour déposer leur offre, les candidats doivent utiliser une adresse e-mail qu’ils consultent régulièrement ; la Bpi n’ayant pas la charge de s’assurer de la lecture des messages régulièrement transmis à cette adresse.</w:t>
      </w:r>
    </w:p>
    <w:p w14:paraId="4A6CA9D9" w14:textId="77777777" w:rsidR="00CA68EC" w:rsidRPr="00021EB1" w:rsidRDefault="00CA68EC" w:rsidP="00CA68EC">
      <w:pPr>
        <w:jc w:val="both"/>
        <w:rPr>
          <w:rFonts w:ascii="Univers Next Pro Light Cond" w:hAnsi="Univers Next Pro Light Cond" w:cstheme="minorHAnsi"/>
          <w:b/>
          <w:sz w:val="24"/>
          <w:szCs w:val="24"/>
          <w:highlight w:val="yellow"/>
          <w:u w:val="single"/>
        </w:rPr>
      </w:pPr>
    </w:p>
    <w:p w14:paraId="45BCD295"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Les candidats trouveront sur le site www.marches-publics.gouv.fr un «guide utilisateur» téléchargeable qui précise les conditions d'utilisations de la plate-forme des achats de l'État, notamment les prérequis techniques et certificats électroniques nécessaires si le candidat souhaite recourir à la signature électronique de son offre.</w:t>
      </w:r>
    </w:p>
    <w:p w14:paraId="77E7756B"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Les frais d'accès au réseau et, le cas échéant, de recours à la signature électronique sont à la charge de chaque candidat.</w:t>
      </w:r>
    </w:p>
    <w:p w14:paraId="05907B2B"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Les candidats sont invités à tester la configuration de leur poste de travail et répondre à une consultation test, afin de s'assurer du bon fonctionnement de l'environnement informatique.</w:t>
      </w:r>
    </w:p>
    <w:p w14:paraId="12D1C650"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Ils disposent sur le site d'une aide qui expose le mode opératoire relatif au dépôt des plis électroniques.</w:t>
      </w:r>
    </w:p>
    <w:p w14:paraId="14B1AC8E"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Plusieurs documents et informations sont disponibles à la rubrique « aide » de la plate-forme :</w:t>
      </w:r>
    </w:p>
    <w:p w14:paraId="7F356D9E"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 Manuel d'utilisation afin de faciliter le maniement de la plate-forme ;</w:t>
      </w:r>
    </w:p>
    <w:p w14:paraId="3FBB42C8"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 Assistance téléphonique ;</w:t>
      </w:r>
    </w:p>
    <w:p w14:paraId="0DFDBA37"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 Module d'autoformation à destination des candidats ;</w:t>
      </w:r>
    </w:p>
    <w:p w14:paraId="59DD955D"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 Foire aux questions ;</w:t>
      </w:r>
    </w:p>
    <w:p w14:paraId="24B7F245"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 Outils informatiques.</w:t>
      </w:r>
    </w:p>
    <w:p w14:paraId="3FD6009B" w14:textId="77777777" w:rsidR="00CA68EC" w:rsidRPr="00021EB1" w:rsidRDefault="00CA68EC" w:rsidP="00CA68EC">
      <w:pPr>
        <w:jc w:val="both"/>
        <w:rPr>
          <w:rFonts w:ascii="Univers Next Pro Light Cond" w:hAnsi="Univers Next Pro Light Cond" w:cstheme="minorHAnsi"/>
          <w:b/>
          <w:sz w:val="24"/>
          <w:szCs w:val="24"/>
          <w:highlight w:val="yellow"/>
          <w:u w:val="single"/>
        </w:rPr>
      </w:pPr>
    </w:p>
    <w:p w14:paraId="0FE2155A"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Après le dépôt du pli sur la plate-forme, un message indique au candidat que l'opération de dépôt du pli a été réalisée avec succès, puis un accusé de réception lui est adressé par courrier électronique donnant à son dépôt une date et une heure certaines, la date et l'heure de fin de réception faisant référence.</w:t>
      </w:r>
    </w:p>
    <w:p w14:paraId="6F59C568" w14:textId="77777777" w:rsidR="00CA68EC" w:rsidRPr="00021EB1" w:rsidRDefault="00CA68EC" w:rsidP="00CA68EC">
      <w:pPr>
        <w:jc w:val="both"/>
        <w:rPr>
          <w:rFonts w:ascii="Univers Next Pro Light Cond" w:hAnsi="Univers Next Pro Light Cond" w:cstheme="minorHAnsi"/>
          <w:b/>
          <w:sz w:val="24"/>
          <w:szCs w:val="24"/>
          <w:highlight w:val="yellow"/>
          <w:u w:val="single"/>
        </w:rPr>
      </w:pPr>
    </w:p>
    <w:p w14:paraId="61F70AF5"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RAPPEL GENERAL</w:t>
      </w:r>
    </w:p>
    <w:p w14:paraId="5D6C53A9"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Un zip signé ne vaut pas signature des documents qu'il contient. En cas de fichier zippé, chaque document pour lequel une signature est requise doit être signé séparément.</w:t>
      </w:r>
    </w:p>
    <w:p w14:paraId="1FD26180"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Une signature manuscrite scannée n'a pas d'autre valeur que celle d'une copie et ne peut pas remplacer la signature électronique.</w:t>
      </w:r>
    </w:p>
    <w:p w14:paraId="64F31C93" w14:textId="77777777" w:rsidR="00CA68EC" w:rsidRPr="00021EB1" w:rsidRDefault="00CA68EC" w:rsidP="00CA68EC">
      <w:pPr>
        <w:jc w:val="both"/>
        <w:rPr>
          <w:rFonts w:ascii="Univers Next Pro Light Cond" w:hAnsi="Univers Next Pro Light Cond" w:cstheme="minorHAnsi"/>
          <w:b/>
          <w:sz w:val="24"/>
          <w:szCs w:val="24"/>
          <w:highlight w:val="yellow"/>
          <w:u w:val="single"/>
        </w:rPr>
      </w:pPr>
    </w:p>
    <w:p w14:paraId="5D9C32A1"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lastRenderedPageBreak/>
        <w:t>L'absence de message de confirmation de bonne réception ou d'accusé de réception électronique signifie que la réponse n'est pas parvenue au pouvoir adjudicateur.</w:t>
      </w:r>
    </w:p>
    <w:p w14:paraId="4C4F34A9"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L'opérateur économique doit s'assurer que les messages envoyés par la Plate-forme des achats de l'État (Place) notamment, nepasrépondre@marches-publics.gouv.fr, ne sont pas traités comme des courriels indésirables.</w:t>
      </w:r>
    </w:p>
    <w:p w14:paraId="15A41FFF" w14:textId="77777777" w:rsidR="00CA68EC" w:rsidRPr="00021EB1" w:rsidRDefault="00CA68EC" w:rsidP="00CA68EC">
      <w:pPr>
        <w:ind w:left="-426"/>
        <w:jc w:val="both"/>
        <w:rPr>
          <w:rFonts w:ascii="Univers Next Pro Light Cond" w:hAnsi="Univers Next Pro Light Cond" w:cstheme="minorHAnsi"/>
          <w:sz w:val="24"/>
          <w:szCs w:val="24"/>
        </w:rPr>
      </w:pPr>
    </w:p>
    <w:p w14:paraId="546C42FE"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Les candidats qui souhaitent signer leur offre dès le dépôt, au moyen d'un certificat de signature électronique, devront respecter les exigences ci-dessous :</w:t>
      </w:r>
    </w:p>
    <w:p w14:paraId="5852DD71" w14:textId="77777777" w:rsidR="00CA68EC" w:rsidRPr="00021EB1" w:rsidRDefault="00CA68EC" w:rsidP="00CA68EC">
      <w:pPr>
        <w:jc w:val="both"/>
        <w:rPr>
          <w:rFonts w:ascii="Univers Next Pro Light Cond" w:hAnsi="Univers Next Pro Light Cond" w:cstheme="minorHAnsi"/>
          <w:b/>
          <w:sz w:val="24"/>
          <w:szCs w:val="24"/>
          <w:highlight w:val="yellow"/>
          <w:u w:val="single"/>
        </w:rPr>
      </w:pPr>
    </w:p>
    <w:p w14:paraId="7E0629B7" w14:textId="77777777" w:rsidR="00CA68EC" w:rsidRPr="00021EB1" w:rsidRDefault="00CA68EC" w:rsidP="00CA68EC">
      <w:pPr>
        <w:ind w:left="-426"/>
        <w:jc w:val="both"/>
        <w:rPr>
          <w:rFonts w:ascii="Univers Next Pro Light Cond" w:hAnsi="Univers Next Pro Light Cond" w:cstheme="minorHAnsi"/>
          <w:sz w:val="24"/>
          <w:szCs w:val="24"/>
          <w:u w:val="single"/>
        </w:rPr>
      </w:pPr>
      <w:r w:rsidRPr="00021EB1">
        <w:rPr>
          <w:rFonts w:ascii="Univers Next Pro Light Cond" w:hAnsi="Univers Next Pro Light Cond" w:cstheme="minorHAnsi"/>
          <w:sz w:val="24"/>
          <w:szCs w:val="24"/>
          <w:u w:val="single"/>
        </w:rPr>
        <w:t>Signature électronique des documents</w:t>
      </w:r>
    </w:p>
    <w:p w14:paraId="0C617620" w14:textId="77777777" w:rsidR="00CA68EC" w:rsidRPr="00021EB1" w:rsidRDefault="00CA68EC" w:rsidP="00CA68EC">
      <w:pPr>
        <w:autoSpaceDE w:val="0"/>
        <w:autoSpaceDN w:val="0"/>
        <w:ind w:left="-426"/>
        <w:rPr>
          <w:rFonts w:ascii="Univers Next Pro Light Cond" w:hAnsi="Univers Next Pro Light Cond" w:cstheme="minorHAnsi"/>
          <w:sz w:val="24"/>
          <w:szCs w:val="24"/>
        </w:rPr>
      </w:pPr>
      <w:r w:rsidRPr="00021EB1">
        <w:rPr>
          <w:rFonts w:ascii="Univers Next Pro Light Cond" w:hAnsi="Univers Next Pro Light Cond" w:cstheme="minorHAnsi"/>
          <w:color w:val="000000"/>
          <w:sz w:val="24"/>
          <w:szCs w:val="24"/>
        </w:rPr>
        <w:t>Les frais d’acquisition d’un certificat électronique sont à la charge du candidat.</w:t>
      </w:r>
    </w:p>
    <w:p w14:paraId="3EC72D2E"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Les obligations relatives à la signature électronique sont les suivantes :</w:t>
      </w:r>
    </w:p>
    <w:p w14:paraId="7A1D1154"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Chaque document à signer doit être signé de façon unitaire.</w:t>
      </w:r>
    </w:p>
    <w:p w14:paraId="482EB8A1" w14:textId="77777777" w:rsidR="00CA68EC" w:rsidRPr="00021EB1" w:rsidRDefault="00CA68EC" w:rsidP="00CA68EC">
      <w:pPr>
        <w:jc w:val="both"/>
        <w:rPr>
          <w:rFonts w:ascii="Univers Next Pro Light Cond" w:hAnsi="Univers Next Pro Light Cond" w:cstheme="minorHAnsi"/>
          <w:b/>
          <w:sz w:val="24"/>
          <w:szCs w:val="24"/>
          <w:highlight w:val="yellow"/>
          <w:u w:val="single"/>
        </w:rPr>
      </w:pPr>
    </w:p>
    <w:p w14:paraId="436DCEBB"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 xml:space="preserve">Par application de l'arrêté du </w:t>
      </w:r>
      <w:r w:rsidRPr="00021EB1">
        <w:rPr>
          <w:rFonts w:ascii="Univers Next Pro Light Cond" w:hAnsi="Univers Next Pro Light Cond" w:cstheme="minorHAnsi"/>
          <w:bCs/>
          <w:sz w:val="24"/>
          <w:szCs w:val="24"/>
        </w:rPr>
        <w:t>22 mars 2019 relatif à la signature électronique dans la commande publique et constituant l’annexe 12 du code de la commande publique</w:t>
      </w:r>
      <w:r w:rsidRPr="00021EB1">
        <w:rPr>
          <w:rFonts w:ascii="Univers Next Pro Light Cond" w:hAnsi="Univers Next Pro Light Cond" w:cstheme="minorHAnsi"/>
          <w:sz w:val="24"/>
          <w:szCs w:val="24"/>
        </w:rPr>
        <w:t>, le candidat doit respecter les conditions relatives :</w:t>
      </w:r>
    </w:p>
    <w:p w14:paraId="66A0B865"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1. au certificat de signature du signataire ;</w:t>
      </w:r>
    </w:p>
    <w:p w14:paraId="3ECEDA13"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2. à l'outil de signature utilisé (logiciel, service en ligne, parapheur le cas échéant), devant produire des jetons de signature* conformes aux formats réglementaires.</w:t>
      </w:r>
    </w:p>
    <w:p w14:paraId="2090ED83"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 Le jeton d'horodatage peut être enveloppé dans le fichier d'origine ou bien apparaître sous la forme d'un fichier autonome (non enveloppé).</w:t>
      </w:r>
    </w:p>
    <w:p w14:paraId="72F46F90" w14:textId="77777777" w:rsidR="00CA68EC" w:rsidRPr="00021EB1" w:rsidRDefault="00CA68EC" w:rsidP="00CA68EC">
      <w:pPr>
        <w:jc w:val="both"/>
        <w:rPr>
          <w:rFonts w:ascii="Univers Next Pro Light Cond" w:hAnsi="Univers Next Pro Light Cond" w:cstheme="minorHAnsi"/>
          <w:b/>
          <w:sz w:val="24"/>
          <w:szCs w:val="24"/>
          <w:highlight w:val="yellow"/>
          <w:u w:val="single"/>
        </w:rPr>
      </w:pPr>
    </w:p>
    <w:p w14:paraId="2668D143" w14:textId="77777777" w:rsidR="00CA68EC" w:rsidRPr="00021EB1" w:rsidRDefault="00CA68EC" w:rsidP="00CA68EC">
      <w:pPr>
        <w:ind w:left="-426"/>
        <w:jc w:val="both"/>
        <w:rPr>
          <w:rFonts w:ascii="Univers Next Pro Light Cond" w:hAnsi="Univers Next Pro Light Cond" w:cstheme="minorHAnsi"/>
          <w:b/>
          <w:sz w:val="24"/>
          <w:szCs w:val="24"/>
          <w:u w:val="single"/>
        </w:rPr>
      </w:pPr>
      <w:r w:rsidRPr="00021EB1">
        <w:rPr>
          <w:rFonts w:ascii="Univers Next Pro Light Cond" w:hAnsi="Univers Next Pro Light Cond" w:cstheme="minorHAnsi"/>
          <w:b/>
          <w:sz w:val="24"/>
          <w:szCs w:val="24"/>
          <w:u w:val="single"/>
        </w:rPr>
        <w:t>Exigences relatives aux certificats de signature du signataire</w:t>
      </w:r>
    </w:p>
    <w:p w14:paraId="1E30CB30" w14:textId="77777777" w:rsidR="00CA68EC" w:rsidRPr="00021EB1" w:rsidRDefault="00CA68EC" w:rsidP="00CA68EC">
      <w:pPr>
        <w:jc w:val="both"/>
        <w:rPr>
          <w:rFonts w:ascii="Univers Next Pro Light Cond" w:hAnsi="Univers Next Pro Light Cond" w:cstheme="minorHAnsi"/>
          <w:b/>
          <w:sz w:val="24"/>
          <w:szCs w:val="24"/>
          <w:highlight w:val="yellow"/>
          <w:u w:val="single"/>
        </w:rPr>
      </w:pPr>
    </w:p>
    <w:p w14:paraId="50EFADBA"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Les acheteurs et les opérateurs économiques utilisent une signature électronique conforme aux exigences du règlement n° 910/2014 du Parlement européen et du Conseil du 23 juillet 2014 sur l’identification électronique et les services de confiance pour les transactions électroniques au sein du marché intérieur  abrogeant la directive 1999/93/CE, relatives à la signature électronique avancée reposant sur un certificat qualifié.</w:t>
      </w:r>
    </w:p>
    <w:p w14:paraId="15E8A8BE" w14:textId="77777777" w:rsidR="00CA68EC" w:rsidRPr="00021EB1" w:rsidRDefault="00CA68EC" w:rsidP="00CA68EC">
      <w:pPr>
        <w:widowControl w:val="0"/>
        <w:autoSpaceDE w:val="0"/>
        <w:autoSpaceDN w:val="0"/>
        <w:adjustRightInd w:val="0"/>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Les candidats utilisent une signature électronique conforme aux exigences du règlement susvisé, relatives à la signature électronique avancée reposant sur un certificat qualifié.</w:t>
      </w:r>
    </w:p>
    <w:p w14:paraId="199E3148" w14:textId="77777777" w:rsidR="00CA68EC" w:rsidRPr="00021EB1" w:rsidRDefault="00CA68EC" w:rsidP="00CA68EC">
      <w:pPr>
        <w:jc w:val="both"/>
        <w:rPr>
          <w:rFonts w:ascii="Univers Next Pro Light Cond" w:hAnsi="Univers Next Pro Light Cond" w:cstheme="minorHAnsi"/>
          <w:b/>
          <w:sz w:val="24"/>
          <w:szCs w:val="24"/>
          <w:highlight w:val="yellow"/>
          <w:u w:val="single"/>
        </w:rPr>
      </w:pPr>
    </w:p>
    <w:p w14:paraId="64D549BB" w14:textId="77777777" w:rsidR="00CA68EC" w:rsidRPr="00021EB1" w:rsidRDefault="00CA68EC" w:rsidP="00CA68EC">
      <w:pPr>
        <w:widowControl w:val="0"/>
        <w:autoSpaceDE w:val="0"/>
        <w:autoSpaceDN w:val="0"/>
        <w:adjustRightInd w:val="0"/>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 xml:space="preserve">Conformément à l'arrêté du </w:t>
      </w:r>
      <w:r w:rsidRPr="00021EB1">
        <w:rPr>
          <w:rFonts w:ascii="Univers Next Pro Light Cond" w:hAnsi="Univers Next Pro Light Cond" w:cstheme="minorHAnsi"/>
          <w:bCs/>
          <w:sz w:val="24"/>
          <w:szCs w:val="24"/>
        </w:rPr>
        <w:t>22 mars 2019 relatif à la signature électronique dans la commande publique et constituant l’annexe 12 du code de la commande publique</w:t>
      </w:r>
      <w:r w:rsidRPr="00021EB1">
        <w:rPr>
          <w:rFonts w:ascii="Univers Next Pro Light Cond" w:hAnsi="Univers Next Pro Light Cond" w:cstheme="minorHAnsi"/>
          <w:sz w:val="24"/>
          <w:szCs w:val="24"/>
        </w:rPr>
        <w:t>, le certificat de signature électronique qualifié entre au moins dans l’une des catégories suivantes :</w:t>
      </w:r>
    </w:p>
    <w:p w14:paraId="26F6C962" w14:textId="77777777" w:rsidR="00CA68EC" w:rsidRPr="00021EB1" w:rsidRDefault="00CA68EC" w:rsidP="00CA68EC">
      <w:pPr>
        <w:widowControl w:val="0"/>
        <w:autoSpaceDE w:val="0"/>
        <w:autoSpaceDN w:val="0"/>
        <w:adjustRightInd w:val="0"/>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1° Un certificat qualifié délivré par un prestataire de service de confiance qualifié répondant aux exigences du règlement susvisé ;</w:t>
      </w:r>
    </w:p>
    <w:p w14:paraId="64987E54" w14:textId="77777777" w:rsidR="00CA68EC" w:rsidRPr="00021EB1" w:rsidRDefault="00CA68EC" w:rsidP="00CA68EC">
      <w:pPr>
        <w:widowControl w:val="0"/>
        <w:autoSpaceDE w:val="0"/>
        <w:autoSpaceDN w:val="0"/>
        <w:adjustRightInd w:val="0"/>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2° Un certificat délivré par une autorité de certification, française ou étrangère, qui répond aux exigences équivalentes à l’annexe I du règlement susvisé. </w:t>
      </w:r>
    </w:p>
    <w:p w14:paraId="49335287" w14:textId="77777777" w:rsidR="00CA68EC" w:rsidRPr="00021EB1" w:rsidRDefault="00CA68EC" w:rsidP="00CA68EC">
      <w:pPr>
        <w:jc w:val="both"/>
        <w:rPr>
          <w:rFonts w:ascii="Univers Next Pro Light Cond" w:hAnsi="Univers Next Pro Light Cond" w:cstheme="minorHAnsi"/>
          <w:b/>
          <w:sz w:val="24"/>
          <w:szCs w:val="24"/>
          <w:highlight w:val="yellow"/>
          <w:u w:val="single"/>
        </w:rPr>
      </w:pPr>
    </w:p>
    <w:p w14:paraId="50F1E21A" w14:textId="77777777" w:rsidR="00CA68EC" w:rsidRPr="00021EB1" w:rsidRDefault="00CA68EC" w:rsidP="00CA68EC">
      <w:pPr>
        <w:widowControl w:val="0"/>
        <w:autoSpaceDE w:val="0"/>
        <w:autoSpaceDN w:val="0"/>
        <w:adjustRightInd w:val="0"/>
        <w:ind w:left="-426"/>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Les formats de signature sont XAdES, CAdES ou PAdES tels que mentionnés aux articles 1 et 2 de la décision d’exécution (UE) n° 2015/1506 de la Commission du 8 septembre 2015. </w:t>
      </w:r>
    </w:p>
    <w:p w14:paraId="2FBB2F9E" w14:textId="77777777" w:rsidR="00CA68EC" w:rsidRPr="00021EB1" w:rsidRDefault="00CA68EC" w:rsidP="00CA68EC">
      <w:pPr>
        <w:widowControl w:val="0"/>
        <w:autoSpaceDE w:val="0"/>
        <w:autoSpaceDN w:val="0"/>
        <w:adjustRightInd w:val="0"/>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Les candidats utilisent le dispositif de création de signature électronique de leur choix. Le système utilisé pour valider la signature électronique fournit le résultat du processus de validation et permet de détecter tout problème relatif à la sécurité. </w:t>
      </w:r>
    </w:p>
    <w:p w14:paraId="3B1E9EBC" w14:textId="77777777" w:rsidR="00CA68EC" w:rsidRPr="00021EB1" w:rsidRDefault="00CA68EC" w:rsidP="00CA68EC">
      <w:pPr>
        <w:jc w:val="both"/>
        <w:rPr>
          <w:rFonts w:ascii="Univers Next Pro Light Cond" w:hAnsi="Univers Next Pro Light Cond" w:cstheme="minorHAnsi"/>
          <w:b/>
          <w:sz w:val="24"/>
          <w:szCs w:val="24"/>
          <w:highlight w:val="yellow"/>
          <w:u w:val="single"/>
        </w:rPr>
      </w:pPr>
    </w:p>
    <w:p w14:paraId="20BC6013" w14:textId="77777777" w:rsidR="00CA68EC" w:rsidRPr="00021EB1" w:rsidRDefault="00CA68EC" w:rsidP="00CA68EC">
      <w:pPr>
        <w:widowControl w:val="0"/>
        <w:autoSpaceDE w:val="0"/>
        <w:autoSpaceDN w:val="0"/>
        <w:adjustRightInd w:val="0"/>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 xml:space="preserve">Le mode d’emploi permettant de procéder à la vérification de la validité de la signature électronique, conformément aux dispositions de l'arrêté du </w:t>
      </w:r>
      <w:r w:rsidRPr="00021EB1">
        <w:rPr>
          <w:rFonts w:ascii="Univers Next Pro Light Cond" w:hAnsi="Univers Next Pro Light Cond" w:cstheme="minorHAnsi"/>
          <w:bCs/>
          <w:sz w:val="24"/>
          <w:szCs w:val="24"/>
        </w:rPr>
        <w:t>22 mars 2019 relatif à la signature électronique dans la commande publique, et constituant l’annexe 12 du code de la commande publique</w:t>
      </w:r>
      <w:r w:rsidRPr="00021EB1">
        <w:rPr>
          <w:rFonts w:ascii="Univers Next Pro Light Cond" w:hAnsi="Univers Next Pro Light Cond" w:cstheme="minorHAnsi"/>
          <w:sz w:val="24"/>
          <w:szCs w:val="24"/>
        </w:rPr>
        <w:t xml:space="preserve"> est mis gratuitement à disposition lors du dépôt de document signé.</w:t>
      </w:r>
    </w:p>
    <w:p w14:paraId="75BE8135" w14:textId="77777777" w:rsidR="00CA68EC" w:rsidRPr="00021EB1" w:rsidRDefault="00CA68EC" w:rsidP="00CA68EC">
      <w:pPr>
        <w:widowControl w:val="0"/>
        <w:autoSpaceDE w:val="0"/>
        <w:autoSpaceDN w:val="0"/>
        <w:adjustRightInd w:val="0"/>
        <w:ind w:left="-426"/>
        <w:jc w:val="both"/>
        <w:rPr>
          <w:rFonts w:ascii="Univers Next Pro Light Cond" w:hAnsi="Univers Next Pro Light Cond" w:cstheme="minorHAnsi"/>
          <w:sz w:val="24"/>
          <w:szCs w:val="24"/>
        </w:rPr>
      </w:pPr>
    </w:p>
    <w:p w14:paraId="286FB2F6" w14:textId="77777777" w:rsidR="00CA68EC" w:rsidRPr="00021EB1" w:rsidRDefault="00CA68EC" w:rsidP="00CA68EC">
      <w:pPr>
        <w:widowControl w:val="0"/>
        <w:autoSpaceDE w:val="0"/>
        <w:autoSpaceDN w:val="0"/>
        <w:adjustRightInd w:val="0"/>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Toutefois, lorsque le signataire utilise un certificat qualifié délivré par un prestataire de service de confiance qualifié répondant aux exigences du règlement européen n° 910/2014 et l’outil de création de signature électronique proposé par le profil d’acheteur de la Bpi (plateforme Place), il est dispensé de transmettre la procédure de vérification de la signature électronique. </w:t>
      </w:r>
    </w:p>
    <w:p w14:paraId="60313FA3"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La personne signataire doit avoir le pouvoir d'engager le candidat ou l’attributaire.</w:t>
      </w:r>
    </w:p>
    <w:p w14:paraId="5C6339DD" w14:textId="77777777" w:rsidR="00CA68EC" w:rsidRPr="00021EB1" w:rsidRDefault="00CA68EC" w:rsidP="00CA68EC">
      <w:pPr>
        <w:ind w:left="-426"/>
        <w:jc w:val="both"/>
        <w:rPr>
          <w:rFonts w:ascii="Univers Next Pro Light Cond" w:hAnsi="Univers Next Pro Light Cond" w:cstheme="minorHAnsi"/>
          <w:sz w:val="24"/>
          <w:szCs w:val="24"/>
        </w:rPr>
      </w:pPr>
    </w:p>
    <w:p w14:paraId="65AFB178" w14:textId="77777777" w:rsidR="00CA68EC" w:rsidRPr="00021EB1" w:rsidRDefault="00CA68EC" w:rsidP="00CA68EC">
      <w:pPr>
        <w:ind w:left="-426"/>
        <w:jc w:val="both"/>
        <w:rPr>
          <w:rFonts w:ascii="Univers Next Pro Light Cond" w:hAnsi="Univers Next Pro Light Cond" w:cstheme="minorHAnsi"/>
          <w:b/>
          <w:sz w:val="24"/>
          <w:szCs w:val="24"/>
          <w:u w:val="single"/>
        </w:rPr>
      </w:pPr>
      <w:r w:rsidRPr="00021EB1">
        <w:rPr>
          <w:rFonts w:ascii="Univers Next Pro Light Cond" w:hAnsi="Univers Next Pro Light Cond" w:cstheme="minorHAnsi"/>
          <w:b/>
          <w:sz w:val="24"/>
          <w:szCs w:val="24"/>
          <w:u w:val="single"/>
        </w:rPr>
        <w:t>Présentation des dossiers et format des fichiers</w:t>
      </w:r>
    </w:p>
    <w:p w14:paraId="20382ECC"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Les formats acceptés sont les suivants : pdf, .doc, .xls, .ppt, .odt , .ods, .odp, ainsi que les formats d'image jpg, png et de documents html.</w:t>
      </w:r>
    </w:p>
    <w:p w14:paraId="266818A9"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Le candidat ne doit pas utiliser de code actif dans sa réponse, tels que :</w:t>
      </w:r>
    </w:p>
    <w:p w14:paraId="0286C8FD"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 Formats exécutables, .exe, .com, .scr, etc. ;</w:t>
      </w:r>
    </w:p>
    <w:p w14:paraId="07D9513A"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 Macros ;</w:t>
      </w:r>
    </w:p>
    <w:p w14:paraId="370DE435"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 ActiveX, Applets, scripts, etc.</w:t>
      </w:r>
    </w:p>
    <w:p w14:paraId="2AF89053" w14:textId="77777777" w:rsidR="00CA68EC" w:rsidRPr="00021EB1" w:rsidRDefault="00CA68EC" w:rsidP="00CA68EC">
      <w:pPr>
        <w:jc w:val="both"/>
        <w:rPr>
          <w:rFonts w:ascii="Univers Next Pro Light Cond" w:hAnsi="Univers Next Pro Light Cond" w:cstheme="minorHAnsi"/>
          <w:b/>
          <w:sz w:val="24"/>
          <w:szCs w:val="24"/>
          <w:highlight w:val="yellow"/>
          <w:u w:val="single"/>
        </w:rPr>
      </w:pPr>
    </w:p>
    <w:p w14:paraId="1CC58ADC" w14:textId="77777777" w:rsidR="00CA68EC" w:rsidRPr="00021EB1" w:rsidRDefault="00CA68EC" w:rsidP="00CA68EC">
      <w:pPr>
        <w:ind w:left="-426"/>
        <w:jc w:val="both"/>
        <w:rPr>
          <w:rFonts w:ascii="Univers Next Pro Light Cond" w:hAnsi="Univers Next Pro Light Cond" w:cstheme="minorHAnsi"/>
          <w:b/>
          <w:sz w:val="24"/>
          <w:szCs w:val="24"/>
          <w:u w:val="single"/>
        </w:rPr>
      </w:pPr>
      <w:r w:rsidRPr="00021EB1">
        <w:rPr>
          <w:rFonts w:ascii="Univers Next Pro Light Cond" w:hAnsi="Univers Next Pro Light Cond" w:cstheme="minorHAnsi"/>
          <w:b/>
          <w:sz w:val="24"/>
          <w:szCs w:val="24"/>
          <w:u w:val="single"/>
        </w:rPr>
        <w:t>Horodatage</w:t>
      </w:r>
    </w:p>
    <w:p w14:paraId="616CD111"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Les plis transmis par voie électronique sont horodatés. Tout dossier dont le dépôt se termine après la date et l'heure limite est considéré comme hors délai.</w:t>
      </w:r>
    </w:p>
    <w:p w14:paraId="269D6D64"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En cas d'indisponibilité de la plate-forme empêchant la remise des plis dans les délais fixés par la consultation, la date et l'heure de remise des offres peuvent être modifiées.</w:t>
      </w:r>
    </w:p>
    <w:p w14:paraId="007A649B" w14:textId="77777777" w:rsidR="00CA68EC" w:rsidRPr="00021EB1" w:rsidRDefault="00CA68EC" w:rsidP="00CA68EC">
      <w:pPr>
        <w:jc w:val="both"/>
        <w:rPr>
          <w:rFonts w:ascii="Univers Next Pro Light Cond" w:hAnsi="Univers Next Pro Light Cond" w:cstheme="minorHAnsi"/>
          <w:b/>
          <w:sz w:val="24"/>
          <w:szCs w:val="24"/>
          <w:highlight w:val="yellow"/>
          <w:u w:val="single"/>
        </w:rPr>
      </w:pPr>
    </w:p>
    <w:p w14:paraId="72724886" w14:textId="77777777" w:rsidR="00CA68EC" w:rsidRPr="00021EB1" w:rsidRDefault="00CA68EC" w:rsidP="00CA68EC">
      <w:pPr>
        <w:ind w:left="-426"/>
        <w:rPr>
          <w:rFonts w:ascii="Univers Next Pro Light Cond" w:hAnsi="Univers Next Pro Light Cond" w:cstheme="minorHAnsi"/>
          <w:b/>
          <w:sz w:val="24"/>
          <w:szCs w:val="24"/>
          <w:u w:val="single"/>
        </w:rPr>
      </w:pPr>
      <w:r w:rsidRPr="00021EB1">
        <w:rPr>
          <w:rFonts w:ascii="Univers Next Pro Light Cond" w:hAnsi="Univers Next Pro Light Cond" w:cstheme="minorHAnsi"/>
          <w:b/>
          <w:sz w:val="24"/>
          <w:szCs w:val="24"/>
          <w:u w:val="single"/>
        </w:rPr>
        <w:t>Copie de sauvegarde</w:t>
      </w:r>
    </w:p>
    <w:p w14:paraId="6C146A0B" w14:textId="66351C48" w:rsidR="009B2CFD" w:rsidRPr="00021EB1" w:rsidRDefault="009B2CFD" w:rsidP="00CA68EC">
      <w:pPr>
        <w:ind w:left="-426"/>
        <w:jc w:val="both"/>
        <w:rPr>
          <w:rFonts w:ascii="Univers Next Pro Light Cond" w:hAnsi="Univers Next Pro Light Cond" w:cstheme="minorHAnsi"/>
          <w:sz w:val="24"/>
          <w:szCs w:val="24"/>
        </w:rPr>
      </w:pPr>
    </w:p>
    <w:p w14:paraId="264352AC" w14:textId="4DB27B4E" w:rsidR="009B2CFD" w:rsidRPr="00021EB1" w:rsidRDefault="009B2CFD" w:rsidP="00CA68EC">
      <w:pPr>
        <w:ind w:left="-426"/>
        <w:jc w:val="both"/>
        <w:rPr>
          <w:rFonts w:ascii="Univers Next Pro Light Cond" w:hAnsi="Univers Next Pro Light Cond"/>
          <w:sz w:val="24"/>
          <w:szCs w:val="24"/>
        </w:rPr>
      </w:pPr>
      <w:r w:rsidRPr="00021EB1">
        <w:rPr>
          <w:rFonts w:ascii="Univers Next Pro Light Cond" w:hAnsi="Univers Next Pro Light Cond"/>
          <w:sz w:val="24"/>
          <w:szCs w:val="24"/>
        </w:rPr>
        <w:t>Parallèlement à l’envoi électronique, les candidats peuvent, conformément aux dispositions de l’article R2132-11 du code de la commande publique, et s’ils le souhaitent, faire parvenir au pouvoir adjudicateur, dans le délai prévu pour la remise des offres, une copie de sauvegarde sur support physique électronique ou par voie électronique. Le dépôt de la copie de sauvegarde par voie électronique se fait selon les mêmes modalités que le dépôt de l'offre, Via Place.</w:t>
      </w:r>
    </w:p>
    <w:p w14:paraId="24B1BEC1" w14:textId="77777777" w:rsidR="009B2CFD" w:rsidRPr="00021EB1" w:rsidRDefault="009B2CFD" w:rsidP="00CA68EC">
      <w:pPr>
        <w:ind w:left="-426"/>
        <w:jc w:val="both"/>
        <w:rPr>
          <w:rFonts w:ascii="Univers Next Pro Light Cond" w:hAnsi="Univers Next Pro Light Cond"/>
          <w:sz w:val="24"/>
          <w:szCs w:val="24"/>
        </w:rPr>
      </w:pPr>
    </w:p>
    <w:p w14:paraId="79F28214" w14:textId="68C21DE2" w:rsidR="009B2CFD" w:rsidRPr="00021EB1" w:rsidRDefault="009B2CFD" w:rsidP="00CA68EC">
      <w:pPr>
        <w:ind w:left="-426"/>
        <w:jc w:val="both"/>
        <w:rPr>
          <w:rFonts w:ascii="Univers Next Pro Light Cond" w:hAnsi="Univers Next Pro Light Cond"/>
          <w:sz w:val="24"/>
          <w:szCs w:val="24"/>
        </w:rPr>
      </w:pPr>
      <w:r w:rsidRPr="00021EB1">
        <w:rPr>
          <w:rFonts w:ascii="Univers Next Pro Light Cond" w:hAnsi="Univers Next Pro Light Cond"/>
          <w:sz w:val="24"/>
          <w:szCs w:val="24"/>
        </w:rPr>
        <w:t>Ou par un pli séparé par courrier recommandé avec demande d’avis de réception postal.</w:t>
      </w:r>
    </w:p>
    <w:p w14:paraId="174FE096" w14:textId="77777777" w:rsidR="009B2CFD" w:rsidRPr="00021EB1" w:rsidRDefault="009B2CFD" w:rsidP="00CA68EC">
      <w:pPr>
        <w:ind w:left="-426"/>
        <w:jc w:val="both"/>
        <w:rPr>
          <w:rFonts w:ascii="Univers Next Pro Light Cond" w:hAnsi="Univers Next Pro Light Cond" w:cstheme="minorHAnsi"/>
          <w:sz w:val="24"/>
          <w:szCs w:val="24"/>
        </w:rPr>
      </w:pPr>
    </w:p>
    <w:p w14:paraId="52D3DE63" w14:textId="1E431EB8" w:rsidR="00CA68EC" w:rsidRPr="00021EB1" w:rsidRDefault="009B2CFD"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En cas d’envoi postal, c</w:t>
      </w:r>
      <w:r w:rsidR="00CA68EC" w:rsidRPr="00021EB1">
        <w:rPr>
          <w:rFonts w:ascii="Univers Next Pro Light Cond" w:hAnsi="Univers Next Pro Light Cond" w:cstheme="minorHAnsi"/>
          <w:sz w:val="24"/>
          <w:szCs w:val="24"/>
        </w:rPr>
        <w:t>ette copie de sauvegarde doit être placée dans un pli cacheté comportant les mentions suivantes :</w:t>
      </w:r>
    </w:p>
    <w:p w14:paraId="25076ADC"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 « Copie de sauvegarde » ;</w:t>
      </w:r>
    </w:p>
    <w:p w14:paraId="289B4D2B"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 Intitulé de la consultation ;</w:t>
      </w:r>
    </w:p>
    <w:p w14:paraId="68EC3CE4"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 Nom ou dénomination du candidat.</w:t>
      </w:r>
    </w:p>
    <w:p w14:paraId="49E8E19A"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La copie de sauvegarde ne peut être ouverte que dans les cas prévus par la réglementation de la commande publique.</w:t>
      </w:r>
    </w:p>
    <w:p w14:paraId="0623A492" w14:textId="77777777" w:rsidR="00CA68EC" w:rsidRPr="00021EB1" w:rsidRDefault="00CA68EC" w:rsidP="00CA68EC">
      <w:pPr>
        <w:jc w:val="both"/>
        <w:rPr>
          <w:rFonts w:ascii="Univers Next Pro Light Cond" w:hAnsi="Univers Next Pro Light Cond" w:cstheme="minorHAnsi"/>
          <w:b/>
          <w:sz w:val="24"/>
          <w:szCs w:val="24"/>
          <w:highlight w:val="yellow"/>
          <w:u w:val="single"/>
        </w:rPr>
      </w:pPr>
    </w:p>
    <w:p w14:paraId="206D1D6D"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Cette copie de sauvegarde doit être adressée exclusivement par courrier recommandé avec accusé réception à l'adresse suivante : Bpi, service juridique, 25, rue du Renard 75197 Paris Cedex 04.</w:t>
      </w:r>
    </w:p>
    <w:p w14:paraId="150EB4C5" w14:textId="77777777" w:rsidR="00CA68EC" w:rsidRPr="00021EB1" w:rsidRDefault="00CA68EC" w:rsidP="00CA68EC">
      <w:pPr>
        <w:jc w:val="both"/>
        <w:rPr>
          <w:rFonts w:ascii="Univers Next Pro Light Cond" w:hAnsi="Univers Next Pro Light Cond" w:cstheme="minorHAnsi"/>
          <w:b/>
          <w:sz w:val="24"/>
          <w:szCs w:val="24"/>
          <w:highlight w:val="yellow"/>
          <w:u w:val="single"/>
        </w:rPr>
      </w:pPr>
    </w:p>
    <w:p w14:paraId="703998B2" w14:textId="77777777" w:rsidR="00CA68EC" w:rsidRPr="00021EB1" w:rsidRDefault="00CA68EC" w:rsidP="00CA68EC">
      <w:pPr>
        <w:ind w:left="-426"/>
        <w:jc w:val="both"/>
        <w:rPr>
          <w:rFonts w:ascii="Univers Next Pro Light Cond" w:hAnsi="Univers Next Pro Light Cond" w:cstheme="minorHAnsi"/>
          <w:b/>
          <w:sz w:val="24"/>
          <w:szCs w:val="24"/>
          <w:u w:val="single"/>
        </w:rPr>
      </w:pPr>
      <w:r w:rsidRPr="00021EB1">
        <w:rPr>
          <w:rFonts w:ascii="Univers Next Pro Light Cond" w:hAnsi="Univers Next Pro Light Cond" w:cstheme="minorHAnsi"/>
          <w:b/>
          <w:sz w:val="24"/>
          <w:szCs w:val="24"/>
          <w:u w:val="single"/>
        </w:rPr>
        <w:t>Antivirus</w:t>
      </w:r>
    </w:p>
    <w:p w14:paraId="6CA3C82B" w14:textId="4F89D8B5"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Les candidats doivent s'assurer que les fichiers transmis ne comportent pas de virus.</w:t>
      </w:r>
    </w:p>
    <w:p w14:paraId="764B6C6B" w14:textId="77777777" w:rsidR="00AC1D50" w:rsidRPr="00021EB1" w:rsidRDefault="00AC1D50" w:rsidP="00CA68EC">
      <w:pPr>
        <w:ind w:left="-426"/>
        <w:jc w:val="both"/>
        <w:rPr>
          <w:rFonts w:ascii="Univers Next Pro Light Cond" w:hAnsi="Univers Next Pro Light Cond" w:cstheme="minorHAnsi"/>
          <w:sz w:val="24"/>
          <w:szCs w:val="24"/>
        </w:rPr>
      </w:pPr>
    </w:p>
    <w:p w14:paraId="6242FBDA" w14:textId="77777777" w:rsidR="00CA68EC" w:rsidRPr="00021EB1" w:rsidRDefault="00CA68EC" w:rsidP="00CA68EC">
      <w:pPr>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3EC4B921" w14:textId="77777777" w:rsidR="00CA68EC" w:rsidRPr="00021EB1" w:rsidRDefault="00CA68EC" w:rsidP="00CA68EC">
      <w:pPr>
        <w:jc w:val="both"/>
        <w:rPr>
          <w:rFonts w:ascii="Univers Next Pro Light Cond" w:hAnsi="Univers Next Pro Light Cond" w:cstheme="minorHAnsi"/>
          <w:b/>
          <w:sz w:val="24"/>
          <w:szCs w:val="24"/>
          <w:highlight w:val="yellow"/>
          <w:u w:val="single"/>
        </w:rPr>
      </w:pPr>
    </w:p>
    <w:p w14:paraId="1BFF0626" w14:textId="77777777" w:rsidR="00CA68EC" w:rsidRPr="00021EB1" w:rsidRDefault="00CA68EC" w:rsidP="00CA68EC">
      <w:pPr>
        <w:keepLines/>
        <w:snapToGrid w:val="0"/>
        <w:ind w:left="-426"/>
        <w:jc w:val="both"/>
        <w:rPr>
          <w:rFonts w:ascii="Univers Next Pro Light Cond" w:hAnsi="Univers Next Pro Light Cond" w:cstheme="minorHAnsi"/>
          <w:b/>
          <w:bCs/>
          <w:sz w:val="24"/>
          <w:szCs w:val="24"/>
          <w:u w:val="single"/>
        </w:rPr>
      </w:pPr>
      <w:r w:rsidRPr="00021EB1">
        <w:rPr>
          <w:rFonts w:ascii="Univers Next Pro Light Cond" w:hAnsi="Univers Next Pro Light Cond" w:cstheme="minorHAnsi"/>
          <w:b/>
          <w:bCs/>
          <w:sz w:val="24"/>
          <w:szCs w:val="24"/>
          <w:u w:val="single"/>
        </w:rPr>
        <w:t>Date limite de remise des plis</w:t>
      </w:r>
    </w:p>
    <w:p w14:paraId="219BAD82" w14:textId="77777777" w:rsidR="00CA68EC" w:rsidRPr="00021EB1" w:rsidRDefault="00CA68EC" w:rsidP="00CA68EC">
      <w:pPr>
        <w:keepLines/>
        <w:snapToGrid w:val="0"/>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 xml:space="preserve">Le dépôt électronique doit obligatoirement être réalisé et terminé avant la date et l’heure limites indiquées dans le Règlement de la Consultation. </w:t>
      </w:r>
    </w:p>
    <w:p w14:paraId="6C5C1590" w14:textId="77777777" w:rsidR="00CA68EC" w:rsidRPr="00021EB1" w:rsidRDefault="00CA68EC" w:rsidP="00CA68EC">
      <w:pPr>
        <w:jc w:val="both"/>
        <w:rPr>
          <w:rFonts w:ascii="Univers Next Pro Light Cond" w:hAnsi="Univers Next Pro Light Cond" w:cstheme="minorHAnsi"/>
          <w:b/>
          <w:sz w:val="24"/>
          <w:szCs w:val="24"/>
          <w:highlight w:val="yellow"/>
          <w:u w:val="single"/>
        </w:rPr>
      </w:pPr>
    </w:p>
    <w:p w14:paraId="23B41E24" w14:textId="77777777" w:rsidR="00CA68EC" w:rsidRPr="00021EB1" w:rsidRDefault="00CA68EC" w:rsidP="00CA68EC">
      <w:pPr>
        <w:keepLines/>
        <w:widowControl w:val="0"/>
        <w:snapToGrid w:val="0"/>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Il est rappelé que la durée d’acheminement de la soumission électronique est fonction du débit de l’accès Internet du candidat et de la taille des documents à transmettre. Il est conseillé de procéder au dépôt électronique plusieurs heures avant la limite indiquée dans ce Règlement.</w:t>
      </w:r>
    </w:p>
    <w:p w14:paraId="4FF5030D" w14:textId="77777777" w:rsidR="00CA68EC" w:rsidRPr="00021EB1" w:rsidRDefault="00CA68EC" w:rsidP="00CA68EC">
      <w:pPr>
        <w:jc w:val="both"/>
        <w:rPr>
          <w:rFonts w:ascii="Univers Next Pro Light Cond" w:hAnsi="Univers Next Pro Light Cond" w:cstheme="minorHAnsi"/>
          <w:b/>
          <w:sz w:val="24"/>
          <w:szCs w:val="24"/>
          <w:highlight w:val="yellow"/>
          <w:u w:val="single"/>
        </w:rPr>
      </w:pPr>
    </w:p>
    <w:p w14:paraId="0582D781" w14:textId="77777777" w:rsidR="00CA68EC" w:rsidRPr="00021EB1" w:rsidRDefault="00CA68EC" w:rsidP="00CA68EC">
      <w:pPr>
        <w:keepLines/>
        <w:widowControl w:val="0"/>
        <w:snapToGrid w:val="0"/>
        <w:ind w:left="-426"/>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Nous rappelons que l’usage de la plateforme Place implique un temps d’apprentissage inhérent à la prise en main de toute plateforme de dématérialisation. Les candidats sont donc invités à prévoir ce délai pour remettre leur candidature et leur offre sous forme dématérialisée.</w:t>
      </w:r>
    </w:p>
    <w:p w14:paraId="295DCE22" w14:textId="468B4ED0" w:rsidR="00AC1D50" w:rsidRPr="00021EB1" w:rsidRDefault="00AC1D50">
      <w:pPr>
        <w:rPr>
          <w:rFonts w:ascii="Univers Next Pro Light Cond" w:hAnsi="Univers Next Pro Light Cond" w:cstheme="minorHAnsi"/>
          <w:b/>
          <w:bCs/>
          <w:color w:val="000000"/>
          <w:sz w:val="24"/>
          <w:szCs w:val="24"/>
        </w:rPr>
      </w:pPr>
      <w:r w:rsidRPr="00021EB1">
        <w:rPr>
          <w:rFonts w:ascii="Univers Next Pro Light Cond" w:hAnsi="Univers Next Pro Light Cond" w:cstheme="minorHAnsi"/>
          <w:b/>
          <w:bCs/>
          <w:color w:val="000000"/>
          <w:sz w:val="24"/>
          <w:szCs w:val="24"/>
        </w:rPr>
        <w:br w:type="page"/>
      </w:r>
    </w:p>
    <w:p w14:paraId="1C122A81" w14:textId="03669B4D" w:rsidR="00CA68EC" w:rsidRPr="00021EB1" w:rsidRDefault="00CA68EC" w:rsidP="00CA68EC">
      <w:pPr>
        <w:pStyle w:val="Titre1"/>
        <w:jc w:val="center"/>
        <w:rPr>
          <w:rFonts w:ascii="Univers Next Pro Light Cond" w:hAnsi="Univers Next Pro Light Cond" w:cstheme="minorHAnsi"/>
          <w:b/>
          <w:bCs/>
          <w:color w:val="000000"/>
          <w:sz w:val="24"/>
          <w:szCs w:val="24"/>
        </w:rPr>
      </w:pPr>
      <w:bookmarkStart w:id="34" w:name="_Toc187740063"/>
      <w:r w:rsidRPr="00021EB1">
        <w:rPr>
          <w:rFonts w:ascii="Univers Next Pro Light Cond" w:hAnsi="Univers Next Pro Light Cond" w:cstheme="minorHAnsi"/>
          <w:b/>
          <w:bCs/>
          <w:color w:val="000000"/>
          <w:sz w:val="24"/>
          <w:szCs w:val="24"/>
        </w:rPr>
        <w:lastRenderedPageBreak/>
        <w:t>ANNEXE 2 AU REGLEMENT DE LA CONSULTATION</w:t>
      </w:r>
      <w:bookmarkEnd w:id="29"/>
      <w:bookmarkEnd w:id="30"/>
      <w:bookmarkEnd w:id="34"/>
    </w:p>
    <w:p w14:paraId="7FF54743" w14:textId="77777777" w:rsidR="00CA68EC" w:rsidRPr="00021EB1" w:rsidRDefault="00CA68EC" w:rsidP="00CA68EC">
      <w:pPr>
        <w:spacing w:before="120" w:after="120"/>
        <w:jc w:val="center"/>
        <w:rPr>
          <w:rFonts w:ascii="Univers Next Pro Light Cond" w:hAnsi="Univers Next Pro Light Cond"/>
          <w:b/>
          <w:sz w:val="24"/>
          <w:szCs w:val="24"/>
        </w:rPr>
      </w:pPr>
      <w:bookmarkStart w:id="35" w:name="_Toc501443919"/>
      <w:bookmarkStart w:id="36" w:name="_Toc515367073"/>
      <w:r w:rsidRPr="00021EB1">
        <w:rPr>
          <w:rFonts w:ascii="Univers Next Pro Light Cond" w:hAnsi="Univers Next Pro Light Cond"/>
          <w:b/>
          <w:sz w:val="24"/>
          <w:szCs w:val="24"/>
        </w:rPr>
        <w:t>QUESTIONNAIRE ÉGALITÉ PROFESSIONNELLE &amp; DIVERSITÉ PROFESSIONNELLE</w:t>
      </w:r>
      <w:bookmarkEnd w:id="35"/>
      <w:bookmarkEnd w:id="36"/>
    </w:p>
    <w:p w14:paraId="7FBBE293" w14:textId="77777777" w:rsidR="00CA68EC" w:rsidRPr="00021EB1" w:rsidRDefault="00CA68EC" w:rsidP="00CA68EC">
      <w:pPr>
        <w:jc w:val="center"/>
        <w:rPr>
          <w:rFonts w:ascii="Univers Next Pro Light Cond" w:hAnsi="Univers Next Pro Light Cond"/>
          <w:b/>
          <w:sz w:val="24"/>
          <w:szCs w:val="24"/>
        </w:rPr>
      </w:pPr>
      <w:r w:rsidRPr="00021EB1">
        <w:rPr>
          <w:rFonts w:ascii="Univers Next Pro Light Cond" w:hAnsi="Univers Next Pro Light Cond"/>
          <w:b/>
          <w:sz w:val="24"/>
          <w:szCs w:val="24"/>
        </w:rPr>
        <w:t>Liste des questions posées au(x) futur(s) titulaire(s) du (ou des) march</w:t>
      </w:r>
      <w:r w:rsidRPr="00021EB1">
        <w:rPr>
          <w:rFonts w:ascii="Univers Next Pro Light Cond" w:hAnsi="Univers Next Pro Light Cond" w:cstheme="minorHAnsi"/>
          <w:b/>
          <w:sz w:val="24"/>
          <w:szCs w:val="24"/>
        </w:rPr>
        <w:t>é(s)</w:t>
      </w:r>
    </w:p>
    <w:p w14:paraId="65F030BD" w14:textId="77777777" w:rsidR="00CA68EC" w:rsidRPr="00021EB1" w:rsidRDefault="00CA68EC" w:rsidP="00CA68EC">
      <w:pPr>
        <w:rPr>
          <w:rFonts w:ascii="Univers Next Pro Light Cond" w:hAnsi="Univers Next Pro Light Cond" w:cs="Arial"/>
          <w:sz w:val="24"/>
          <w:szCs w:val="24"/>
        </w:rPr>
      </w:pPr>
    </w:p>
    <w:p w14:paraId="4A8AAEEE" w14:textId="77777777" w:rsidR="00CA68EC" w:rsidRPr="00021EB1" w:rsidRDefault="00CA68EC" w:rsidP="00CA68EC">
      <w:pPr>
        <w:rPr>
          <w:rFonts w:ascii="Univers Next Pro Light Cond" w:hAnsi="Univers Next Pro Light Cond" w:cs="Arial"/>
          <w:sz w:val="24"/>
          <w:szCs w:val="24"/>
        </w:rPr>
      </w:pPr>
    </w:p>
    <w:tbl>
      <w:tblPr>
        <w:tblStyle w:val="Grilledutableau"/>
        <w:tblW w:w="10290" w:type="dxa"/>
        <w:tblInd w:w="-57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3828"/>
        <w:gridCol w:w="6462"/>
      </w:tblGrid>
      <w:tr w:rsidR="00CA68EC" w:rsidRPr="00021EB1" w14:paraId="6D5DAE79" w14:textId="77777777" w:rsidTr="007A416E">
        <w:trPr>
          <w:trHeight w:val="423"/>
        </w:trPr>
        <w:tc>
          <w:tcPr>
            <w:tcW w:w="10290" w:type="dxa"/>
            <w:gridSpan w:val="2"/>
            <w:tcBorders>
              <w:bottom w:val="single" w:sz="4" w:space="0" w:color="D9D9D9" w:themeColor="background1" w:themeShade="D9"/>
            </w:tcBorders>
            <w:shd w:val="clear" w:color="auto" w:fill="002060"/>
            <w:vAlign w:val="center"/>
          </w:tcPr>
          <w:p w14:paraId="4565CC5C" w14:textId="77777777" w:rsidR="00CA68EC" w:rsidRPr="00021EB1" w:rsidRDefault="00CA68EC" w:rsidP="007A416E">
            <w:pPr>
              <w:rPr>
                <w:rFonts w:ascii="Univers Next Pro Light Cond" w:hAnsi="Univers Next Pro Light Cond" w:cstheme="minorHAnsi"/>
                <w:b/>
                <w:color w:val="FFFFFF" w:themeColor="background1"/>
                <w:sz w:val="24"/>
                <w:szCs w:val="24"/>
              </w:rPr>
            </w:pPr>
            <w:r w:rsidRPr="00021EB1">
              <w:rPr>
                <w:rFonts w:ascii="Univers Next Pro Light Cond" w:hAnsi="Univers Next Pro Light Cond" w:cstheme="minorHAnsi"/>
                <w:b/>
                <w:caps/>
                <w:color w:val="FFFFFF" w:themeColor="background1"/>
                <w:sz w:val="24"/>
                <w:szCs w:val="24"/>
              </w:rPr>
              <w:t>PR</w:t>
            </w:r>
            <w:r w:rsidRPr="00021EB1">
              <w:rPr>
                <w:rFonts w:ascii="Univers Next Pro Light Cond" w:hAnsi="Univers Next Pro Light Cond" w:cstheme="minorHAnsi"/>
                <w:b/>
                <w:color w:val="FFFFFF" w:themeColor="background1"/>
                <w:sz w:val="24"/>
                <w:szCs w:val="24"/>
              </w:rPr>
              <w:t>É</w:t>
            </w:r>
            <w:r w:rsidRPr="00021EB1">
              <w:rPr>
                <w:rFonts w:ascii="Univers Next Pro Light Cond" w:hAnsi="Univers Next Pro Light Cond" w:cstheme="minorHAnsi"/>
                <w:b/>
                <w:caps/>
                <w:color w:val="FFFFFF" w:themeColor="background1"/>
                <w:sz w:val="24"/>
                <w:szCs w:val="24"/>
              </w:rPr>
              <w:t>SENTATION DU FOURNISSEUR</w:t>
            </w:r>
          </w:p>
        </w:tc>
      </w:tr>
      <w:tr w:rsidR="00CA68EC" w:rsidRPr="00021EB1" w14:paraId="1BE6E23C" w14:textId="77777777" w:rsidTr="007A416E">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DFB5BFB" w14:textId="77777777" w:rsidR="00CA68EC" w:rsidRPr="00021EB1" w:rsidRDefault="00CA68EC" w:rsidP="007A416E">
            <w:pPr>
              <w:rPr>
                <w:rFonts w:ascii="Univers Next Pro Light Cond" w:hAnsi="Univers Next Pro Light Cond"/>
                <w:sz w:val="24"/>
                <w:szCs w:val="24"/>
              </w:rPr>
            </w:pPr>
            <w:r w:rsidRPr="00021EB1">
              <w:rPr>
                <w:rFonts w:ascii="Univers Next Pro Light Cond" w:hAnsi="Univers Next Pro Light Cond"/>
                <w:sz w:val="24"/>
                <w:szCs w:val="24"/>
              </w:rPr>
              <w:t>Nom de l’entreprise </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6F04881E" w14:textId="77777777" w:rsidR="00CA68EC" w:rsidRPr="00021EB1" w:rsidRDefault="00CA68EC" w:rsidP="007A416E">
            <w:pPr>
              <w:rPr>
                <w:rFonts w:ascii="Univers Next Pro Light Cond" w:hAnsi="Univers Next Pro Light Cond"/>
                <w:bCs/>
                <w:sz w:val="24"/>
                <w:szCs w:val="24"/>
              </w:rPr>
            </w:pPr>
          </w:p>
        </w:tc>
      </w:tr>
      <w:tr w:rsidR="00CA68EC" w:rsidRPr="00021EB1" w14:paraId="7ED685B5" w14:textId="77777777" w:rsidTr="007A416E">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381CAAD" w14:textId="77777777" w:rsidR="00CA68EC" w:rsidRPr="00021EB1" w:rsidRDefault="00CA68EC" w:rsidP="007A416E">
            <w:pPr>
              <w:rPr>
                <w:rFonts w:ascii="Univers Next Pro Light Cond" w:hAnsi="Univers Next Pro Light Cond"/>
                <w:sz w:val="24"/>
                <w:szCs w:val="24"/>
              </w:rPr>
            </w:pPr>
            <w:r w:rsidRPr="00021EB1">
              <w:rPr>
                <w:rFonts w:ascii="Univers Next Pro Light Cond" w:hAnsi="Univers Next Pro Light Cond"/>
                <w:sz w:val="24"/>
                <w:szCs w:val="24"/>
              </w:rPr>
              <w:t xml:space="preserve">Site internet </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25490F23" w14:textId="77777777" w:rsidR="00CA68EC" w:rsidRPr="00021EB1" w:rsidRDefault="00CA68EC" w:rsidP="007A416E">
            <w:pPr>
              <w:rPr>
                <w:rFonts w:ascii="Univers Next Pro Light Cond" w:hAnsi="Univers Next Pro Light Cond"/>
                <w:bCs/>
                <w:sz w:val="24"/>
                <w:szCs w:val="24"/>
              </w:rPr>
            </w:pPr>
          </w:p>
        </w:tc>
      </w:tr>
      <w:tr w:rsidR="00CA68EC" w:rsidRPr="00021EB1" w14:paraId="1A2E758F" w14:textId="77777777" w:rsidTr="007A416E">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6D46259" w14:textId="77777777" w:rsidR="00CA68EC" w:rsidRPr="00021EB1" w:rsidRDefault="00CA68EC" w:rsidP="007A416E">
            <w:pPr>
              <w:rPr>
                <w:rFonts w:ascii="Univers Next Pro Light Cond" w:hAnsi="Univers Next Pro Light Cond"/>
                <w:sz w:val="24"/>
                <w:szCs w:val="24"/>
              </w:rPr>
            </w:pPr>
            <w:r w:rsidRPr="00021EB1">
              <w:rPr>
                <w:rFonts w:ascii="Univers Next Pro Light Cond" w:hAnsi="Univers Next Pro Light Cond"/>
                <w:sz w:val="24"/>
                <w:szCs w:val="24"/>
              </w:rPr>
              <w:t>SIRET </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CCDB1E6" w14:textId="77777777" w:rsidR="00CA68EC" w:rsidRPr="00021EB1" w:rsidRDefault="00CA68EC" w:rsidP="007A416E">
            <w:pPr>
              <w:rPr>
                <w:rFonts w:ascii="Univers Next Pro Light Cond" w:hAnsi="Univers Next Pro Light Cond"/>
                <w:sz w:val="24"/>
                <w:szCs w:val="24"/>
              </w:rPr>
            </w:pPr>
          </w:p>
        </w:tc>
      </w:tr>
      <w:tr w:rsidR="00CA68EC" w:rsidRPr="00021EB1" w14:paraId="089D7D12" w14:textId="77777777" w:rsidTr="007A416E">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360C0DA" w14:textId="77777777" w:rsidR="00CA68EC" w:rsidRPr="00021EB1" w:rsidRDefault="00CA68EC" w:rsidP="007A416E">
            <w:pPr>
              <w:rPr>
                <w:rFonts w:ascii="Univers Next Pro Light Cond" w:hAnsi="Univers Next Pro Light Cond"/>
                <w:sz w:val="24"/>
                <w:szCs w:val="24"/>
              </w:rPr>
            </w:pPr>
            <w:r w:rsidRPr="00021EB1">
              <w:rPr>
                <w:rFonts w:ascii="Univers Next Pro Light Cond" w:hAnsi="Univers Next Pro Light Cond"/>
                <w:sz w:val="24"/>
                <w:szCs w:val="24"/>
              </w:rPr>
              <w:t>Code NAF / APE</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31D30CC4" w14:textId="77777777" w:rsidR="00CA68EC" w:rsidRPr="00021EB1" w:rsidRDefault="00CA68EC" w:rsidP="007A416E">
            <w:pPr>
              <w:rPr>
                <w:rFonts w:ascii="Univers Next Pro Light Cond" w:hAnsi="Univers Next Pro Light Cond"/>
                <w:bCs/>
                <w:sz w:val="24"/>
                <w:szCs w:val="24"/>
              </w:rPr>
            </w:pPr>
          </w:p>
        </w:tc>
      </w:tr>
      <w:tr w:rsidR="00CA68EC" w:rsidRPr="00021EB1" w14:paraId="5A5E7BEE" w14:textId="77777777" w:rsidTr="007A416E">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CD3C20E" w14:textId="77777777" w:rsidR="00CA68EC" w:rsidRPr="00021EB1" w:rsidRDefault="00CA68EC" w:rsidP="007A416E">
            <w:pPr>
              <w:rPr>
                <w:rFonts w:ascii="Univers Next Pro Light Cond" w:hAnsi="Univers Next Pro Light Cond"/>
                <w:sz w:val="24"/>
                <w:szCs w:val="24"/>
              </w:rPr>
            </w:pPr>
            <w:r w:rsidRPr="00021EB1">
              <w:rPr>
                <w:rFonts w:ascii="Univers Next Pro Light Cond" w:hAnsi="Univers Next Pro Light Cond"/>
                <w:sz w:val="24"/>
                <w:szCs w:val="24"/>
              </w:rPr>
              <w:t>Année de création </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2C85481" w14:textId="77777777" w:rsidR="00CA68EC" w:rsidRPr="00021EB1" w:rsidRDefault="00CA68EC" w:rsidP="007A416E">
            <w:pPr>
              <w:rPr>
                <w:rFonts w:ascii="Univers Next Pro Light Cond" w:hAnsi="Univers Next Pro Light Cond"/>
                <w:bCs/>
                <w:sz w:val="24"/>
                <w:szCs w:val="24"/>
              </w:rPr>
            </w:pPr>
          </w:p>
        </w:tc>
      </w:tr>
      <w:tr w:rsidR="00CA68EC" w:rsidRPr="00021EB1" w14:paraId="6888CD43" w14:textId="77777777" w:rsidTr="007A416E">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5C53399" w14:textId="77777777" w:rsidR="00CA68EC" w:rsidRPr="00021EB1" w:rsidRDefault="00CA68EC" w:rsidP="007A416E">
            <w:pPr>
              <w:rPr>
                <w:rFonts w:ascii="Univers Next Pro Light Cond" w:hAnsi="Univers Next Pro Light Cond"/>
                <w:sz w:val="24"/>
                <w:szCs w:val="24"/>
              </w:rPr>
            </w:pPr>
            <w:r w:rsidRPr="00021EB1">
              <w:rPr>
                <w:rFonts w:ascii="Univers Next Pro Light Cond" w:hAnsi="Univers Next Pro Light Cond"/>
                <w:sz w:val="24"/>
                <w:szCs w:val="24"/>
              </w:rPr>
              <w:t>Effectif total</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29597922" w14:textId="77777777" w:rsidR="00CA68EC" w:rsidRPr="00021EB1" w:rsidRDefault="00CA68EC" w:rsidP="007A416E">
            <w:pPr>
              <w:rPr>
                <w:rFonts w:ascii="Univers Next Pro Light Cond" w:hAnsi="Univers Next Pro Light Cond"/>
                <w:bCs/>
                <w:sz w:val="24"/>
                <w:szCs w:val="24"/>
              </w:rPr>
            </w:pPr>
          </w:p>
        </w:tc>
      </w:tr>
      <w:tr w:rsidR="00CA68EC" w:rsidRPr="00021EB1" w14:paraId="39B6A167" w14:textId="77777777" w:rsidTr="007A416E">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3378138" w14:textId="77777777" w:rsidR="00CA68EC" w:rsidRPr="00021EB1" w:rsidRDefault="00CA68EC" w:rsidP="007A416E">
            <w:pPr>
              <w:rPr>
                <w:rFonts w:ascii="Univers Next Pro Light Cond" w:hAnsi="Univers Next Pro Light Cond"/>
                <w:sz w:val="24"/>
                <w:szCs w:val="24"/>
              </w:rPr>
            </w:pPr>
            <w:r w:rsidRPr="00021EB1">
              <w:rPr>
                <w:rFonts w:ascii="Univers Next Pro Light Cond" w:hAnsi="Univers Next Pro Light Cond"/>
                <w:sz w:val="24"/>
                <w:szCs w:val="24"/>
              </w:rPr>
              <w:t>Type d’entreprise</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6365212D" w14:textId="77777777" w:rsidR="00CA68EC" w:rsidRPr="00021EB1" w:rsidRDefault="00CA68EC" w:rsidP="007A416E">
            <w:pPr>
              <w:rPr>
                <w:rFonts w:ascii="Univers Next Pro Light Cond" w:hAnsi="Univers Next Pro Light Cond"/>
                <w:bCs/>
                <w:sz w:val="24"/>
                <w:szCs w:val="24"/>
              </w:rPr>
            </w:pPr>
          </w:p>
        </w:tc>
      </w:tr>
      <w:tr w:rsidR="00CA68EC" w:rsidRPr="00021EB1" w14:paraId="6B72B696" w14:textId="77777777" w:rsidTr="007A416E">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E5AAF08" w14:textId="77777777" w:rsidR="00CA68EC" w:rsidRPr="00021EB1" w:rsidRDefault="00CA68EC" w:rsidP="007A416E">
            <w:pPr>
              <w:rPr>
                <w:rFonts w:ascii="Univers Next Pro Light Cond" w:hAnsi="Univers Next Pro Light Cond"/>
                <w:sz w:val="24"/>
                <w:szCs w:val="24"/>
              </w:rPr>
            </w:pPr>
            <w:r w:rsidRPr="00021EB1">
              <w:rPr>
                <w:rFonts w:ascii="Univers Next Pro Light Cond" w:hAnsi="Univers Next Pro Light Cond"/>
                <w:sz w:val="24"/>
                <w:szCs w:val="24"/>
              </w:rPr>
              <w:t>Adresse du siège social</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tcPr>
          <w:p w14:paraId="67F98BBD" w14:textId="77777777" w:rsidR="00CA68EC" w:rsidRPr="00021EB1" w:rsidRDefault="00CA68EC" w:rsidP="007A416E">
            <w:pPr>
              <w:spacing w:before="120"/>
              <w:rPr>
                <w:rFonts w:ascii="Univers Next Pro Light Cond" w:hAnsi="Univers Next Pro Light Cond"/>
                <w:bCs/>
                <w:sz w:val="24"/>
                <w:szCs w:val="24"/>
              </w:rPr>
            </w:pPr>
          </w:p>
        </w:tc>
      </w:tr>
      <w:tr w:rsidR="00CA68EC" w:rsidRPr="00021EB1" w14:paraId="480AB2DA" w14:textId="77777777" w:rsidTr="007A416E">
        <w:trPr>
          <w:trHeight w:val="340"/>
        </w:trPr>
        <w:tc>
          <w:tcPr>
            <w:tcW w:w="3828" w:type="dxa"/>
            <w:tcBorders>
              <w:top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AD38C09" w14:textId="77777777" w:rsidR="00CA68EC" w:rsidRPr="00021EB1" w:rsidRDefault="00CA68EC" w:rsidP="007A416E">
            <w:pPr>
              <w:rPr>
                <w:rFonts w:ascii="Univers Next Pro Light Cond" w:hAnsi="Univers Next Pro Light Cond"/>
                <w:sz w:val="24"/>
                <w:szCs w:val="24"/>
              </w:rPr>
            </w:pPr>
            <w:r w:rsidRPr="00021EB1">
              <w:rPr>
                <w:rFonts w:ascii="Univers Next Pro Light Cond" w:hAnsi="Univers Next Pro Light Cond"/>
                <w:sz w:val="24"/>
                <w:szCs w:val="24"/>
              </w:rPr>
              <w:t>Contact unique (nom et mail)</w:t>
            </w:r>
          </w:p>
        </w:tc>
        <w:tc>
          <w:tcPr>
            <w:tcW w:w="6462" w:type="dxa"/>
            <w:tcBorders>
              <w:top w:val="single" w:sz="4" w:space="0" w:color="D9D9D9" w:themeColor="background1" w:themeShade="D9"/>
              <w:left w:val="single" w:sz="4" w:space="0" w:color="D9D9D9" w:themeColor="background1" w:themeShade="D9"/>
            </w:tcBorders>
            <w:shd w:val="clear" w:color="auto" w:fill="auto"/>
            <w:vAlign w:val="center"/>
          </w:tcPr>
          <w:p w14:paraId="10AFEC58" w14:textId="77777777" w:rsidR="00CA68EC" w:rsidRPr="00021EB1" w:rsidRDefault="00CA68EC" w:rsidP="007A416E">
            <w:pPr>
              <w:rPr>
                <w:rFonts w:ascii="Univers Next Pro Light Cond" w:hAnsi="Univers Next Pro Light Cond"/>
                <w:bCs/>
                <w:sz w:val="24"/>
                <w:szCs w:val="24"/>
              </w:rPr>
            </w:pPr>
          </w:p>
        </w:tc>
      </w:tr>
    </w:tbl>
    <w:p w14:paraId="5D7C2897" w14:textId="77777777" w:rsidR="00CA68EC" w:rsidRPr="00021EB1" w:rsidRDefault="00CA68EC" w:rsidP="00CA68EC">
      <w:pPr>
        <w:rPr>
          <w:rFonts w:ascii="Univers Next Pro Light Cond" w:hAnsi="Univers Next Pro Light Cond" w:cs="Arial"/>
          <w:sz w:val="24"/>
          <w:szCs w:val="24"/>
        </w:rPr>
      </w:pPr>
    </w:p>
    <w:p w14:paraId="7F2E090F" w14:textId="77777777" w:rsidR="00CA68EC" w:rsidRPr="00021EB1" w:rsidRDefault="00CA68EC" w:rsidP="00CA68EC">
      <w:pPr>
        <w:rPr>
          <w:rFonts w:ascii="Univers Next Pro Light Cond" w:hAnsi="Univers Next Pro Light Cond" w:cs="Arial"/>
          <w:sz w:val="24"/>
          <w:szCs w:val="24"/>
        </w:rPr>
      </w:pPr>
    </w:p>
    <w:tbl>
      <w:tblPr>
        <w:tblStyle w:val="Grilledutableau"/>
        <w:tblW w:w="10290" w:type="dxa"/>
        <w:tblInd w:w="-57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3828"/>
        <w:gridCol w:w="6462"/>
      </w:tblGrid>
      <w:tr w:rsidR="00CA68EC" w:rsidRPr="00021EB1" w14:paraId="43213D6A" w14:textId="77777777" w:rsidTr="007A416E">
        <w:trPr>
          <w:trHeight w:val="425"/>
        </w:trPr>
        <w:tc>
          <w:tcPr>
            <w:tcW w:w="10290" w:type="dxa"/>
            <w:gridSpan w:val="2"/>
            <w:tcBorders>
              <w:bottom w:val="single" w:sz="4" w:space="0" w:color="D9D9D9" w:themeColor="background1" w:themeShade="D9"/>
            </w:tcBorders>
            <w:shd w:val="clear" w:color="auto" w:fill="002060"/>
            <w:vAlign w:val="center"/>
          </w:tcPr>
          <w:p w14:paraId="241E8D58" w14:textId="77777777" w:rsidR="00CA68EC" w:rsidRPr="00021EB1" w:rsidRDefault="00CA68EC" w:rsidP="007A416E">
            <w:pPr>
              <w:rPr>
                <w:rFonts w:ascii="Univers Next Pro Light Cond" w:hAnsi="Univers Next Pro Light Cond" w:cstheme="minorHAnsi"/>
                <w:b/>
                <w:color w:val="FFFFFF" w:themeColor="background1"/>
                <w:sz w:val="24"/>
                <w:szCs w:val="24"/>
              </w:rPr>
            </w:pPr>
            <w:r w:rsidRPr="00021EB1">
              <w:rPr>
                <w:rFonts w:ascii="Univers Next Pro Light Cond" w:hAnsi="Univers Next Pro Light Cond" w:cstheme="minorHAnsi"/>
                <w:b/>
                <w:caps/>
                <w:color w:val="FFFFFF" w:themeColor="background1"/>
                <w:sz w:val="24"/>
                <w:szCs w:val="24"/>
                <w:shd w:val="clear" w:color="auto" w:fill="002060"/>
              </w:rPr>
              <w:t>R</w:t>
            </w:r>
            <w:r w:rsidRPr="00021EB1">
              <w:rPr>
                <w:rFonts w:ascii="Univers Next Pro Light Cond" w:hAnsi="Univers Next Pro Light Cond" w:cstheme="minorHAnsi"/>
                <w:b/>
                <w:color w:val="FFFFFF" w:themeColor="background1"/>
                <w:sz w:val="24"/>
                <w:szCs w:val="24"/>
                <w:shd w:val="clear" w:color="auto" w:fill="002060"/>
              </w:rPr>
              <w:t>É</w:t>
            </w:r>
            <w:r w:rsidRPr="00021EB1">
              <w:rPr>
                <w:rFonts w:ascii="Univers Next Pro Light Cond" w:hAnsi="Univers Next Pro Light Cond" w:cstheme="minorHAnsi"/>
                <w:b/>
                <w:caps/>
                <w:color w:val="FFFFFF" w:themeColor="background1"/>
                <w:sz w:val="24"/>
                <w:szCs w:val="24"/>
                <w:shd w:val="clear" w:color="auto" w:fill="002060"/>
              </w:rPr>
              <w:t>F</w:t>
            </w:r>
            <w:r w:rsidRPr="00021EB1">
              <w:rPr>
                <w:rFonts w:ascii="Univers Next Pro Light Cond" w:hAnsi="Univers Next Pro Light Cond" w:cstheme="minorHAnsi"/>
                <w:b/>
                <w:color w:val="FFFFFF" w:themeColor="background1"/>
                <w:sz w:val="24"/>
                <w:szCs w:val="24"/>
                <w:shd w:val="clear" w:color="auto" w:fill="002060"/>
              </w:rPr>
              <w:t>É</w:t>
            </w:r>
            <w:r w:rsidRPr="00021EB1">
              <w:rPr>
                <w:rFonts w:ascii="Univers Next Pro Light Cond" w:hAnsi="Univers Next Pro Light Cond" w:cstheme="minorHAnsi"/>
                <w:b/>
                <w:caps/>
                <w:color w:val="FFFFFF" w:themeColor="background1"/>
                <w:sz w:val="24"/>
                <w:szCs w:val="24"/>
                <w:shd w:val="clear" w:color="auto" w:fill="002060"/>
              </w:rPr>
              <w:t>RENCES</w:t>
            </w:r>
            <w:r w:rsidRPr="00021EB1">
              <w:rPr>
                <w:rFonts w:ascii="Univers Next Pro Light Cond" w:hAnsi="Univers Next Pro Light Cond" w:cstheme="minorHAnsi"/>
                <w:b/>
                <w:caps/>
                <w:color w:val="FFFFFF" w:themeColor="background1"/>
                <w:sz w:val="24"/>
                <w:szCs w:val="24"/>
              </w:rPr>
              <w:t xml:space="preserve"> DE LA CONSULTATION</w:t>
            </w:r>
          </w:p>
        </w:tc>
      </w:tr>
      <w:tr w:rsidR="00CA68EC" w:rsidRPr="00021EB1" w14:paraId="792BB31E" w14:textId="77777777" w:rsidTr="007A416E">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D3DDA2E" w14:textId="77777777" w:rsidR="00CA68EC" w:rsidRPr="00021EB1" w:rsidRDefault="00CA68EC" w:rsidP="007A416E">
            <w:pPr>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Type de structure</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8E80C45" w14:textId="77777777" w:rsidR="00CA68EC" w:rsidRPr="00021EB1" w:rsidRDefault="00CA68EC" w:rsidP="007A416E">
            <w:pPr>
              <w:rPr>
                <w:rFonts w:ascii="Univers Next Pro Light Cond" w:hAnsi="Univers Next Pro Light Cond" w:cstheme="minorHAnsi"/>
                <w:bCs/>
                <w:sz w:val="24"/>
                <w:szCs w:val="24"/>
              </w:rPr>
            </w:pPr>
          </w:p>
        </w:tc>
      </w:tr>
      <w:tr w:rsidR="00CA68EC" w:rsidRPr="00021EB1" w14:paraId="3DA54D4E" w14:textId="77777777" w:rsidTr="007A416E">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C837013" w14:textId="77777777" w:rsidR="00CA68EC" w:rsidRPr="00021EB1" w:rsidRDefault="00CA68EC" w:rsidP="007A416E">
            <w:pPr>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Nom du pouvoir adjudicateur</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96F4B36" w14:textId="77777777" w:rsidR="00CA68EC" w:rsidRPr="00021EB1" w:rsidRDefault="00CA68EC" w:rsidP="007A416E">
            <w:pPr>
              <w:rPr>
                <w:rFonts w:ascii="Univers Next Pro Light Cond" w:hAnsi="Univers Next Pro Light Cond" w:cstheme="minorHAnsi"/>
                <w:bCs/>
                <w:sz w:val="24"/>
                <w:szCs w:val="24"/>
              </w:rPr>
            </w:pPr>
          </w:p>
        </w:tc>
      </w:tr>
      <w:tr w:rsidR="00CA68EC" w:rsidRPr="00021EB1" w14:paraId="7A7633F2" w14:textId="77777777" w:rsidTr="007A416E">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9937864" w14:textId="77777777" w:rsidR="00CA68EC" w:rsidRPr="00021EB1" w:rsidRDefault="00CA68EC" w:rsidP="007A416E">
            <w:pPr>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N° de référence de la consultation</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97E39A4" w14:textId="77777777" w:rsidR="00CA68EC" w:rsidRPr="00021EB1" w:rsidRDefault="00CA68EC" w:rsidP="007A416E">
            <w:pPr>
              <w:rPr>
                <w:rFonts w:ascii="Univers Next Pro Light Cond" w:hAnsi="Univers Next Pro Light Cond" w:cstheme="minorHAnsi"/>
                <w:sz w:val="24"/>
                <w:szCs w:val="24"/>
              </w:rPr>
            </w:pPr>
          </w:p>
        </w:tc>
      </w:tr>
      <w:tr w:rsidR="00CA68EC" w:rsidRPr="00021EB1" w14:paraId="599B18E6" w14:textId="77777777" w:rsidTr="007A416E">
        <w:trPr>
          <w:trHeight w:val="536"/>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3B3D65C" w14:textId="77777777" w:rsidR="00CA68EC" w:rsidRPr="00021EB1" w:rsidRDefault="00CA68EC" w:rsidP="007A416E">
            <w:pPr>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CPV principal de la consultation (indiqué dans le règlement de la consultation)</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5333C3F" w14:textId="77777777" w:rsidR="00CA68EC" w:rsidRPr="00021EB1" w:rsidRDefault="00CA68EC" w:rsidP="007A416E">
            <w:pPr>
              <w:rPr>
                <w:rFonts w:ascii="Univers Next Pro Light Cond" w:hAnsi="Univers Next Pro Light Cond" w:cstheme="minorHAnsi"/>
                <w:bCs/>
                <w:sz w:val="24"/>
                <w:szCs w:val="24"/>
              </w:rPr>
            </w:pPr>
          </w:p>
        </w:tc>
      </w:tr>
    </w:tbl>
    <w:p w14:paraId="2E170B7E" w14:textId="77777777" w:rsidR="00CA68EC" w:rsidRPr="00021EB1" w:rsidRDefault="00CA68EC" w:rsidP="00CA68EC">
      <w:pPr>
        <w:jc w:val="center"/>
        <w:rPr>
          <w:rFonts w:ascii="Univers Next Pro Light Cond" w:hAnsi="Univers Next Pro Light Cond" w:cstheme="minorHAnsi"/>
          <w:sz w:val="24"/>
          <w:szCs w:val="24"/>
        </w:rPr>
      </w:pPr>
    </w:p>
    <w:p w14:paraId="4520B5BE" w14:textId="77777777" w:rsidR="00CA68EC" w:rsidRPr="00021EB1" w:rsidRDefault="00CA68EC" w:rsidP="00CA68EC">
      <w:pPr>
        <w:rPr>
          <w:rFonts w:ascii="Univers Next Pro Light Cond" w:hAnsi="Univers Next Pro Light Cond" w:cstheme="minorHAnsi"/>
          <w:sz w:val="24"/>
          <w:szCs w:val="24"/>
        </w:rPr>
      </w:pPr>
    </w:p>
    <w:tbl>
      <w:tblPr>
        <w:tblStyle w:val="Grilledutableau"/>
        <w:tblW w:w="10290" w:type="dxa"/>
        <w:tblInd w:w="-57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6379"/>
        <w:gridCol w:w="3911"/>
      </w:tblGrid>
      <w:tr w:rsidR="00CA68EC" w:rsidRPr="00021EB1" w14:paraId="128F1841" w14:textId="77777777" w:rsidTr="007A416E">
        <w:trPr>
          <w:trHeight w:val="425"/>
        </w:trPr>
        <w:tc>
          <w:tcPr>
            <w:tcW w:w="10290" w:type="dxa"/>
            <w:gridSpan w:val="2"/>
            <w:tcBorders>
              <w:bottom w:val="single" w:sz="4" w:space="0" w:color="D9D9D9" w:themeColor="background1" w:themeShade="D9"/>
            </w:tcBorders>
            <w:shd w:val="clear" w:color="auto" w:fill="002060"/>
            <w:vAlign w:val="center"/>
          </w:tcPr>
          <w:p w14:paraId="12E9131E" w14:textId="77777777" w:rsidR="00CA68EC" w:rsidRPr="00021EB1" w:rsidRDefault="00CA68EC" w:rsidP="007A416E">
            <w:pPr>
              <w:rPr>
                <w:rFonts w:ascii="Univers Next Pro Light Cond" w:hAnsi="Univers Next Pro Light Cond" w:cstheme="minorHAnsi"/>
                <w:b/>
                <w:color w:val="FFFFFF" w:themeColor="background1"/>
                <w:sz w:val="24"/>
                <w:szCs w:val="24"/>
              </w:rPr>
            </w:pPr>
            <w:r w:rsidRPr="00021EB1">
              <w:rPr>
                <w:rFonts w:ascii="Univers Next Pro Light Cond" w:hAnsi="Univers Next Pro Light Cond" w:cstheme="minorHAnsi"/>
                <w:b/>
                <w:caps/>
                <w:color w:val="FFFFFF" w:themeColor="background1"/>
                <w:sz w:val="24"/>
                <w:szCs w:val="24"/>
              </w:rPr>
              <w:t>PROMOTION DE L’</w:t>
            </w:r>
            <w:r w:rsidRPr="00021EB1">
              <w:rPr>
                <w:rFonts w:ascii="Univers Next Pro Light Cond" w:hAnsi="Univers Next Pro Light Cond" w:cstheme="minorHAnsi"/>
                <w:b/>
                <w:color w:val="FFFFFF" w:themeColor="background1"/>
                <w:sz w:val="24"/>
                <w:szCs w:val="24"/>
              </w:rPr>
              <w:t>É</w:t>
            </w:r>
            <w:r w:rsidRPr="00021EB1">
              <w:rPr>
                <w:rFonts w:ascii="Univers Next Pro Light Cond" w:hAnsi="Univers Next Pro Light Cond" w:cstheme="minorHAnsi"/>
                <w:b/>
                <w:caps/>
                <w:color w:val="FFFFFF" w:themeColor="background1"/>
                <w:sz w:val="24"/>
                <w:szCs w:val="24"/>
              </w:rPr>
              <w:t>GALITE ENTRE LES FEMMES ET LES HOMMES</w:t>
            </w:r>
          </w:p>
        </w:tc>
      </w:tr>
      <w:tr w:rsidR="00CA68EC" w:rsidRPr="00021EB1" w14:paraId="666B24E3" w14:textId="77777777" w:rsidTr="007A416E">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16A22B7D" w14:textId="77777777" w:rsidR="00CA68EC" w:rsidRPr="00021EB1" w:rsidRDefault="00CA68EC" w:rsidP="007A416E">
            <w:pPr>
              <w:rPr>
                <w:rFonts w:ascii="Univers Next Pro Light Cond" w:hAnsi="Univers Next Pro Light Cond" w:cstheme="minorHAnsi"/>
                <w:b/>
                <w:bCs/>
                <w:sz w:val="24"/>
                <w:szCs w:val="24"/>
              </w:rPr>
            </w:pPr>
            <w:r w:rsidRPr="00021EB1">
              <w:rPr>
                <w:rFonts w:ascii="Univers Next Pro Light Cond" w:hAnsi="Univers Next Pro Light Cond" w:cstheme="minorHAnsi"/>
                <w:b/>
                <w:caps/>
                <w:sz w:val="24"/>
                <w:szCs w:val="24"/>
              </w:rPr>
              <w:t>personnel AFFECT</w:t>
            </w:r>
            <w:r w:rsidRPr="00021EB1">
              <w:rPr>
                <w:rFonts w:ascii="Univers Next Pro Light Cond" w:hAnsi="Univers Next Pro Light Cond" w:cstheme="minorHAnsi"/>
                <w:b/>
                <w:sz w:val="24"/>
                <w:szCs w:val="24"/>
              </w:rPr>
              <w:t>É A LA RÉALISATION DU MARCHÉ</w:t>
            </w:r>
          </w:p>
        </w:tc>
      </w:tr>
      <w:tr w:rsidR="00CA68EC" w:rsidRPr="00021EB1" w14:paraId="03BB0749"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773076F" w14:textId="77777777" w:rsidR="00CA68EC" w:rsidRPr="00021EB1" w:rsidRDefault="00CA68EC" w:rsidP="007A416E">
            <w:pPr>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Nombre total de personnels affectés à la réalisation du marché</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52F10789" w14:textId="77777777" w:rsidR="00CA68EC" w:rsidRPr="00021EB1" w:rsidRDefault="00CA68EC" w:rsidP="007A416E">
            <w:pPr>
              <w:jc w:val="center"/>
              <w:rPr>
                <w:rFonts w:ascii="Univers Next Pro Light Cond" w:hAnsi="Univers Next Pro Light Cond" w:cstheme="minorHAnsi"/>
                <w:b/>
                <w:bCs/>
                <w:sz w:val="24"/>
                <w:szCs w:val="24"/>
              </w:rPr>
            </w:pPr>
          </w:p>
        </w:tc>
      </w:tr>
      <w:tr w:rsidR="00CA68EC" w:rsidRPr="00021EB1" w14:paraId="5C6142D5"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913404E" w14:textId="77777777" w:rsidR="00CA68EC" w:rsidRPr="00021EB1" w:rsidRDefault="00CA68EC" w:rsidP="007A416E">
            <w:pPr>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Nombre de femmes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3296C06F" w14:textId="77777777" w:rsidR="00CA68EC" w:rsidRPr="00021EB1" w:rsidRDefault="00CA68EC" w:rsidP="007A416E">
            <w:pPr>
              <w:jc w:val="center"/>
              <w:rPr>
                <w:rFonts w:ascii="Univers Next Pro Light Cond" w:hAnsi="Univers Next Pro Light Cond" w:cstheme="minorHAnsi"/>
                <w:b/>
                <w:bCs/>
                <w:sz w:val="24"/>
                <w:szCs w:val="24"/>
              </w:rPr>
            </w:pPr>
          </w:p>
        </w:tc>
      </w:tr>
      <w:tr w:rsidR="00CA68EC" w:rsidRPr="00021EB1" w14:paraId="4F3A1A77"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A4DBD6C" w14:textId="77777777" w:rsidR="00CA68EC" w:rsidRPr="00021EB1" w:rsidRDefault="00CA68EC" w:rsidP="007A416E">
            <w:pPr>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Nombre d’hommes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33689C1F" w14:textId="77777777" w:rsidR="00CA68EC" w:rsidRPr="00021EB1" w:rsidRDefault="00CA68EC" w:rsidP="007A416E">
            <w:pPr>
              <w:jc w:val="center"/>
              <w:rPr>
                <w:rFonts w:ascii="Univers Next Pro Light Cond" w:hAnsi="Univers Next Pro Light Cond" w:cstheme="minorHAnsi"/>
                <w:sz w:val="24"/>
                <w:szCs w:val="24"/>
              </w:rPr>
            </w:pPr>
          </w:p>
        </w:tc>
      </w:tr>
      <w:tr w:rsidR="00CA68EC" w:rsidRPr="00021EB1" w14:paraId="05A8C291" w14:textId="77777777" w:rsidTr="007A416E">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FFFFF" w:themeFill="background1"/>
            <w:vAlign w:val="center"/>
          </w:tcPr>
          <w:p w14:paraId="031632D5" w14:textId="77777777" w:rsidR="00CA68EC" w:rsidRPr="00021EB1" w:rsidRDefault="00CA68EC" w:rsidP="007A416E">
            <w:pPr>
              <w:jc w:val="center"/>
              <w:rPr>
                <w:rFonts w:ascii="Univers Next Pro Light Cond" w:hAnsi="Univers Next Pro Light Cond" w:cstheme="minorHAnsi"/>
                <w:b/>
                <w:bCs/>
                <w:sz w:val="24"/>
                <w:szCs w:val="24"/>
              </w:rPr>
            </w:pPr>
          </w:p>
        </w:tc>
      </w:tr>
      <w:tr w:rsidR="00CA68EC" w:rsidRPr="00021EB1" w14:paraId="56EE4800" w14:textId="77777777" w:rsidTr="007A416E">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363CD619" w14:textId="77777777" w:rsidR="00CA68EC" w:rsidRPr="00021EB1" w:rsidRDefault="00CA68EC" w:rsidP="007A416E">
            <w:pPr>
              <w:rPr>
                <w:rFonts w:ascii="Univers Next Pro Light Cond" w:hAnsi="Univers Next Pro Light Cond" w:cstheme="minorHAnsi"/>
                <w:b/>
                <w:bCs/>
                <w:sz w:val="24"/>
                <w:szCs w:val="24"/>
              </w:rPr>
            </w:pPr>
            <w:r w:rsidRPr="00021EB1">
              <w:rPr>
                <w:rFonts w:ascii="Univers Next Pro Light Cond" w:hAnsi="Univers Next Pro Light Cond" w:cstheme="minorHAnsi"/>
                <w:b/>
                <w:caps/>
                <w:sz w:val="24"/>
                <w:szCs w:val="24"/>
              </w:rPr>
              <w:t>ENCADRANTS AFFECT</w:t>
            </w:r>
            <w:r w:rsidRPr="00021EB1">
              <w:rPr>
                <w:rFonts w:ascii="Univers Next Pro Light Cond" w:hAnsi="Univers Next Pro Light Cond" w:cstheme="minorHAnsi"/>
                <w:b/>
                <w:sz w:val="24"/>
                <w:szCs w:val="24"/>
              </w:rPr>
              <w:t>ÉS A LA RÉALISATION DU MARCHÉ</w:t>
            </w:r>
          </w:p>
        </w:tc>
      </w:tr>
      <w:tr w:rsidR="00CA68EC" w:rsidRPr="00021EB1" w14:paraId="672B041F" w14:textId="77777777" w:rsidTr="007A416E">
        <w:trPr>
          <w:trHeight w:val="2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E4D0B22" w14:textId="77777777" w:rsidR="00CA68EC" w:rsidRPr="00021EB1" w:rsidRDefault="00CA68EC" w:rsidP="007A416E">
            <w:pPr>
              <w:rPr>
                <w:rFonts w:ascii="Univers Next Pro Light Cond" w:hAnsi="Univers Next Pro Light Cond" w:cstheme="minorHAnsi"/>
                <w:b/>
                <w:sz w:val="24"/>
                <w:szCs w:val="24"/>
              </w:rPr>
            </w:pPr>
            <w:r w:rsidRPr="00021EB1">
              <w:rPr>
                <w:rFonts w:ascii="Univers Next Pro Light Cond" w:hAnsi="Univers Next Pro Light Cond" w:cstheme="minorHAnsi"/>
                <w:sz w:val="24"/>
                <w:szCs w:val="24"/>
              </w:rPr>
              <w:t>Nombre total d’encadrants affectés à la réalisation du marché</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3CB0D6BE" w14:textId="77777777" w:rsidR="00CA68EC" w:rsidRPr="00021EB1" w:rsidRDefault="00CA68EC" w:rsidP="007A416E">
            <w:pPr>
              <w:jc w:val="center"/>
              <w:rPr>
                <w:rFonts w:ascii="Univers Next Pro Light Cond" w:hAnsi="Univers Next Pro Light Cond" w:cstheme="minorHAnsi"/>
                <w:b/>
                <w:bCs/>
                <w:sz w:val="24"/>
                <w:szCs w:val="24"/>
              </w:rPr>
            </w:pPr>
          </w:p>
        </w:tc>
      </w:tr>
      <w:tr w:rsidR="00CA68EC" w:rsidRPr="00021EB1" w14:paraId="10AAF586" w14:textId="77777777" w:rsidTr="007A416E">
        <w:trPr>
          <w:trHeight w:val="2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84A15F0" w14:textId="77777777" w:rsidR="00CA68EC" w:rsidRPr="00021EB1" w:rsidRDefault="00CA68EC" w:rsidP="007A416E">
            <w:pPr>
              <w:rPr>
                <w:rFonts w:ascii="Univers Next Pro Light Cond" w:hAnsi="Univers Next Pro Light Cond" w:cstheme="minorHAnsi"/>
                <w:b/>
                <w:sz w:val="24"/>
                <w:szCs w:val="24"/>
              </w:rPr>
            </w:pPr>
            <w:r w:rsidRPr="00021EB1">
              <w:rPr>
                <w:rFonts w:ascii="Univers Next Pro Light Cond" w:hAnsi="Univers Next Pro Light Cond" w:cstheme="minorHAnsi"/>
                <w:sz w:val="24"/>
                <w:szCs w:val="24"/>
              </w:rPr>
              <w:t>Nombre de femmes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D38A1FB" w14:textId="77777777" w:rsidR="00CA68EC" w:rsidRPr="00021EB1" w:rsidRDefault="00CA68EC" w:rsidP="007A416E">
            <w:pPr>
              <w:jc w:val="center"/>
              <w:rPr>
                <w:rFonts w:ascii="Univers Next Pro Light Cond" w:hAnsi="Univers Next Pro Light Cond" w:cstheme="minorHAnsi"/>
                <w:b/>
                <w:bCs/>
                <w:sz w:val="24"/>
                <w:szCs w:val="24"/>
              </w:rPr>
            </w:pPr>
          </w:p>
        </w:tc>
      </w:tr>
      <w:tr w:rsidR="00CA68EC" w:rsidRPr="00021EB1" w14:paraId="6310F3C5" w14:textId="77777777" w:rsidTr="007A416E">
        <w:trPr>
          <w:trHeight w:val="2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999D945" w14:textId="77777777" w:rsidR="00CA68EC" w:rsidRPr="00021EB1" w:rsidRDefault="00CA68EC" w:rsidP="007A416E">
            <w:pPr>
              <w:rPr>
                <w:rFonts w:ascii="Univers Next Pro Light Cond" w:hAnsi="Univers Next Pro Light Cond" w:cstheme="minorHAnsi"/>
                <w:b/>
                <w:sz w:val="24"/>
                <w:szCs w:val="24"/>
              </w:rPr>
            </w:pPr>
            <w:r w:rsidRPr="00021EB1">
              <w:rPr>
                <w:rFonts w:ascii="Univers Next Pro Light Cond" w:hAnsi="Univers Next Pro Light Cond" w:cstheme="minorHAnsi"/>
                <w:sz w:val="24"/>
                <w:szCs w:val="24"/>
              </w:rPr>
              <w:t>Nombre d’hommes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6E30D965" w14:textId="77777777" w:rsidR="00CA68EC" w:rsidRPr="00021EB1" w:rsidRDefault="00CA68EC" w:rsidP="007A416E">
            <w:pPr>
              <w:jc w:val="center"/>
              <w:rPr>
                <w:rFonts w:ascii="Univers Next Pro Light Cond" w:hAnsi="Univers Next Pro Light Cond" w:cstheme="minorHAnsi"/>
                <w:b/>
                <w:bCs/>
                <w:sz w:val="24"/>
                <w:szCs w:val="24"/>
              </w:rPr>
            </w:pPr>
          </w:p>
        </w:tc>
      </w:tr>
      <w:tr w:rsidR="00CA68EC" w:rsidRPr="00021EB1" w14:paraId="60E580B0" w14:textId="77777777" w:rsidTr="007A416E">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FFFFF" w:themeFill="background1"/>
            <w:vAlign w:val="center"/>
          </w:tcPr>
          <w:p w14:paraId="1C64C4FB" w14:textId="77777777" w:rsidR="00CA68EC" w:rsidRPr="00021EB1" w:rsidRDefault="00CA68EC" w:rsidP="007A416E">
            <w:pPr>
              <w:jc w:val="center"/>
              <w:rPr>
                <w:rFonts w:ascii="Univers Next Pro Light Cond" w:hAnsi="Univers Next Pro Light Cond" w:cstheme="minorHAnsi"/>
                <w:b/>
                <w:bCs/>
                <w:sz w:val="24"/>
                <w:szCs w:val="24"/>
              </w:rPr>
            </w:pPr>
          </w:p>
        </w:tc>
      </w:tr>
      <w:tr w:rsidR="00CA68EC" w:rsidRPr="00021EB1" w14:paraId="4F7D8E5C" w14:textId="77777777" w:rsidTr="007A416E">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5F86BFEB" w14:textId="77777777" w:rsidR="00CA68EC" w:rsidRPr="00021EB1" w:rsidRDefault="00CA68EC" w:rsidP="007A416E">
            <w:pPr>
              <w:rPr>
                <w:rFonts w:ascii="Univers Next Pro Light Cond" w:hAnsi="Univers Next Pro Light Cond" w:cstheme="minorHAnsi"/>
                <w:b/>
                <w:bCs/>
                <w:sz w:val="24"/>
                <w:szCs w:val="24"/>
              </w:rPr>
            </w:pPr>
            <w:r w:rsidRPr="00021EB1">
              <w:rPr>
                <w:rFonts w:ascii="Univers Next Pro Light Cond" w:hAnsi="Univers Next Pro Light Cond" w:cstheme="minorHAnsi"/>
                <w:b/>
                <w:caps/>
                <w:sz w:val="24"/>
                <w:szCs w:val="24"/>
              </w:rPr>
              <w:t>Sensibilisation du personnel AFFECT</w:t>
            </w:r>
            <w:r w:rsidRPr="00021EB1">
              <w:rPr>
                <w:rFonts w:ascii="Univers Next Pro Light Cond" w:hAnsi="Univers Next Pro Light Cond" w:cstheme="minorHAnsi"/>
                <w:b/>
                <w:sz w:val="24"/>
                <w:szCs w:val="24"/>
              </w:rPr>
              <w:t>ÉS A LA RÉALISATION DU MARCHÉ</w:t>
            </w:r>
          </w:p>
        </w:tc>
      </w:tr>
      <w:tr w:rsidR="00CA68EC" w:rsidRPr="00021EB1" w14:paraId="35F6076C" w14:textId="77777777" w:rsidTr="007A416E">
        <w:trPr>
          <w:trHeight w:val="574"/>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ECB4028" w14:textId="77777777" w:rsidR="00CA68EC" w:rsidRPr="00021EB1" w:rsidRDefault="00CA68EC" w:rsidP="007A416E">
            <w:pPr>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lastRenderedPageBreak/>
              <w:t xml:space="preserve">Nombre de personnes qui bénéficieront d’une formation de sensibilisation sur les stéréotypes, les préjugés et les comportements sexistes au travail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669051C" w14:textId="77777777" w:rsidR="00CA68EC" w:rsidRPr="00021EB1" w:rsidRDefault="00CA68EC" w:rsidP="007A416E">
            <w:pPr>
              <w:jc w:val="center"/>
              <w:rPr>
                <w:rFonts w:ascii="Univers Next Pro Light Cond" w:hAnsi="Univers Next Pro Light Cond" w:cstheme="minorHAnsi"/>
                <w:b/>
                <w:bCs/>
                <w:sz w:val="24"/>
                <w:szCs w:val="24"/>
              </w:rPr>
            </w:pPr>
          </w:p>
        </w:tc>
      </w:tr>
      <w:tr w:rsidR="00CA68EC" w:rsidRPr="00021EB1" w14:paraId="7BF84936" w14:textId="77777777" w:rsidTr="007A416E">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3A8784A4" w14:textId="77777777" w:rsidR="00CA68EC" w:rsidRPr="00021EB1" w:rsidRDefault="00CA68EC" w:rsidP="007A416E">
            <w:pPr>
              <w:rPr>
                <w:rFonts w:ascii="Univers Next Pro Light Cond" w:hAnsi="Univers Next Pro Light Cond"/>
                <w:b/>
                <w:bCs/>
                <w:sz w:val="24"/>
                <w:szCs w:val="24"/>
              </w:rPr>
            </w:pPr>
            <w:r w:rsidRPr="00021EB1">
              <w:rPr>
                <w:rFonts w:ascii="Univers Next Pro Light Cond" w:hAnsi="Univers Next Pro Light Cond"/>
                <w:sz w:val="24"/>
                <w:szCs w:val="24"/>
              </w:rPr>
              <w:br w:type="page"/>
            </w:r>
            <w:r w:rsidRPr="00021EB1">
              <w:rPr>
                <w:rFonts w:ascii="Univers Next Pro Light Cond" w:hAnsi="Univers Next Pro Light Cond" w:cstheme="minorHAnsi"/>
                <w:b/>
                <w:sz w:val="24"/>
                <w:szCs w:val="24"/>
              </w:rPr>
              <w:t>R</w:t>
            </w:r>
            <w:r w:rsidRPr="00021EB1">
              <w:rPr>
                <w:rFonts w:ascii="Univers Next Pro Light Cond" w:hAnsi="Univers Next Pro Light Cond" w:cstheme="minorHAnsi"/>
                <w:sz w:val="24"/>
                <w:szCs w:val="24"/>
              </w:rPr>
              <w:t>É</w:t>
            </w:r>
            <w:r w:rsidRPr="00021EB1">
              <w:rPr>
                <w:rFonts w:ascii="Univers Next Pro Light Cond" w:hAnsi="Univers Next Pro Light Cond" w:cstheme="minorHAnsi"/>
                <w:b/>
                <w:sz w:val="24"/>
                <w:szCs w:val="24"/>
              </w:rPr>
              <w:t>MUN</w:t>
            </w:r>
            <w:r w:rsidRPr="00021EB1">
              <w:rPr>
                <w:rFonts w:ascii="Univers Next Pro Light Cond" w:hAnsi="Univers Next Pro Light Cond" w:cstheme="minorHAnsi"/>
                <w:sz w:val="24"/>
                <w:szCs w:val="24"/>
              </w:rPr>
              <w:t>É</w:t>
            </w:r>
            <w:r w:rsidRPr="00021EB1">
              <w:rPr>
                <w:rFonts w:ascii="Univers Next Pro Light Cond" w:hAnsi="Univers Next Pro Light Cond" w:cstheme="minorHAnsi"/>
                <w:b/>
                <w:sz w:val="24"/>
                <w:szCs w:val="24"/>
              </w:rPr>
              <w:t xml:space="preserve">RATION </w:t>
            </w:r>
          </w:p>
        </w:tc>
      </w:tr>
      <w:tr w:rsidR="00CA68EC" w:rsidRPr="00021EB1" w14:paraId="7AACF013" w14:textId="77777777" w:rsidTr="007A416E">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7F1DA150" w14:textId="77777777" w:rsidR="00CA68EC" w:rsidRPr="00021EB1" w:rsidRDefault="00CA68EC" w:rsidP="007A416E">
            <w:pPr>
              <w:widowControl w:val="0"/>
              <w:spacing w:before="60"/>
              <w:textAlignment w:val="center"/>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 xml:space="preserve">Ecarts moyens de rémunération existant entre les femmes et les hommes pour les personnels </w:t>
            </w:r>
            <w:r w:rsidRPr="00021EB1">
              <w:rPr>
                <w:rFonts w:ascii="Univers Next Pro Light Cond" w:hAnsi="Univers Next Pro Light Cond"/>
                <w:sz w:val="24"/>
                <w:szCs w:val="24"/>
              </w:rPr>
              <w:t>affectés</w:t>
            </w:r>
            <w:r w:rsidRPr="00021EB1">
              <w:rPr>
                <w:rFonts w:ascii="Univers Next Pro Light Cond" w:hAnsi="Univers Next Pro Light Cond" w:cstheme="minorHAnsi"/>
                <w:sz w:val="24"/>
                <w:szCs w:val="24"/>
              </w:rPr>
              <w:t xml:space="preserve"> à la réalisation de la prestation</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2EC26E47" w14:textId="77777777" w:rsidR="00CA68EC" w:rsidRPr="00021EB1" w:rsidRDefault="00CA68EC" w:rsidP="007A416E">
            <w:pPr>
              <w:rPr>
                <w:rFonts w:ascii="Univers Next Pro Light Cond" w:hAnsi="Univers Next Pro Light Cond"/>
                <w:b/>
                <w:bCs/>
                <w:sz w:val="24"/>
                <w:szCs w:val="24"/>
              </w:rPr>
            </w:pPr>
            <w:r w:rsidRPr="00021EB1">
              <w:rPr>
                <w:rFonts w:ascii="Univers Next Pro Light Cond" w:hAnsi="Univers Next Pro Light Cond"/>
                <w:b/>
                <w:bCs/>
                <w:sz w:val="24"/>
                <w:szCs w:val="24"/>
              </w:rPr>
              <w:t xml:space="preserve">Menu déroulant à choix unique : </w:t>
            </w:r>
          </w:p>
          <w:p w14:paraId="740D6924"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 xml:space="preserve">Aucun écart </w:t>
            </w:r>
          </w:p>
          <w:p w14:paraId="418771A1"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 xml:space="preserve">Ecart en faveur des femmes </w:t>
            </w:r>
          </w:p>
          <w:p w14:paraId="041F0888"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Ecart en faveur des hommes</w:t>
            </w:r>
          </w:p>
          <w:p w14:paraId="3596F11F"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Non applicable (absence de femmes ou d’hommes)</w:t>
            </w:r>
          </w:p>
        </w:tc>
      </w:tr>
      <w:tr w:rsidR="00CA68EC" w:rsidRPr="00021EB1" w14:paraId="4CF39C46" w14:textId="77777777" w:rsidTr="007A416E">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783037C" w14:textId="77777777" w:rsidR="00CA68EC" w:rsidRPr="00021EB1" w:rsidRDefault="00CA68EC" w:rsidP="007A416E">
            <w:pPr>
              <w:pStyle w:val="Commentaire"/>
              <w:rPr>
                <w:rFonts w:ascii="Univers Next Pro Light Cond" w:hAnsi="Univers Next Pro Light Cond"/>
                <w:sz w:val="24"/>
                <w:szCs w:val="24"/>
              </w:rPr>
            </w:pPr>
            <w:r w:rsidRPr="00021EB1">
              <w:rPr>
                <w:rFonts w:ascii="Univers Next Pro Light Cond" w:hAnsi="Univers Next Pro Light Cond"/>
                <w:sz w:val="24"/>
                <w:szCs w:val="24"/>
              </w:rPr>
              <w:t xml:space="preserve">Si écart il y a, quelle est la moyenne de l’écart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58298C2E" w14:textId="77777777" w:rsidR="00CA68EC" w:rsidRPr="00021EB1" w:rsidRDefault="00CA68EC" w:rsidP="007A416E">
            <w:pPr>
              <w:jc w:val="center"/>
              <w:rPr>
                <w:rFonts w:ascii="Univers Next Pro Light Cond" w:hAnsi="Univers Next Pro Light Cond"/>
                <w:b/>
                <w:bCs/>
                <w:sz w:val="24"/>
                <w:szCs w:val="24"/>
              </w:rPr>
            </w:pPr>
          </w:p>
        </w:tc>
      </w:tr>
      <w:tr w:rsidR="00CA68EC" w:rsidRPr="00021EB1" w14:paraId="71BF9D04"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8BF01EC" w14:textId="77777777" w:rsidR="00CA68EC" w:rsidRPr="00021EB1" w:rsidRDefault="00CA68EC" w:rsidP="00300AAD">
            <w:pPr>
              <w:pStyle w:val="Paragraphedeliste"/>
              <w:numPr>
                <w:ilvl w:val="0"/>
                <w:numId w:val="16"/>
              </w:numPr>
              <w:contextualSpacing w:val="0"/>
              <w:jc w:val="both"/>
              <w:rPr>
                <w:rFonts w:ascii="Univers Next Pro Light Cond" w:hAnsi="Univers Next Pro Light Cond"/>
                <w:sz w:val="24"/>
                <w:szCs w:val="24"/>
              </w:rPr>
            </w:pPr>
            <w:r w:rsidRPr="00021EB1">
              <w:rPr>
                <w:rFonts w:ascii="Univers Next Pro Light Cond" w:hAnsi="Univers Next Pro Light Cond"/>
                <w:sz w:val="24"/>
                <w:szCs w:val="24"/>
              </w:rPr>
              <w:t>en euros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2B98212" w14:textId="77777777" w:rsidR="00CA68EC" w:rsidRPr="00021EB1" w:rsidRDefault="00CA68EC" w:rsidP="007A416E">
            <w:pPr>
              <w:jc w:val="center"/>
              <w:rPr>
                <w:rFonts w:ascii="Univers Next Pro Light Cond" w:hAnsi="Univers Next Pro Light Cond"/>
                <w:bCs/>
                <w:sz w:val="24"/>
                <w:szCs w:val="24"/>
              </w:rPr>
            </w:pPr>
            <w:r w:rsidRPr="00021EB1">
              <w:rPr>
                <w:rFonts w:ascii="Univers Next Pro Light Cond" w:hAnsi="Univers Next Pro Light Cond"/>
                <w:bCs/>
                <w:sz w:val="24"/>
                <w:szCs w:val="24"/>
              </w:rPr>
              <w:t>€</w:t>
            </w:r>
          </w:p>
        </w:tc>
      </w:tr>
      <w:tr w:rsidR="00CA68EC" w:rsidRPr="00021EB1" w14:paraId="5353B34F"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EF7904C" w14:textId="77777777" w:rsidR="00CA68EC" w:rsidRPr="00021EB1" w:rsidRDefault="00CA68EC" w:rsidP="00300AAD">
            <w:pPr>
              <w:pStyle w:val="Paragraphedeliste"/>
              <w:numPr>
                <w:ilvl w:val="0"/>
                <w:numId w:val="16"/>
              </w:numPr>
              <w:contextualSpacing w:val="0"/>
              <w:jc w:val="both"/>
              <w:rPr>
                <w:rFonts w:ascii="Univers Next Pro Light Cond" w:hAnsi="Univers Next Pro Light Cond"/>
                <w:sz w:val="24"/>
                <w:szCs w:val="24"/>
              </w:rPr>
            </w:pPr>
            <w:r w:rsidRPr="00021EB1">
              <w:rPr>
                <w:rFonts w:ascii="Univers Next Pro Light Cond" w:hAnsi="Univers Next Pro Light Cond"/>
                <w:sz w:val="24"/>
                <w:szCs w:val="24"/>
              </w:rPr>
              <w:t>en proportion</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5A679889" w14:textId="77777777" w:rsidR="00CA68EC" w:rsidRPr="00021EB1" w:rsidRDefault="00CA68EC" w:rsidP="007A416E">
            <w:pPr>
              <w:jc w:val="center"/>
              <w:rPr>
                <w:rFonts w:ascii="Univers Next Pro Light Cond" w:hAnsi="Univers Next Pro Light Cond"/>
                <w:bCs/>
                <w:sz w:val="24"/>
                <w:szCs w:val="24"/>
              </w:rPr>
            </w:pPr>
            <w:r w:rsidRPr="00021EB1">
              <w:rPr>
                <w:rFonts w:ascii="Univers Next Pro Light Cond" w:hAnsi="Univers Next Pro Light Cond"/>
                <w:bCs/>
                <w:sz w:val="24"/>
                <w:szCs w:val="24"/>
              </w:rPr>
              <w:t>%</w:t>
            </w:r>
          </w:p>
        </w:tc>
      </w:tr>
      <w:tr w:rsidR="00CA68EC" w:rsidRPr="00021EB1" w14:paraId="1757ECEB" w14:textId="77777777" w:rsidTr="007A416E">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4D12BAFC" w14:textId="77777777" w:rsidR="00CA68EC" w:rsidRPr="00021EB1" w:rsidRDefault="00CA68EC" w:rsidP="007A416E">
            <w:pPr>
              <w:widowControl w:val="0"/>
              <w:spacing w:before="60"/>
              <w:textAlignment w:val="center"/>
              <w:rPr>
                <w:rFonts w:ascii="Univers Next Pro Light Cond" w:hAnsi="Univers Next Pro Light Cond"/>
                <w:sz w:val="24"/>
                <w:szCs w:val="24"/>
              </w:rPr>
            </w:pPr>
            <w:r w:rsidRPr="00021EB1">
              <w:rPr>
                <w:rFonts w:ascii="Univers Next Pro Light Cond" w:hAnsi="Univers Next Pro Light Cond"/>
                <w:sz w:val="24"/>
                <w:szCs w:val="24"/>
              </w:rPr>
              <w:t xml:space="preserve">Actions </w:t>
            </w:r>
            <w:r w:rsidRPr="00021EB1">
              <w:rPr>
                <w:rFonts w:ascii="Univers Next Pro Light Cond" w:hAnsi="Univers Next Pro Light Cond" w:cstheme="minorHAnsi"/>
                <w:sz w:val="24"/>
                <w:szCs w:val="24"/>
              </w:rPr>
              <w:t>correctives</w:t>
            </w:r>
            <w:r w:rsidRPr="00021EB1">
              <w:rPr>
                <w:rFonts w:ascii="Univers Next Pro Light Cond" w:hAnsi="Univers Next Pro Light Cond"/>
                <w:sz w:val="24"/>
                <w:szCs w:val="24"/>
              </w:rPr>
              <w:t xml:space="preserve"> mises en œuvre pour réduire ces écarts de rémunération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629C34DB" w14:textId="77777777" w:rsidR="00CA68EC" w:rsidRPr="00021EB1" w:rsidRDefault="00CA68EC" w:rsidP="007A416E">
            <w:pPr>
              <w:rPr>
                <w:rFonts w:ascii="Univers Next Pro Light Cond" w:hAnsi="Univers Next Pro Light Cond"/>
                <w:b/>
                <w:bCs/>
                <w:sz w:val="24"/>
                <w:szCs w:val="24"/>
              </w:rPr>
            </w:pPr>
            <w:r w:rsidRPr="00021EB1">
              <w:rPr>
                <w:rFonts w:ascii="Univers Next Pro Light Cond" w:hAnsi="Univers Next Pro Light Cond"/>
                <w:b/>
                <w:bCs/>
                <w:sz w:val="24"/>
                <w:szCs w:val="24"/>
              </w:rPr>
              <w:t xml:space="preserve">Menu à choix multiples : </w:t>
            </w:r>
          </w:p>
          <w:p w14:paraId="1DA49133"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Grilles de salaires conventionnée</w:t>
            </w:r>
          </w:p>
          <w:p w14:paraId="4D630A9F"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 xml:space="preserve">Actions de sensibilisation auprès des RH </w:t>
            </w:r>
          </w:p>
          <w:p w14:paraId="6B9B5F55"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Contrôle annuel des enveloppes salariales</w:t>
            </w:r>
          </w:p>
          <w:p w14:paraId="42A53D75"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Comitologie spécifique de suivi</w:t>
            </w:r>
          </w:p>
          <w:p w14:paraId="58339BD3"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Ajustement et égalité des salaires</w:t>
            </w:r>
          </w:p>
          <w:p w14:paraId="4EEDE430"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Autre(s) (préciser le cas échéant)</w:t>
            </w:r>
          </w:p>
        </w:tc>
      </w:tr>
      <w:tr w:rsidR="00CA68EC" w:rsidRPr="00021EB1" w14:paraId="68B28EB8" w14:textId="77777777" w:rsidTr="007A416E">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FFFFF" w:themeFill="background1"/>
            <w:vAlign w:val="center"/>
          </w:tcPr>
          <w:p w14:paraId="2328A0EE" w14:textId="77777777" w:rsidR="00CA68EC" w:rsidRPr="00021EB1" w:rsidRDefault="00CA68EC" w:rsidP="007A416E">
            <w:pPr>
              <w:rPr>
                <w:rFonts w:ascii="Univers Next Pro Light Cond" w:hAnsi="Univers Next Pro Light Cond"/>
                <w:bCs/>
                <w:sz w:val="24"/>
                <w:szCs w:val="24"/>
              </w:rPr>
            </w:pPr>
          </w:p>
        </w:tc>
      </w:tr>
      <w:tr w:rsidR="00CA68EC" w:rsidRPr="00021EB1" w14:paraId="74A045D1" w14:textId="77777777" w:rsidTr="007A416E">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251A14E4" w14:textId="77777777" w:rsidR="00CA68EC" w:rsidRPr="00021EB1" w:rsidRDefault="00CA68EC" w:rsidP="007A416E">
            <w:pPr>
              <w:rPr>
                <w:rFonts w:ascii="Univers Next Pro Light Cond" w:hAnsi="Univers Next Pro Light Cond"/>
                <w:b/>
                <w:bCs/>
                <w:sz w:val="24"/>
                <w:szCs w:val="24"/>
              </w:rPr>
            </w:pPr>
            <w:r w:rsidRPr="00021EB1">
              <w:rPr>
                <w:rFonts w:ascii="Univers Next Pro Light Cond" w:hAnsi="Univers Next Pro Light Cond"/>
                <w:b/>
                <w:sz w:val="24"/>
                <w:szCs w:val="24"/>
              </w:rPr>
              <w:t xml:space="preserve">INDEX </w:t>
            </w:r>
            <w:r w:rsidRPr="00021EB1">
              <w:rPr>
                <w:rFonts w:ascii="Univers Next Pro Light Cond" w:hAnsi="Univers Next Pro Light Cond" w:cstheme="minorHAnsi"/>
                <w:b/>
                <w:sz w:val="24"/>
                <w:szCs w:val="24"/>
              </w:rPr>
              <w:t>ÉGALITÉ PROFESSIONNELLE</w:t>
            </w:r>
          </w:p>
        </w:tc>
      </w:tr>
      <w:tr w:rsidR="00CA68EC" w:rsidRPr="00021EB1" w14:paraId="41B1573C" w14:textId="77777777" w:rsidTr="007A416E">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3A35EB5" w14:textId="77777777" w:rsidR="00CA68EC" w:rsidRPr="00021EB1" w:rsidRDefault="00CA68EC" w:rsidP="007A416E">
            <w:pPr>
              <w:rPr>
                <w:rFonts w:ascii="Univers Next Pro Light Cond" w:hAnsi="Univers Next Pro Light Cond"/>
                <w:sz w:val="24"/>
                <w:szCs w:val="24"/>
              </w:rPr>
            </w:pPr>
            <w:r w:rsidRPr="00021EB1">
              <w:rPr>
                <w:rFonts w:ascii="Univers Next Pro Light Cond" w:hAnsi="Univers Next Pro Light Cond"/>
                <w:sz w:val="24"/>
                <w:szCs w:val="24"/>
              </w:rPr>
              <w:t>Soumission à la production de l’index égalité professionnelle (si +50 salariés)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6D75224A" w14:textId="77777777" w:rsidR="00CA68EC" w:rsidRPr="00021EB1" w:rsidRDefault="00CA68EC" w:rsidP="007A416E">
            <w:pPr>
              <w:jc w:val="center"/>
              <w:rPr>
                <w:rFonts w:ascii="Univers Next Pro Light Cond" w:hAnsi="Univers Next Pro Light Cond"/>
                <w:bCs/>
                <w:sz w:val="24"/>
                <w:szCs w:val="24"/>
              </w:rPr>
            </w:pPr>
            <w:r w:rsidRPr="00021EB1">
              <w:rPr>
                <w:rFonts w:ascii="Univers Next Pro Light Cond" w:hAnsi="Univers Next Pro Light Cond"/>
                <w:bCs/>
                <w:sz w:val="24"/>
                <w:szCs w:val="24"/>
              </w:rPr>
              <w:t>Oui/Non</w:t>
            </w:r>
          </w:p>
        </w:tc>
      </w:tr>
      <w:tr w:rsidR="00CA68EC" w:rsidRPr="00021EB1" w14:paraId="66D45EDB" w14:textId="77777777" w:rsidTr="007A416E">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B6C776E" w14:textId="77777777" w:rsidR="00CA68EC" w:rsidRPr="00021EB1" w:rsidRDefault="00CA68EC" w:rsidP="007A416E">
            <w:pPr>
              <w:rPr>
                <w:rFonts w:ascii="Univers Next Pro Light Cond" w:hAnsi="Univers Next Pro Light Cond"/>
                <w:sz w:val="24"/>
                <w:szCs w:val="24"/>
              </w:rPr>
            </w:pPr>
            <w:r w:rsidRPr="00021EB1">
              <w:rPr>
                <w:rFonts w:ascii="Univers Next Pro Light Cond" w:hAnsi="Univers Next Pro Light Cond"/>
                <w:sz w:val="24"/>
                <w:szCs w:val="24"/>
              </w:rPr>
              <w:t xml:space="preserve">Si oui, quelle est la valeur de l’indice :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B2EA09D" w14:textId="77777777" w:rsidR="00CA68EC" w:rsidRPr="00021EB1" w:rsidRDefault="00CA68EC" w:rsidP="007A416E">
            <w:pPr>
              <w:jc w:val="center"/>
              <w:rPr>
                <w:rFonts w:ascii="Univers Next Pro Light Cond" w:hAnsi="Univers Next Pro Light Cond"/>
                <w:b/>
                <w:bCs/>
                <w:sz w:val="24"/>
                <w:szCs w:val="24"/>
              </w:rPr>
            </w:pPr>
          </w:p>
        </w:tc>
      </w:tr>
      <w:tr w:rsidR="00CA68EC" w:rsidRPr="00021EB1" w14:paraId="3C4C83FF"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C47DDC2" w14:textId="77777777" w:rsidR="00CA68EC" w:rsidRPr="00021EB1" w:rsidRDefault="00CA68EC" w:rsidP="00300AAD">
            <w:pPr>
              <w:pStyle w:val="Paragraphedeliste"/>
              <w:numPr>
                <w:ilvl w:val="0"/>
                <w:numId w:val="16"/>
              </w:numPr>
              <w:contextualSpacing w:val="0"/>
              <w:jc w:val="both"/>
              <w:rPr>
                <w:rFonts w:ascii="Univers Next Pro Light Cond" w:hAnsi="Univers Next Pro Light Cond"/>
                <w:sz w:val="24"/>
                <w:szCs w:val="24"/>
              </w:rPr>
            </w:pPr>
            <w:r w:rsidRPr="00021EB1">
              <w:rPr>
                <w:rFonts w:ascii="Univers Next Pro Light Cond" w:hAnsi="Univers Next Pro Light Cond"/>
                <w:sz w:val="24"/>
                <w:szCs w:val="24"/>
              </w:rPr>
              <w:t>en l’année n</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6C135263" w14:textId="77777777" w:rsidR="00CA68EC" w:rsidRPr="00021EB1" w:rsidRDefault="00CA68EC" w:rsidP="007A416E">
            <w:pPr>
              <w:jc w:val="center"/>
              <w:rPr>
                <w:rFonts w:ascii="Univers Next Pro Light Cond" w:hAnsi="Univers Next Pro Light Cond"/>
                <w:bCs/>
                <w:sz w:val="24"/>
                <w:szCs w:val="24"/>
              </w:rPr>
            </w:pPr>
          </w:p>
        </w:tc>
      </w:tr>
      <w:tr w:rsidR="00CA68EC" w:rsidRPr="00021EB1" w14:paraId="7E6F9216"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E7093FE" w14:textId="77777777" w:rsidR="00CA68EC" w:rsidRPr="00021EB1" w:rsidRDefault="00CA68EC" w:rsidP="00300AAD">
            <w:pPr>
              <w:pStyle w:val="Paragraphedeliste"/>
              <w:numPr>
                <w:ilvl w:val="0"/>
                <w:numId w:val="16"/>
              </w:numPr>
              <w:contextualSpacing w:val="0"/>
              <w:jc w:val="both"/>
              <w:rPr>
                <w:rFonts w:ascii="Univers Next Pro Light Cond" w:hAnsi="Univers Next Pro Light Cond"/>
                <w:sz w:val="24"/>
                <w:szCs w:val="24"/>
              </w:rPr>
            </w:pPr>
            <w:r w:rsidRPr="00021EB1">
              <w:rPr>
                <w:rFonts w:ascii="Univers Next Pro Light Cond" w:hAnsi="Univers Next Pro Light Cond"/>
                <w:sz w:val="24"/>
                <w:szCs w:val="24"/>
              </w:rPr>
              <w:t>à l’année n-1</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FEA669F" w14:textId="77777777" w:rsidR="00CA68EC" w:rsidRPr="00021EB1" w:rsidRDefault="00CA68EC" w:rsidP="007A416E">
            <w:pPr>
              <w:jc w:val="center"/>
              <w:rPr>
                <w:rFonts w:ascii="Univers Next Pro Light Cond" w:hAnsi="Univers Next Pro Light Cond"/>
                <w:b/>
                <w:bCs/>
                <w:sz w:val="24"/>
                <w:szCs w:val="24"/>
              </w:rPr>
            </w:pPr>
          </w:p>
        </w:tc>
      </w:tr>
      <w:tr w:rsidR="00CA68EC" w:rsidRPr="00021EB1" w14:paraId="4DB4A546" w14:textId="77777777" w:rsidTr="007A416E">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9445C44" w14:textId="77777777" w:rsidR="00CA68EC" w:rsidRPr="00021EB1" w:rsidRDefault="00CA68EC" w:rsidP="007A416E">
            <w:pPr>
              <w:rPr>
                <w:rFonts w:ascii="Univers Next Pro Light Cond" w:hAnsi="Univers Next Pro Light Cond"/>
                <w:sz w:val="24"/>
                <w:szCs w:val="24"/>
              </w:rPr>
            </w:pPr>
            <w:r w:rsidRPr="00021EB1">
              <w:rPr>
                <w:rFonts w:ascii="Univers Next Pro Light Cond" w:hAnsi="Univers Next Pro Light Cond"/>
                <w:sz w:val="24"/>
                <w:szCs w:val="24"/>
              </w:rPr>
              <w:t>Pouvez-vous préciser la décomposition de ces indicateurs pour cette année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6E94635C" w14:textId="77777777" w:rsidR="00CA68EC" w:rsidRPr="00021EB1" w:rsidRDefault="00CA68EC" w:rsidP="007A416E">
            <w:pPr>
              <w:jc w:val="center"/>
              <w:rPr>
                <w:rFonts w:ascii="Univers Next Pro Light Cond" w:hAnsi="Univers Next Pro Light Cond"/>
                <w:b/>
                <w:bCs/>
                <w:sz w:val="24"/>
                <w:szCs w:val="24"/>
              </w:rPr>
            </w:pPr>
          </w:p>
        </w:tc>
      </w:tr>
      <w:tr w:rsidR="00CA68EC" w:rsidRPr="00021EB1" w14:paraId="7DD0787E"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6355B27" w14:textId="77777777" w:rsidR="00CA68EC" w:rsidRPr="00021EB1" w:rsidRDefault="00CA68EC" w:rsidP="00300AAD">
            <w:pPr>
              <w:pStyle w:val="Paragraphedeliste"/>
              <w:numPr>
                <w:ilvl w:val="0"/>
                <w:numId w:val="16"/>
              </w:numPr>
              <w:contextualSpacing w:val="0"/>
              <w:jc w:val="both"/>
              <w:rPr>
                <w:rFonts w:ascii="Univers Next Pro Light Cond" w:hAnsi="Univers Next Pro Light Cond"/>
                <w:sz w:val="24"/>
                <w:szCs w:val="24"/>
              </w:rPr>
            </w:pPr>
            <w:r w:rsidRPr="00021EB1">
              <w:rPr>
                <w:rFonts w:ascii="Univers Next Pro Light Cond" w:hAnsi="Univers Next Pro Light Cond"/>
                <w:sz w:val="24"/>
                <w:szCs w:val="24"/>
              </w:rPr>
              <w:t>Ecart de rémunération femmes-hommes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67F6B025" w14:textId="77777777" w:rsidR="00CA68EC" w:rsidRPr="00021EB1" w:rsidRDefault="00CA68EC" w:rsidP="007A416E">
            <w:pPr>
              <w:jc w:val="center"/>
              <w:rPr>
                <w:rFonts w:ascii="Univers Next Pro Light Cond" w:hAnsi="Univers Next Pro Light Cond"/>
                <w:b/>
                <w:bCs/>
                <w:sz w:val="24"/>
                <w:szCs w:val="24"/>
              </w:rPr>
            </w:pPr>
          </w:p>
        </w:tc>
      </w:tr>
      <w:tr w:rsidR="00CA68EC" w:rsidRPr="00021EB1" w14:paraId="4652654E"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1AB800C" w14:textId="77777777" w:rsidR="00CA68EC" w:rsidRPr="00021EB1" w:rsidRDefault="00CA68EC" w:rsidP="00300AAD">
            <w:pPr>
              <w:pStyle w:val="Paragraphedeliste"/>
              <w:numPr>
                <w:ilvl w:val="0"/>
                <w:numId w:val="16"/>
              </w:numPr>
              <w:contextualSpacing w:val="0"/>
              <w:jc w:val="both"/>
              <w:rPr>
                <w:rFonts w:ascii="Univers Next Pro Light Cond" w:hAnsi="Univers Next Pro Light Cond"/>
                <w:sz w:val="24"/>
                <w:szCs w:val="24"/>
              </w:rPr>
            </w:pPr>
            <w:r w:rsidRPr="00021EB1">
              <w:rPr>
                <w:rFonts w:ascii="Univers Next Pro Light Cond" w:hAnsi="Univers Next Pro Light Cond"/>
                <w:sz w:val="24"/>
                <w:szCs w:val="24"/>
              </w:rPr>
              <w:t>Ecart de répartition des augmentations individuelles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6B5C1304" w14:textId="77777777" w:rsidR="00CA68EC" w:rsidRPr="00021EB1" w:rsidRDefault="00CA68EC" w:rsidP="007A416E">
            <w:pPr>
              <w:jc w:val="center"/>
              <w:rPr>
                <w:rFonts w:ascii="Univers Next Pro Light Cond" w:hAnsi="Univers Next Pro Light Cond"/>
                <w:b/>
                <w:bCs/>
                <w:sz w:val="24"/>
                <w:szCs w:val="24"/>
              </w:rPr>
            </w:pPr>
          </w:p>
        </w:tc>
      </w:tr>
      <w:tr w:rsidR="00CA68EC" w:rsidRPr="00021EB1" w14:paraId="3D8378A7"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2054E0E" w14:textId="77777777" w:rsidR="00CA68EC" w:rsidRPr="00021EB1" w:rsidRDefault="00CA68EC" w:rsidP="00300AAD">
            <w:pPr>
              <w:pStyle w:val="Paragraphedeliste"/>
              <w:numPr>
                <w:ilvl w:val="0"/>
                <w:numId w:val="16"/>
              </w:numPr>
              <w:contextualSpacing w:val="0"/>
              <w:jc w:val="both"/>
              <w:rPr>
                <w:rFonts w:ascii="Univers Next Pro Light Cond" w:hAnsi="Univers Next Pro Light Cond"/>
                <w:sz w:val="24"/>
                <w:szCs w:val="24"/>
              </w:rPr>
            </w:pPr>
            <w:r w:rsidRPr="00021EB1">
              <w:rPr>
                <w:rFonts w:ascii="Univers Next Pro Light Cond" w:hAnsi="Univers Next Pro Light Cond"/>
                <w:sz w:val="24"/>
                <w:szCs w:val="24"/>
              </w:rPr>
              <w:t>Ecart de répartition des promotions (uniquement si plus de 250 salariés)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0905E6F" w14:textId="77777777" w:rsidR="00CA68EC" w:rsidRPr="00021EB1" w:rsidRDefault="00CA68EC" w:rsidP="007A416E">
            <w:pPr>
              <w:jc w:val="center"/>
              <w:rPr>
                <w:rFonts w:ascii="Univers Next Pro Light Cond" w:hAnsi="Univers Next Pro Light Cond"/>
                <w:b/>
                <w:bCs/>
                <w:sz w:val="24"/>
                <w:szCs w:val="24"/>
              </w:rPr>
            </w:pPr>
          </w:p>
        </w:tc>
      </w:tr>
      <w:tr w:rsidR="00CA68EC" w:rsidRPr="00021EB1" w14:paraId="5FA0724D"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7B87E93" w14:textId="77777777" w:rsidR="00CA68EC" w:rsidRPr="00021EB1" w:rsidRDefault="00CA68EC" w:rsidP="00300AAD">
            <w:pPr>
              <w:pStyle w:val="Paragraphedeliste"/>
              <w:numPr>
                <w:ilvl w:val="0"/>
                <w:numId w:val="16"/>
              </w:numPr>
              <w:contextualSpacing w:val="0"/>
              <w:jc w:val="both"/>
              <w:rPr>
                <w:rFonts w:ascii="Univers Next Pro Light Cond" w:hAnsi="Univers Next Pro Light Cond"/>
                <w:sz w:val="24"/>
                <w:szCs w:val="24"/>
              </w:rPr>
            </w:pPr>
            <w:r w:rsidRPr="00021EB1">
              <w:rPr>
                <w:rFonts w:ascii="Univers Next Pro Light Cond" w:hAnsi="Univers Next Pro Light Cond"/>
                <w:sz w:val="24"/>
                <w:szCs w:val="24"/>
              </w:rPr>
              <w:t>Nombre de salariées augmentées à leur retour de congé de maternité</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BDCC5E2" w14:textId="77777777" w:rsidR="00CA68EC" w:rsidRPr="00021EB1" w:rsidRDefault="00CA68EC" w:rsidP="007A416E">
            <w:pPr>
              <w:jc w:val="center"/>
              <w:rPr>
                <w:rFonts w:ascii="Univers Next Pro Light Cond" w:hAnsi="Univers Next Pro Light Cond"/>
                <w:b/>
                <w:bCs/>
                <w:sz w:val="24"/>
                <w:szCs w:val="24"/>
              </w:rPr>
            </w:pPr>
          </w:p>
        </w:tc>
      </w:tr>
      <w:tr w:rsidR="00CA68EC" w:rsidRPr="00021EB1" w14:paraId="62C14A20"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94DCFE9" w14:textId="77777777" w:rsidR="00CA68EC" w:rsidRPr="00021EB1" w:rsidRDefault="00CA68EC" w:rsidP="00300AAD">
            <w:pPr>
              <w:pStyle w:val="Paragraphedeliste"/>
              <w:numPr>
                <w:ilvl w:val="0"/>
                <w:numId w:val="16"/>
              </w:numPr>
              <w:contextualSpacing w:val="0"/>
              <w:jc w:val="both"/>
              <w:rPr>
                <w:rFonts w:ascii="Univers Next Pro Light Cond" w:hAnsi="Univers Next Pro Light Cond"/>
                <w:sz w:val="24"/>
                <w:szCs w:val="24"/>
              </w:rPr>
            </w:pPr>
            <w:r w:rsidRPr="00021EB1">
              <w:rPr>
                <w:rFonts w:ascii="Univers Next Pro Light Cond" w:hAnsi="Univers Next Pro Light Cond"/>
                <w:sz w:val="24"/>
                <w:szCs w:val="24"/>
              </w:rPr>
              <w:t>Parité parmi les 10 plus hautes rémunérations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292DF29D" w14:textId="77777777" w:rsidR="00CA68EC" w:rsidRPr="00021EB1" w:rsidRDefault="00CA68EC" w:rsidP="007A416E">
            <w:pPr>
              <w:jc w:val="center"/>
              <w:rPr>
                <w:rFonts w:ascii="Univers Next Pro Light Cond" w:hAnsi="Univers Next Pro Light Cond"/>
                <w:b/>
                <w:bCs/>
                <w:sz w:val="24"/>
                <w:szCs w:val="24"/>
              </w:rPr>
            </w:pPr>
          </w:p>
        </w:tc>
      </w:tr>
      <w:tr w:rsidR="00CA68EC" w:rsidRPr="00021EB1" w14:paraId="5C178FF2" w14:textId="77777777" w:rsidTr="007A416E">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C458657" w14:textId="77777777" w:rsidR="00CA68EC" w:rsidRPr="00021EB1" w:rsidRDefault="00CA68EC" w:rsidP="007A416E">
            <w:pPr>
              <w:rPr>
                <w:rFonts w:ascii="Univers Next Pro Light Cond" w:hAnsi="Univers Next Pro Light Cond"/>
                <w:sz w:val="24"/>
                <w:szCs w:val="24"/>
              </w:rPr>
            </w:pPr>
            <w:r w:rsidRPr="00021EB1">
              <w:rPr>
                <w:rFonts w:ascii="Univers Next Pro Light Cond" w:hAnsi="Univers Next Pro Light Cond"/>
                <w:sz w:val="24"/>
                <w:szCs w:val="24"/>
              </w:rPr>
              <w:t xml:space="preserve">Si le score est inférieur à 75, quelles mesures correctives prévoyez-vous ?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23F93D9" w14:textId="77777777" w:rsidR="00CA68EC" w:rsidRPr="00021EB1" w:rsidRDefault="00CA68EC" w:rsidP="007A416E">
            <w:pPr>
              <w:jc w:val="center"/>
              <w:rPr>
                <w:rFonts w:ascii="Univers Next Pro Light Cond" w:hAnsi="Univers Next Pro Light Cond"/>
                <w:b/>
                <w:bCs/>
                <w:sz w:val="24"/>
                <w:szCs w:val="24"/>
              </w:rPr>
            </w:pPr>
          </w:p>
        </w:tc>
      </w:tr>
      <w:tr w:rsidR="00CA68EC" w:rsidRPr="00021EB1" w14:paraId="788C4EDF" w14:textId="77777777" w:rsidTr="007A416E">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EFA25E3" w14:textId="77777777" w:rsidR="00CA68EC" w:rsidRPr="00021EB1" w:rsidRDefault="00CA68EC" w:rsidP="007A416E">
            <w:pPr>
              <w:rPr>
                <w:rFonts w:ascii="Univers Next Pro Light Cond" w:hAnsi="Univers Next Pro Light Cond"/>
                <w:sz w:val="24"/>
                <w:szCs w:val="24"/>
              </w:rPr>
            </w:pPr>
            <w:r w:rsidRPr="00021EB1">
              <w:rPr>
                <w:rFonts w:ascii="Univers Next Pro Light Cond" w:hAnsi="Univers Next Pro Light Cond"/>
                <w:sz w:val="24"/>
                <w:szCs w:val="24"/>
              </w:rPr>
              <w:t>Comment l’index égalité professionnelle est-il diffusé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2D8C4052" w14:textId="77777777" w:rsidR="00CA68EC" w:rsidRPr="00021EB1" w:rsidRDefault="00CA68EC" w:rsidP="007A416E">
            <w:pPr>
              <w:jc w:val="center"/>
              <w:rPr>
                <w:rFonts w:ascii="Univers Next Pro Light Cond" w:hAnsi="Univers Next Pro Light Cond"/>
                <w:b/>
                <w:bCs/>
                <w:sz w:val="24"/>
                <w:szCs w:val="24"/>
              </w:rPr>
            </w:pPr>
          </w:p>
        </w:tc>
      </w:tr>
      <w:tr w:rsidR="00CA68EC" w:rsidRPr="00021EB1" w14:paraId="76E40D72"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9BAACFC" w14:textId="77777777" w:rsidR="00CA68EC" w:rsidRPr="00021EB1" w:rsidRDefault="00CA68EC" w:rsidP="00300AAD">
            <w:pPr>
              <w:pStyle w:val="Paragraphedeliste"/>
              <w:numPr>
                <w:ilvl w:val="0"/>
                <w:numId w:val="16"/>
              </w:numPr>
              <w:contextualSpacing w:val="0"/>
              <w:jc w:val="both"/>
              <w:rPr>
                <w:rFonts w:ascii="Univers Next Pro Light Cond" w:hAnsi="Univers Next Pro Light Cond"/>
                <w:sz w:val="24"/>
                <w:szCs w:val="24"/>
              </w:rPr>
            </w:pPr>
            <w:r w:rsidRPr="00021EB1">
              <w:rPr>
                <w:rFonts w:ascii="Univers Next Pro Light Cond" w:hAnsi="Univers Next Pro Light Cond"/>
                <w:sz w:val="24"/>
                <w:szCs w:val="24"/>
              </w:rPr>
              <w:t>en interne</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98B0FA5" w14:textId="77777777" w:rsidR="00CA68EC" w:rsidRPr="00021EB1" w:rsidRDefault="00CA68EC" w:rsidP="007A416E">
            <w:pPr>
              <w:jc w:val="center"/>
              <w:rPr>
                <w:rFonts w:ascii="Univers Next Pro Light Cond" w:hAnsi="Univers Next Pro Light Cond"/>
                <w:b/>
                <w:bCs/>
                <w:sz w:val="24"/>
                <w:szCs w:val="24"/>
              </w:rPr>
            </w:pPr>
          </w:p>
        </w:tc>
      </w:tr>
      <w:tr w:rsidR="00CA68EC" w:rsidRPr="00021EB1" w14:paraId="6A505F6C"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5E4CCD2" w14:textId="77777777" w:rsidR="00CA68EC" w:rsidRPr="00021EB1" w:rsidRDefault="00CA68EC" w:rsidP="00300AAD">
            <w:pPr>
              <w:pStyle w:val="Paragraphedeliste"/>
              <w:numPr>
                <w:ilvl w:val="0"/>
                <w:numId w:val="16"/>
              </w:numPr>
              <w:contextualSpacing w:val="0"/>
              <w:jc w:val="both"/>
              <w:rPr>
                <w:rFonts w:ascii="Univers Next Pro Light Cond" w:hAnsi="Univers Next Pro Light Cond"/>
                <w:sz w:val="24"/>
                <w:szCs w:val="24"/>
              </w:rPr>
            </w:pPr>
            <w:r w:rsidRPr="00021EB1">
              <w:rPr>
                <w:rFonts w:ascii="Univers Next Pro Light Cond" w:hAnsi="Univers Next Pro Light Cond"/>
                <w:sz w:val="24"/>
                <w:szCs w:val="24"/>
              </w:rPr>
              <w:t>en externe</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5592583F" w14:textId="77777777" w:rsidR="00CA68EC" w:rsidRPr="00021EB1" w:rsidRDefault="00CA68EC" w:rsidP="007A416E">
            <w:pPr>
              <w:jc w:val="center"/>
              <w:rPr>
                <w:rFonts w:ascii="Univers Next Pro Light Cond" w:hAnsi="Univers Next Pro Light Cond"/>
                <w:b/>
                <w:bCs/>
                <w:sz w:val="24"/>
                <w:szCs w:val="24"/>
              </w:rPr>
            </w:pPr>
          </w:p>
        </w:tc>
      </w:tr>
      <w:tr w:rsidR="00CA68EC" w:rsidRPr="00021EB1" w14:paraId="763AAF09" w14:textId="77777777" w:rsidTr="007A416E">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FFFFF" w:themeFill="background1"/>
            <w:vAlign w:val="center"/>
          </w:tcPr>
          <w:p w14:paraId="286999B6" w14:textId="77777777" w:rsidR="00CA68EC" w:rsidRPr="00021EB1" w:rsidRDefault="00CA68EC" w:rsidP="007A416E">
            <w:pPr>
              <w:jc w:val="center"/>
              <w:rPr>
                <w:rFonts w:ascii="Univers Next Pro Light Cond" w:hAnsi="Univers Next Pro Light Cond"/>
                <w:b/>
                <w:bCs/>
                <w:sz w:val="24"/>
                <w:szCs w:val="24"/>
              </w:rPr>
            </w:pPr>
          </w:p>
        </w:tc>
      </w:tr>
      <w:tr w:rsidR="00CA68EC" w:rsidRPr="00021EB1" w14:paraId="4595D4F3" w14:textId="77777777" w:rsidTr="007A416E">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4459D6E4" w14:textId="77777777" w:rsidR="00CA68EC" w:rsidRPr="00021EB1" w:rsidRDefault="00CA68EC" w:rsidP="007A416E">
            <w:pPr>
              <w:rPr>
                <w:rFonts w:ascii="Univers Next Pro Light Cond" w:hAnsi="Univers Next Pro Light Cond"/>
                <w:b/>
                <w:bCs/>
                <w:sz w:val="24"/>
                <w:szCs w:val="24"/>
              </w:rPr>
            </w:pPr>
            <w:r w:rsidRPr="00021EB1">
              <w:rPr>
                <w:rFonts w:ascii="Univers Next Pro Light Cond" w:hAnsi="Univers Next Pro Light Cond"/>
                <w:b/>
                <w:sz w:val="24"/>
                <w:szCs w:val="24"/>
              </w:rPr>
              <w:lastRenderedPageBreak/>
              <w:t>AUTRES ACTIONS EN FAVEUR DE L’</w:t>
            </w:r>
            <w:r w:rsidRPr="00021EB1">
              <w:rPr>
                <w:rFonts w:ascii="Univers Next Pro Light Cond" w:hAnsi="Univers Next Pro Light Cond" w:cstheme="minorHAnsi"/>
                <w:b/>
                <w:sz w:val="24"/>
                <w:szCs w:val="24"/>
              </w:rPr>
              <w:t>ÉGALITÉ PROFESSIONNELLE</w:t>
            </w:r>
          </w:p>
        </w:tc>
      </w:tr>
      <w:tr w:rsidR="00CA68EC" w:rsidRPr="00021EB1" w14:paraId="6B478997" w14:textId="77777777" w:rsidTr="007A416E">
        <w:trPr>
          <w:trHeight w:val="3749"/>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20174C3D" w14:textId="77777777" w:rsidR="00CA68EC" w:rsidRPr="00021EB1" w:rsidRDefault="00CA68EC" w:rsidP="007A416E">
            <w:pPr>
              <w:widowControl w:val="0"/>
              <w:spacing w:before="60"/>
              <w:textAlignment w:val="center"/>
              <w:rPr>
                <w:rFonts w:ascii="Univers Next Pro Light Cond" w:hAnsi="Univers Next Pro Light Cond"/>
                <w:sz w:val="24"/>
                <w:szCs w:val="24"/>
              </w:rPr>
            </w:pPr>
            <w:r w:rsidRPr="00021EB1">
              <w:rPr>
                <w:rFonts w:ascii="Univers Next Pro Light Cond" w:hAnsi="Univers Next Pro Light Cond"/>
                <w:sz w:val="24"/>
                <w:szCs w:val="24"/>
              </w:rPr>
              <w:t>Actions mises en œuvre pour promouvoir l’égalité professionnelles femmes-</w:t>
            </w:r>
            <w:r w:rsidRPr="00021EB1">
              <w:rPr>
                <w:rFonts w:ascii="Univers Next Pro Light Cond" w:hAnsi="Univers Next Pro Light Cond" w:cstheme="minorHAnsi"/>
                <w:sz w:val="24"/>
                <w:szCs w:val="24"/>
              </w:rPr>
              <w:t>hommes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38D49175" w14:textId="77777777" w:rsidR="00CA68EC" w:rsidRPr="00021EB1" w:rsidRDefault="00CA68EC" w:rsidP="007A416E">
            <w:pPr>
              <w:rPr>
                <w:rFonts w:ascii="Univers Next Pro Light Cond" w:hAnsi="Univers Next Pro Light Cond"/>
                <w:b/>
                <w:bCs/>
                <w:sz w:val="24"/>
                <w:szCs w:val="24"/>
              </w:rPr>
            </w:pPr>
            <w:r w:rsidRPr="00021EB1">
              <w:rPr>
                <w:rFonts w:ascii="Univers Next Pro Light Cond" w:hAnsi="Univers Next Pro Light Cond"/>
                <w:b/>
                <w:bCs/>
                <w:sz w:val="24"/>
                <w:szCs w:val="24"/>
              </w:rPr>
              <w:t xml:space="preserve">Menu à choix multiples : </w:t>
            </w:r>
          </w:p>
          <w:p w14:paraId="4DDD126A"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Labellisation AFNOR Egalité professionnelle</w:t>
            </w:r>
          </w:p>
          <w:p w14:paraId="35184F57"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Charte ou Accord interne</w:t>
            </w:r>
          </w:p>
          <w:p w14:paraId="00A8867D"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 xml:space="preserve">Formation pour tous </w:t>
            </w:r>
          </w:p>
          <w:p w14:paraId="5C3C20A2"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 xml:space="preserve">Promotion de la mixité dans les supports de communication, de formation, etc. </w:t>
            </w:r>
          </w:p>
          <w:p w14:paraId="09BCBBAD"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 xml:space="preserve">Lutte contre les stéréotypes de genre </w:t>
            </w:r>
          </w:p>
          <w:p w14:paraId="28788C1A"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Adaptation des postes aux deux sexes</w:t>
            </w:r>
          </w:p>
          <w:p w14:paraId="33A39A63"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 xml:space="preserve">Dispositifs répondant aux besoins sociaux spécifiques des femmes (mise en place d’actions de sensibilisation, de soutien, d’écoute) </w:t>
            </w:r>
          </w:p>
          <w:p w14:paraId="266692BF"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Mesures de prévention et de lutte contre les harcèlements et violences sexuelles et sexistes</w:t>
            </w:r>
          </w:p>
          <w:p w14:paraId="48186781"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sz w:val="24"/>
                <w:szCs w:val="24"/>
              </w:rPr>
            </w:pPr>
            <w:r w:rsidRPr="00021EB1">
              <w:rPr>
                <w:rFonts w:ascii="Univers Next Pro Light Cond" w:hAnsi="Univers Next Pro Light Cond"/>
                <w:bCs/>
                <w:sz w:val="24"/>
                <w:szCs w:val="24"/>
              </w:rPr>
              <w:t>Autre(s) (préciser le cas échéant)</w:t>
            </w:r>
          </w:p>
        </w:tc>
      </w:tr>
    </w:tbl>
    <w:p w14:paraId="32765BDE" w14:textId="77777777" w:rsidR="00CA68EC" w:rsidRPr="00021EB1" w:rsidRDefault="00CA68EC" w:rsidP="00CA68EC">
      <w:pPr>
        <w:rPr>
          <w:rFonts w:ascii="Univers Next Pro Light Cond" w:hAnsi="Univers Next Pro Light Cond" w:cs="Arial"/>
          <w:sz w:val="24"/>
          <w:szCs w:val="24"/>
        </w:rPr>
      </w:pPr>
    </w:p>
    <w:p w14:paraId="01AF30CA" w14:textId="77777777" w:rsidR="00CA68EC" w:rsidRPr="00021EB1" w:rsidRDefault="00CA68EC" w:rsidP="00CA68EC">
      <w:pPr>
        <w:rPr>
          <w:rFonts w:ascii="Univers Next Pro Light Cond" w:hAnsi="Univers Next Pro Light Cond" w:cs="Arial"/>
          <w:sz w:val="24"/>
          <w:szCs w:val="24"/>
        </w:rPr>
      </w:pPr>
    </w:p>
    <w:tbl>
      <w:tblPr>
        <w:tblStyle w:val="Grilledutableau"/>
        <w:tblW w:w="10290" w:type="dxa"/>
        <w:tblInd w:w="-57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6379"/>
        <w:gridCol w:w="3911"/>
      </w:tblGrid>
      <w:tr w:rsidR="00CA68EC" w:rsidRPr="00021EB1" w14:paraId="5251C036" w14:textId="77777777" w:rsidTr="007A416E">
        <w:trPr>
          <w:trHeight w:val="425"/>
        </w:trPr>
        <w:tc>
          <w:tcPr>
            <w:tcW w:w="10290" w:type="dxa"/>
            <w:gridSpan w:val="2"/>
            <w:tcBorders>
              <w:bottom w:val="single" w:sz="4" w:space="0" w:color="D9D9D9" w:themeColor="background1" w:themeShade="D9"/>
            </w:tcBorders>
            <w:shd w:val="clear" w:color="auto" w:fill="002060"/>
            <w:vAlign w:val="center"/>
          </w:tcPr>
          <w:p w14:paraId="38EF6064" w14:textId="77777777" w:rsidR="00CA68EC" w:rsidRPr="00021EB1" w:rsidRDefault="00CA68EC" w:rsidP="007A416E">
            <w:pPr>
              <w:rPr>
                <w:rFonts w:ascii="Univers Next Pro Light Cond" w:hAnsi="Univers Next Pro Light Cond" w:cstheme="minorHAnsi"/>
                <w:b/>
                <w:color w:val="FFFFFF" w:themeColor="background1"/>
                <w:sz w:val="24"/>
                <w:szCs w:val="24"/>
              </w:rPr>
            </w:pPr>
            <w:r w:rsidRPr="00021EB1">
              <w:rPr>
                <w:rFonts w:ascii="Univers Next Pro Light Cond" w:hAnsi="Univers Next Pro Light Cond" w:cstheme="minorHAnsi"/>
                <w:b/>
                <w:caps/>
                <w:color w:val="FFFFFF" w:themeColor="background1"/>
                <w:sz w:val="24"/>
                <w:szCs w:val="24"/>
              </w:rPr>
              <w:t>PR</w:t>
            </w:r>
            <w:r w:rsidRPr="00021EB1">
              <w:rPr>
                <w:rFonts w:ascii="Univers Next Pro Light Cond" w:hAnsi="Univers Next Pro Light Cond" w:cstheme="minorHAnsi"/>
                <w:b/>
                <w:color w:val="FFFFFF" w:themeColor="background1"/>
                <w:sz w:val="24"/>
                <w:szCs w:val="24"/>
              </w:rPr>
              <w:t>ÉVENTION CONTRE LES DISCRIMINATIONS</w:t>
            </w:r>
          </w:p>
        </w:tc>
      </w:tr>
      <w:tr w:rsidR="00CA68EC" w:rsidRPr="00021EB1" w14:paraId="69EB5A0B" w14:textId="77777777" w:rsidTr="007A416E">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547A6F8" w14:textId="77777777" w:rsidR="00CA68EC" w:rsidRPr="00021EB1" w:rsidRDefault="00CA68EC" w:rsidP="007A416E">
            <w:pPr>
              <w:widowControl w:val="0"/>
              <w:contextualSpacing/>
              <w:textAlignment w:val="center"/>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Êtes-vous engagés dans une démarche de prévention contre les discriminations et de promotion de la diversité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8DD3948" w14:textId="77777777" w:rsidR="00CA68EC" w:rsidRPr="00021EB1" w:rsidRDefault="00CA68EC" w:rsidP="007A416E">
            <w:pPr>
              <w:jc w:val="center"/>
              <w:rPr>
                <w:rFonts w:ascii="Univers Next Pro Light Cond" w:hAnsi="Univers Next Pro Light Cond" w:cstheme="minorHAnsi"/>
                <w:bCs/>
                <w:sz w:val="24"/>
                <w:szCs w:val="24"/>
              </w:rPr>
            </w:pPr>
            <w:r w:rsidRPr="00021EB1">
              <w:rPr>
                <w:rFonts w:ascii="Univers Next Pro Light Cond" w:hAnsi="Univers Next Pro Light Cond" w:cstheme="minorHAnsi"/>
                <w:bCs/>
                <w:sz w:val="24"/>
                <w:szCs w:val="24"/>
              </w:rPr>
              <w:t>Oui/Envisagé/Non</w:t>
            </w:r>
          </w:p>
        </w:tc>
      </w:tr>
      <w:tr w:rsidR="00CA68EC" w:rsidRPr="00021EB1" w14:paraId="1C10A053" w14:textId="77777777" w:rsidTr="007A416E">
        <w:trPr>
          <w:trHeight w:val="1348"/>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04EA3E80" w14:textId="77777777" w:rsidR="00CA68EC" w:rsidRPr="00021EB1" w:rsidRDefault="00CA68EC" w:rsidP="007A416E">
            <w:pPr>
              <w:widowControl w:val="0"/>
              <w:spacing w:before="60"/>
              <w:textAlignment w:val="center"/>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Si oui, comment cet engagement est-il formalisé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296C7A8F" w14:textId="77777777" w:rsidR="00CA68EC" w:rsidRPr="00021EB1" w:rsidRDefault="00CA68EC" w:rsidP="007A416E">
            <w:pPr>
              <w:rPr>
                <w:rFonts w:ascii="Univers Next Pro Light Cond" w:hAnsi="Univers Next Pro Light Cond"/>
                <w:b/>
                <w:bCs/>
                <w:sz w:val="24"/>
                <w:szCs w:val="24"/>
              </w:rPr>
            </w:pPr>
            <w:r w:rsidRPr="00021EB1">
              <w:rPr>
                <w:rFonts w:ascii="Univers Next Pro Light Cond" w:hAnsi="Univers Next Pro Light Cond"/>
                <w:b/>
                <w:bCs/>
                <w:sz w:val="24"/>
                <w:szCs w:val="24"/>
              </w:rPr>
              <w:t xml:space="preserve">Menu à choix multiples : </w:t>
            </w:r>
          </w:p>
          <w:p w14:paraId="41A6936B"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Labellisation AFNOR Diversité</w:t>
            </w:r>
          </w:p>
          <w:p w14:paraId="2E72570C"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Charte interne</w:t>
            </w:r>
          </w:p>
          <w:p w14:paraId="738245C4"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Accord (collectif ou individuel)</w:t>
            </w:r>
          </w:p>
          <w:p w14:paraId="67BB6B4F"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Autre(s) (préciser le cas échéant)</w:t>
            </w:r>
          </w:p>
        </w:tc>
      </w:tr>
      <w:tr w:rsidR="00CA68EC" w:rsidRPr="00021EB1" w14:paraId="7C2806B6" w14:textId="77777777" w:rsidTr="007A416E">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4E355D6" w14:textId="77777777" w:rsidR="00CA68EC" w:rsidRPr="00021EB1" w:rsidRDefault="00CA68EC" w:rsidP="007A416E">
            <w:pPr>
              <w:widowControl w:val="0"/>
              <w:contextualSpacing/>
              <w:textAlignment w:val="center"/>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Quels sont les publics visés par vos actions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6060C9BB" w14:textId="77777777" w:rsidR="00CA68EC" w:rsidRPr="00021EB1" w:rsidRDefault="00CA68EC" w:rsidP="007A416E">
            <w:pPr>
              <w:rPr>
                <w:rFonts w:ascii="Univers Next Pro Light Cond" w:hAnsi="Univers Next Pro Light Cond" w:cstheme="minorHAnsi"/>
                <w:sz w:val="24"/>
                <w:szCs w:val="24"/>
              </w:rPr>
            </w:pPr>
          </w:p>
        </w:tc>
      </w:tr>
      <w:tr w:rsidR="00CA68EC" w:rsidRPr="00021EB1" w14:paraId="73475861" w14:textId="77777777" w:rsidTr="007A416E">
        <w:trPr>
          <w:trHeight w:val="2233"/>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26967705" w14:textId="77777777" w:rsidR="00CA68EC" w:rsidRPr="00021EB1" w:rsidRDefault="00CA68EC" w:rsidP="00300AAD">
            <w:pPr>
              <w:pStyle w:val="Paragraphedeliste"/>
              <w:numPr>
                <w:ilvl w:val="0"/>
                <w:numId w:val="16"/>
              </w:numPr>
              <w:spacing w:after="120"/>
              <w:contextualSpacing w:val="0"/>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en interne à votre entreprise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560BAE1" w14:textId="77777777" w:rsidR="00CA68EC" w:rsidRPr="00021EB1" w:rsidRDefault="00CA68EC" w:rsidP="007A416E">
            <w:pPr>
              <w:rPr>
                <w:rFonts w:ascii="Univers Next Pro Light Cond" w:hAnsi="Univers Next Pro Light Cond"/>
                <w:b/>
                <w:bCs/>
                <w:sz w:val="24"/>
                <w:szCs w:val="24"/>
              </w:rPr>
            </w:pPr>
            <w:r w:rsidRPr="00021EB1">
              <w:rPr>
                <w:rFonts w:ascii="Univers Next Pro Light Cond" w:hAnsi="Univers Next Pro Light Cond"/>
                <w:b/>
                <w:bCs/>
                <w:sz w:val="24"/>
                <w:szCs w:val="24"/>
              </w:rPr>
              <w:t xml:space="preserve">Menu à choix multiples : </w:t>
            </w:r>
          </w:p>
          <w:p w14:paraId="1AEE2F32"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 xml:space="preserve">Femmes </w:t>
            </w:r>
          </w:p>
          <w:p w14:paraId="3E95428B"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 xml:space="preserve">Jeunes (moins de 25 ans) </w:t>
            </w:r>
          </w:p>
          <w:p w14:paraId="7F269CDE"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Séniors (plus de 50 ans)</w:t>
            </w:r>
          </w:p>
          <w:p w14:paraId="075CF0B4"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 xml:space="preserve">Personnes éloignées de l’emploi </w:t>
            </w:r>
          </w:p>
          <w:p w14:paraId="138AED34"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Publics reconnus travailleurs handicapés</w:t>
            </w:r>
          </w:p>
          <w:p w14:paraId="53BAA620"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Public d’origines étrangères</w:t>
            </w:r>
          </w:p>
          <w:p w14:paraId="3A840958"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LGBTQIA+</w:t>
            </w:r>
          </w:p>
          <w:p w14:paraId="76674823"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sz w:val="24"/>
                <w:szCs w:val="24"/>
              </w:rPr>
            </w:pPr>
            <w:r w:rsidRPr="00021EB1">
              <w:rPr>
                <w:rFonts w:ascii="Univers Next Pro Light Cond" w:hAnsi="Univers Next Pro Light Cond"/>
                <w:bCs/>
                <w:sz w:val="24"/>
                <w:szCs w:val="24"/>
              </w:rPr>
              <w:t>Personnes placées sous mains de justice</w:t>
            </w:r>
          </w:p>
        </w:tc>
      </w:tr>
      <w:tr w:rsidR="00CA68EC" w:rsidRPr="00021EB1" w14:paraId="251F589E"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3167036" w14:textId="77777777" w:rsidR="00CA68EC" w:rsidRPr="00021EB1" w:rsidRDefault="00CA68EC" w:rsidP="00300AAD">
            <w:pPr>
              <w:pStyle w:val="Paragraphedeliste"/>
              <w:numPr>
                <w:ilvl w:val="0"/>
                <w:numId w:val="16"/>
              </w:numPr>
              <w:spacing w:after="120"/>
              <w:contextualSpacing w:val="0"/>
              <w:jc w:val="both"/>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dans vos relations extérieures (fournisseurs, prestataires, sous-traitants, etc.)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5EDB7B8A" w14:textId="77777777" w:rsidR="00CA68EC" w:rsidRPr="00021EB1" w:rsidRDefault="00CA68EC" w:rsidP="007A416E">
            <w:pPr>
              <w:rPr>
                <w:rFonts w:ascii="Univers Next Pro Light Cond" w:hAnsi="Univers Next Pro Light Cond" w:cstheme="minorHAnsi"/>
                <w:b/>
                <w:bCs/>
                <w:sz w:val="24"/>
                <w:szCs w:val="24"/>
              </w:rPr>
            </w:pPr>
            <w:r w:rsidRPr="00021EB1">
              <w:rPr>
                <w:rFonts w:ascii="Univers Next Pro Light Cond" w:hAnsi="Univers Next Pro Light Cond"/>
                <w:b/>
                <w:bCs/>
                <w:sz w:val="24"/>
                <w:szCs w:val="24"/>
              </w:rPr>
              <w:t>Menu similaire au précédent</w:t>
            </w:r>
          </w:p>
        </w:tc>
      </w:tr>
      <w:tr w:rsidR="00CA68EC" w:rsidRPr="00021EB1" w14:paraId="3B091AF0" w14:textId="77777777" w:rsidTr="007A416E">
        <w:trPr>
          <w:trHeight w:val="2235"/>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3E976610" w14:textId="77777777" w:rsidR="00CA68EC" w:rsidRPr="00021EB1" w:rsidRDefault="00CA68EC" w:rsidP="007A416E">
            <w:pPr>
              <w:widowControl w:val="0"/>
              <w:spacing w:before="60"/>
              <w:textAlignment w:val="center"/>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lastRenderedPageBreak/>
              <w:t>Quel(s) levier(s) privilégiez-vous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51334449" w14:textId="77777777" w:rsidR="00CA68EC" w:rsidRPr="00021EB1" w:rsidRDefault="00CA68EC" w:rsidP="007A416E">
            <w:pPr>
              <w:rPr>
                <w:rFonts w:ascii="Univers Next Pro Light Cond" w:hAnsi="Univers Next Pro Light Cond"/>
                <w:b/>
                <w:bCs/>
                <w:sz w:val="24"/>
                <w:szCs w:val="24"/>
              </w:rPr>
            </w:pPr>
            <w:r w:rsidRPr="00021EB1">
              <w:rPr>
                <w:rFonts w:ascii="Univers Next Pro Light Cond" w:hAnsi="Univers Next Pro Light Cond"/>
                <w:b/>
                <w:bCs/>
                <w:sz w:val="24"/>
                <w:szCs w:val="24"/>
              </w:rPr>
              <w:t xml:space="preserve">Menu à choix multiples : </w:t>
            </w:r>
          </w:p>
          <w:p w14:paraId="36CF8182"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 xml:space="preserve">Formation </w:t>
            </w:r>
          </w:p>
          <w:p w14:paraId="51A81BA9"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 xml:space="preserve">Communication </w:t>
            </w:r>
          </w:p>
          <w:p w14:paraId="393A0E84"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Evénements</w:t>
            </w:r>
          </w:p>
          <w:p w14:paraId="034BBBEB"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Sensibilisation du personnel</w:t>
            </w:r>
          </w:p>
          <w:p w14:paraId="0B74D14F"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Accompagnement individuel</w:t>
            </w:r>
          </w:p>
          <w:p w14:paraId="1B8E7A40"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 xml:space="preserve">Recrutement </w:t>
            </w:r>
          </w:p>
          <w:p w14:paraId="43F4BCB6"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 xml:space="preserve">Promotion </w:t>
            </w:r>
          </w:p>
          <w:p w14:paraId="1EF86A0C"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sz w:val="24"/>
                <w:szCs w:val="24"/>
              </w:rPr>
            </w:pPr>
            <w:r w:rsidRPr="00021EB1">
              <w:rPr>
                <w:rFonts w:ascii="Univers Next Pro Light Cond" w:hAnsi="Univers Next Pro Light Cond"/>
                <w:bCs/>
                <w:sz w:val="24"/>
                <w:szCs w:val="24"/>
              </w:rPr>
              <w:t>Autre(s) (préciser le cas échéant)</w:t>
            </w:r>
          </w:p>
        </w:tc>
      </w:tr>
      <w:tr w:rsidR="00CA68EC" w:rsidRPr="00021EB1" w14:paraId="630868B4" w14:textId="77777777" w:rsidTr="007A416E">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75B3516" w14:textId="77777777" w:rsidR="00CA68EC" w:rsidRPr="00021EB1" w:rsidRDefault="00CA68EC" w:rsidP="007A416E">
            <w:pPr>
              <w:widowControl w:val="0"/>
              <w:contextualSpacing/>
              <w:textAlignment w:val="center"/>
              <w:rPr>
                <w:rFonts w:ascii="Univers Next Pro Light Cond" w:hAnsi="Univers Next Pro Light Cond" w:cstheme="minorHAnsi"/>
                <w:color w:val="000000"/>
                <w:sz w:val="24"/>
                <w:szCs w:val="24"/>
              </w:rPr>
            </w:pPr>
            <w:r w:rsidRPr="00021EB1">
              <w:rPr>
                <w:rFonts w:ascii="Univers Next Pro Light Cond" w:hAnsi="Univers Next Pro Light Cond" w:cstheme="minorHAnsi"/>
                <w:sz w:val="24"/>
                <w:szCs w:val="24"/>
              </w:rPr>
              <w:t>Le futur marché prévoit l’usage d’un outil en ligne sur internet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31108D45" w14:textId="77777777" w:rsidR="00CA68EC" w:rsidRPr="00021EB1" w:rsidRDefault="00CA68EC" w:rsidP="007A416E">
            <w:pPr>
              <w:jc w:val="center"/>
              <w:rPr>
                <w:rFonts w:ascii="Univers Next Pro Light Cond" w:hAnsi="Univers Next Pro Light Cond" w:cstheme="minorHAnsi"/>
                <w:bCs/>
                <w:sz w:val="24"/>
                <w:szCs w:val="24"/>
              </w:rPr>
            </w:pPr>
            <w:r w:rsidRPr="00021EB1">
              <w:rPr>
                <w:rFonts w:ascii="Univers Next Pro Light Cond" w:hAnsi="Univers Next Pro Light Cond"/>
                <w:bCs/>
                <w:sz w:val="24"/>
                <w:szCs w:val="24"/>
              </w:rPr>
              <w:t>Oui/Non</w:t>
            </w:r>
          </w:p>
        </w:tc>
      </w:tr>
      <w:tr w:rsidR="00CA68EC" w:rsidRPr="00021EB1" w14:paraId="4D8789E3"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4A5BD05" w14:textId="77777777" w:rsidR="00CA68EC" w:rsidRPr="00021EB1" w:rsidRDefault="00CA68EC" w:rsidP="00300AAD">
            <w:pPr>
              <w:pStyle w:val="Paragraphedeliste"/>
              <w:widowControl w:val="0"/>
              <w:numPr>
                <w:ilvl w:val="0"/>
                <w:numId w:val="16"/>
              </w:numPr>
              <w:jc w:val="both"/>
              <w:textAlignment w:val="center"/>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si oui, ce site a-t-il fait l’objet d’un audit technique pour évaluer son accessibilité aux personnes en situation de handicap (non-voyants, malentendants, etc.)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5515DC7" w14:textId="77777777" w:rsidR="00CA68EC" w:rsidRPr="00021EB1" w:rsidRDefault="00CA68EC" w:rsidP="007A416E">
            <w:pPr>
              <w:jc w:val="center"/>
              <w:rPr>
                <w:rFonts w:ascii="Univers Next Pro Light Cond" w:hAnsi="Univers Next Pro Light Cond" w:cstheme="minorHAnsi"/>
                <w:bCs/>
                <w:sz w:val="24"/>
                <w:szCs w:val="24"/>
              </w:rPr>
            </w:pPr>
            <w:r w:rsidRPr="00021EB1">
              <w:rPr>
                <w:rFonts w:ascii="Univers Next Pro Light Cond" w:hAnsi="Univers Next Pro Light Cond"/>
                <w:bCs/>
                <w:sz w:val="24"/>
                <w:szCs w:val="24"/>
              </w:rPr>
              <w:t>Oui/Non</w:t>
            </w:r>
          </w:p>
        </w:tc>
      </w:tr>
      <w:tr w:rsidR="00CA68EC" w:rsidRPr="00021EB1" w14:paraId="61EDDD6E"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3C1A733" w14:textId="77777777" w:rsidR="00CA68EC" w:rsidRPr="00021EB1" w:rsidRDefault="00CA68EC" w:rsidP="00300AAD">
            <w:pPr>
              <w:pStyle w:val="Paragraphedeliste"/>
              <w:widowControl w:val="0"/>
              <w:numPr>
                <w:ilvl w:val="0"/>
                <w:numId w:val="16"/>
              </w:numPr>
              <w:jc w:val="both"/>
              <w:textAlignment w:val="center"/>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si oui, en quelle année cet audit a-t-il été réalisé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7383249" w14:textId="77777777" w:rsidR="00CA68EC" w:rsidRPr="00021EB1" w:rsidRDefault="00CA68EC" w:rsidP="007A416E">
            <w:pPr>
              <w:jc w:val="center"/>
              <w:rPr>
                <w:rFonts w:ascii="Univers Next Pro Light Cond" w:hAnsi="Univers Next Pro Light Cond"/>
                <w:bCs/>
                <w:sz w:val="24"/>
                <w:szCs w:val="24"/>
              </w:rPr>
            </w:pPr>
          </w:p>
        </w:tc>
      </w:tr>
      <w:tr w:rsidR="00CA68EC" w:rsidRPr="00021EB1" w14:paraId="6D57036C"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D54A6AA" w14:textId="77777777" w:rsidR="00CA68EC" w:rsidRPr="00021EB1" w:rsidRDefault="00CA68EC" w:rsidP="00300AAD">
            <w:pPr>
              <w:pStyle w:val="Paragraphedeliste"/>
              <w:widowControl w:val="0"/>
              <w:numPr>
                <w:ilvl w:val="0"/>
                <w:numId w:val="16"/>
              </w:numPr>
              <w:jc w:val="both"/>
              <w:textAlignment w:val="center"/>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si oui, avez-vous fait évoluer le site suite aux conclusions de l’audit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338AC291" w14:textId="77777777" w:rsidR="00CA68EC" w:rsidRPr="00021EB1" w:rsidRDefault="00CA68EC" w:rsidP="007A416E">
            <w:pPr>
              <w:jc w:val="center"/>
              <w:rPr>
                <w:rFonts w:ascii="Univers Next Pro Light Cond" w:hAnsi="Univers Next Pro Light Cond" w:cstheme="minorHAnsi"/>
                <w:bCs/>
                <w:sz w:val="24"/>
                <w:szCs w:val="24"/>
              </w:rPr>
            </w:pPr>
            <w:r w:rsidRPr="00021EB1">
              <w:rPr>
                <w:rFonts w:ascii="Univers Next Pro Light Cond" w:hAnsi="Univers Next Pro Light Cond"/>
                <w:bCs/>
                <w:sz w:val="24"/>
                <w:szCs w:val="24"/>
              </w:rPr>
              <w:t>Oui/Non</w:t>
            </w:r>
          </w:p>
        </w:tc>
      </w:tr>
      <w:tr w:rsidR="00CA68EC" w:rsidRPr="00021EB1" w14:paraId="5989E1AA" w14:textId="77777777" w:rsidTr="007A416E">
        <w:trPr>
          <w:trHeight w:val="217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3E2B42C4" w14:textId="77777777" w:rsidR="00CA68EC" w:rsidRPr="00021EB1" w:rsidRDefault="00CA68EC" w:rsidP="007A416E">
            <w:pPr>
              <w:widowControl w:val="0"/>
              <w:spacing w:before="60"/>
              <w:textAlignment w:val="center"/>
              <w:rPr>
                <w:rFonts w:ascii="Univers Next Pro Light Cond" w:hAnsi="Univers Next Pro Light Cond" w:cstheme="minorHAnsi"/>
                <w:sz w:val="24"/>
                <w:szCs w:val="24"/>
              </w:rPr>
            </w:pPr>
            <w:r w:rsidRPr="00021EB1">
              <w:rPr>
                <w:rFonts w:ascii="Univers Next Pro Light Cond" w:hAnsi="Univers Next Pro Light Cond" w:cstheme="minorHAnsi"/>
                <w:sz w:val="24"/>
                <w:szCs w:val="24"/>
              </w:rPr>
              <w:t>Pour quelle(s) raison(s) menez-vous ces actions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CAD2ED9" w14:textId="77777777" w:rsidR="00CA68EC" w:rsidRPr="00021EB1" w:rsidRDefault="00CA68EC" w:rsidP="007A416E">
            <w:pPr>
              <w:rPr>
                <w:rFonts w:ascii="Univers Next Pro Light Cond" w:hAnsi="Univers Next Pro Light Cond"/>
                <w:b/>
                <w:bCs/>
                <w:sz w:val="24"/>
                <w:szCs w:val="24"/>
              </w:rPr>
            </w:pPr>
            <w:r w:rsidRPr="00021EB1">
              <w:rPr>
                <w:rFonts w:ascii="Univers Next Pro Light Cond" w:hAnsi="Univers Next Pro Light Cond"/>
                <w:b/>
                <w:bCs/>
                <w:sz w:val="24"/>
                <w:szCs w:val="24"/>
              </w:rPr>
              <w:t xml:space="preserve">Menu à choix multiples : </w:t>
            </w:r>
          </w:p>
          <w:p w14:paraId="3AEB05E9"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 xml:space="preserve">Conviction de l’entreprise </w:t>
            </w:r>
          </w:p>
          <w:p w14:paraId="654E95A2"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 xml:space="preserve">Amélioration de la gestion des RH </w:t>
            </w:r>
          </w:p>
          <w:p w14:paraId="12CF4777"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 xml:space="preserve">Amélioration de la qualité de vie au travail </w:t>
            </w:r>
          </w:p>
          <w:p w14:paraId="34F54B04"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 xml:space="preserve">Démarche de responsabilité sociale de l’entreprise (RSE) </w:t>
            </w:r>
          </w:p>
          <w:p w14:paraId="414BA76E"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Enjeu économique</w:t>
            </w:r>
          </w:p>
          <w:p w14:paraId="0E62EBAC"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bCs/>
                <w:sz w:val="24"/>
                <w:szCs w:val="24"/>
              </w:rPr>
            </w:pPr>
            <w:r w:rsidRPr="00021EB1">
              <w:rPr>
                <w:rFonts w:ascii="Univers Next Pro Light Cond" w:hAnsi="Univers Next Pro Light Cond"/>
                <w:bCs/>
                <w:sz w:val="24"/>
                <w:szCs w:val="24"/>
              </w:rPr>
              <w:t xml:space="preserve">Valorisation de l’image </w:t>
            </w:r>
          </w:p>
          <w:p w14:paraId="03F7EE9E" w14:textId="77777777" w:rsidR="00CA68EC" w:rsidRPr="00021EB1" w:rsidRDefault="00CA68EC" w:rsidP="00300AAD">
            <w:pPr>
              <w:pStyle w:val="Paragraphedeliste"/>
              <w:numPr>
                <w:ilvl w:val="0"/>
                <w:numId w:val="17"/>
              </w:numPr>
              <w:ind w:left="320" w:hanging="291"/>
              <w:contextualSpacing w:val="0"/>
              <w:rPr>
                <w:rFonts w:ascii="Univers Next Pro Light Cond" w:hAnsi="Univers Next Pro Light Cond"/>
                <w:sz w:val="24"/>
                <w:szCs w:val="24"/>
              </w:rPr>
            </w:pPr>
            <w:r w:rsidRPr="00021EB1">
              <w:rPr>
                <w:rFonts w:ascii="Univers Next Pro Light Cond" w:hAnsi="Univers Next Pro Light Cond"/>
                <w:bCs/>
                <w:sz w:val="24"/>
                <w:szCs w:val="24"/>
              </w:rPr>
              <w:t>Autre(s) (préciser le cas échéant)</w:t>
            </w:r>
          </w:p>
        </w:tc>
      </w:tr>
    </w:tbl>
    <w:p w14:paraId="19A30E6D" w14:textId="77777777" w:rsidR="00CA68EC" w:rsidRPr="00021EB1" w:rsidRDefault="00CA68EC" w:rsidP="00CA68EC">
      <w:pPr>
        <w:rPr>
          <w:rFonts w:ascii="Univers Next Pro Light Cond" w:hAnsi="Univers Next Pro Light Cond" w:cs="Arial"/>
          <w:sz w:val="24"/>
          <w:szCs w:val="24"/>
        </w:rPr>
      </w:pPr>
    </w:p>
    <w:p w14:paraId="1F6D3302" w14:textId="77777777" w:rsidR="00CA68EC" w:rsidRPr="00021EB1" w:rsidRDefault="00CA68EC" w:rsidP="00CA68EC">
      <w:pPr>
        <w:autoSpaceDE w:val="0"/>
        <w:ind w:left="-426"/>
        <w:jc w:val="center"/>
        <w:rPr>
          <w:rFonts w:ascii="Univers Next Pro Light Cond" w:hAnsi="Univers Next Pro Light Cond" w:cstheme="minorHAnsi"/>
          <w:bCs/>
          <w:color w:val="000000"/>
          <w:sz w:val="24"/>
          <w:szCs w:val="24"/>
        </w:rPr>
      </w:pPr>
    </w:p>
    <w:p w14:paraId="50EAEE38" w14:textId="77777777" w:rsidR="00461B7C" w:rsidRPr="00021EB1" w:rsidRDefault="00461B7C" w:rsidP="00CA68EC">
      <w:pPr>
        <w:autoSpaceDE w:val="0"/>
        <w:jc w:val="center"/>
        <w:rPr>
          <w:rFonts w:ascii="Univers Next Pro Light Cond" w:hAnsi="Univers Next Pro Light Cond" w:cs="Arial"/>
          <w:sz w:val="24"/>
          <w:szCs w:val="24"/>
        </w:rPr>
      </w:pPr>
    </w:p>
    <w:sectPr w:rsidR="00461B7C" w:rsidRPr="00021EB1" w:rsidSect="009650A3">
      <w:headerReference w:type="default" r:id="rId12"/>
      <w:footerReference w:type="default" r:id="rId13"/>
      <w:headerReference w:type="first" r:id="rId14"/>
      <w:footnotePr>
        <w:numRestart w:val="eachSect"/>
      </w:footnotePr>
      <w:pgSz w:w="11907" w:h="16840"/>
      <w:pgMar w:top="1417" w:right="1417" w:bottom="1417" w:left="1417" w:header="720" w:footer="720" w:gutter="0"/>
      <w:cols w:space="720"/>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D11EAD4" w16cex:dateUtc="2026-01-14T09:13:00Z"/>
  <w16cex:commentExtensible w16cex:durableId="2CFF69AE" w16cex:dateUtc="2025-12-31T08:21:00Z"/>
  <w16cex:commentExtensible w16cex:durableId="2CFF6994" w16cex:dateUtc="2025-12-31T08:21:00Z"/>
  <w16cex:commentExtensible w16cex:durableId="2CFF69C4" w16cex:dateUtc="2025-12-31T08:22:00Z"/>
  <w16cex:commentExtensible w16cex:durableId="2D121738" w16cex:dateUtc="2026-01-14T12:23:00Z"/>
  <w16cex:commentExtensible w16cex:durableId="2CFF6A05" w16cex:dateUtc="2025-12-31T08:2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6F5BC8" w14:textId="77777777" w:rsidR="00BD101D" w:rsidRDefault="00BD101D">
      <w:r>
        <w:separator/>
      </w:r>
    </w:p>
  </w:endnote>
  <w:endnote w:type="continuationSeparator" w:id="0">
    <w:p w14:paraId="2BF86E76" w14:textId="77777777" w:rsidR="00BD101D" w:rsidRDefault="00BD1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Next Pro Light Cond">
    <w:altName w:val="Calibri"/>
    <w:panose1 w:val="020B0406030202020203"/>
    <w:charset w:val="00"/>
    <w:family w:val="swiss"/>
    <w:pitch w:val="variable"/>
    <w:sig w:usb0="A000002F" w:usb1="5000205B" w:usb2="00000000" w:usb3="00000000" w:csb0="00000093" w:csb1="00000000"/>
  </w:font>
  <w:font w:name="DIN-Regular">
    <w:altName w:val="Segoe UI"/>
    <w:panose1 w:val="02000503040000020003"/>
    <w:charset w:val="00"/>
    <w:family w:val="swiss"/>
    <w:pitch w:val="variable"/>
    <w:sig w:usb0="800000AF" w:usb1="10002048"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Helvetica">
    <w:panose1 w:val="020B05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 w:name="CIDFont+F4">
    <w:altName w:val="Calibri"/>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4BDE1" w14:textId="77777777" w:rsidR="00BD101D" w:rsidRDefault="00BD101D">
    <w:pPr>
      <w:pStyle w:val="Pieddepage"/>
      <w:jc w:val="right"/>
    </w:pPr>
    <w:r>
      <w:fldChar w:fldCharType="begin"/>
    </w:r>
    <w:r>
      <w:instrText>PAGE</w:instrText>
    </w:r>
    <w:r>
      <w:fldChar w:fldCharType="separate"/>
    </w:r>
    <w:r>
      <w:rPr>
        <w:noProof/>
      </w:rPr>
      <w:t>30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0BDE54" w14:textId="77777777" w:rsidR="00BD101D" w:rsidRDefault="00BD101D">
      <w:r>
        <w:separator/>
      </w:r>
    </w:p>
  </w:footnote>
  <w:footnote w:type="continuationSeparator" w:id="0">
    <w:p w14:paraId="4414BA58" w14:textId="77777777" w:rsidR="00BD101D" w:rsidRDefault="00BD10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A72B3" w14:textId="4194FB5C" w:rsidR="00BD101D" w:rsidRDefault="00BD101D">
    <w:pPr>
      <w:pStyle w:val="En-tte"/>
    </w:pPr>
    <w:r>
      <w:rPr>
        <w:noProof/>
      </w:rPr>
      <w:drawing>
        <wp:anchor distT="0" distB="0" distL="114300" distR="114300" simplePos="0" relativeHeight="251661312" behindDoc="0" locked="0" layoutInCell="1" allowOverlap="1" wp14:anchorId="0B7BC933" wp14:editId="68AA4095">
          <wp:simplePos x="0" y="0"/>
          <wp:positionH relativeFrom="page">
            <wp:align>right</wp:align>
          </wp:positionH>
          <wp:positionV relativeFrom="paragraph">
            <wp:posOffset>-168173</wp:posOffset>
          </wp:positionV>
          <wp:extent cx="3093085" cy="605790"/>
          <wp:effectExtent l="0" t="0" r="0" b="3810"/>
          <wp:wrapThrough wrapText="bothSides">
            <wp:wrapPolygon edited="0">
              <wp:start x="0" y="0"/>
              <wp:lineTo x="0" y="6113"/>
              <wp:lineTo x="4523" y="11547"/>
              <wp:lineTo x="3060" y="15623"/>
              <wp:lineTo x="3326" y="21057"/>
              <wp:lineTo x="9179" y="21057"/>
              <wp:lineTo x="9844" y="21057"/>
              <wp:lineTo x="21418" y="20377"/>
              <wp:lineTo x="21418" y="1358"/>
              <wp:lineTo x="10510"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PI-NOI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93085" cy="60579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9AE31" w14:textId="09607544" w:rsidR="00BD101D" w:rsidRDefault="00BD101D">
    <w:pPr>
      <w:pStyle w:val="En-tte"/>
    </w:pPr>
    <w:r>
      <w:rPr>
        <w:noProof/>
      </w:rPr>
      <w:drawing>
        <wp:anchor distT="0" distB="0" distL="114300" distR="114300" simplePos="0" relativeHeight="251659264" behindDoc="0" locked="0" layoutInCell="1" allowOverlap="1" wp14:anchorId="547F701E" wp14:editId="54259A15">
          <wp:simplePos x="0" y="0"/>
          <wp:positionH relativeFrom="column">
            <wp:posOffset>3160166</wp:posOffset>
          </wp:positionH>
          <wp:positionV relativeFrom="paragraph">
            <wp:posOffset>-234010</wp:posOffset>
          </wp:positionV>
          <wp:extent cx="3093085" cy="605790"/>
          <wp:effectExtent l="0" t="0" r="0" b="3810"/>
          <wp:wrapThrough wrapText="bothSides">
            <wp:wrapPolygon edited="0">
              <wp:start x="0" y="0"/>
              <wp:lineTo x="0" y="6113"/>
              <wp:lineTo x="4523" y="11547"/>
              <wp:lineTo x="3060" y="15623"/>
              <wp:lineTo x="3326" y="21057"/>
              <wp:lineTo x="9179" y="21057"/>
              <wp:lineTo x="9844" y="21057"/>
              <wp:lineTo x="21418" y="20377"/>
              <wp:lineTo x="21418" y="1358"/>
              <wp:lineTo x="10510" y="0"/>
              <wp:lineTo x="0" y="0"/>
            </wp:wrapPolygon>
          </wp:wrapThrough>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PI-NOI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93085" cy="6057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Calibri" w:hAnsi="Calibri" w:cs="Calibri"/>
        <w:b w:val="0"/>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21"/>
    <w:lvl w:ilvl="0">
      <w:start w:val="1"/>
      <w:numFmt w:val="bullet"/>
      <w:lvlText w:val=""/>
      <w:lvlJc w:val="left"/>
      <w:pPr>
        <w:tabs>
          <w:tab w:val="num" w:pos="720"/>
        </w:tabs>
        <w:ind w:left="720" w:hanging="360"/>
      </w:pPr>
      <w:rPr>
        <w:rFonts w:ascii="Wingdings" w:hAnsi="Wingdings"/>
        <w:sz w:val="16"/>
      </w:rPr>
    </w:lvl>
  </w:abstractNum>
  <w:abstractNum w:abstractNumId="3" w15:restartNumberingAfterBreak="0">
    <w:nsid w:val="00000005"/>
    <w:multiLevelType w:val="singleLevel"/>
    <w:tmpl w:val="00000005"/>
    <w:name w:val="WW8Num5"/>
    <w:lvl w:ilvl="0">
      <w:numFmt w:val="bullet"/>
      <w:lvlText w:val=""/>
      <w:lvlJc w:val="left"/>
      <w:pPr>
        <w:tabs>
          <w:tab w:val="num" w:pos="0"/>
        </w:tabs>
        <w:ind w:left="850" w:hanging="283"/>
      </w:pPr>
      <w:rPr>
        <w:rFonts w:ascii="Symbol" w:hAnsi="Symbol" w:cs="Symbol"/>
      </w:rPr>
    </w:lvl>
  </w:abstractNum>
  <w:abstractNum w:abstractNumId="4" w15:restartNumberingAfterBreak="0">
    <w:nsid w:val="089157C0"/>
    <w:multiLevelType w:val="hybridMultilevel"/>
    <w:tmpl w:val="489AA880"/>
    <w:styleLink w:val="Liste21"/>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98F6091"/>
    <w:multiLevelType w:val="hybridMultilevel"/>
    <w:tmpl w:val="E3B419B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FA746E"/>
    <w:multiLevelType w:val="multilevel"/>
    <w:tmpl w:val="557CEF56"/>
    <w:styleLink w:val="Listeactuelle2"/>
    <w:lvl w:ilvl="0">
      <w:start w:val="1"/>
      <w:numFmt w:val="decimal"/>
      <w:lvlText w:val="%1)"/>
      <w:lvlJc w:val="left"/>
      <w:pPr>
        <w:ind w:left="720" w:hanging="360"/>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AB134FC"/>
    <w:multiLevelType w:val="hybridMultilevel"/>
    <w:tmpl w:val="8D7C6CEC"/>
    <w:lvl w:ilvl="0" w:tplc="4DD42688">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257E0DDD"/>
    <w:multiLevelType w:val="hybridMultilevel"/>
    <w:tmpl w:val="9C0C054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5ED3709"/>
    <w:multiLevelType w:val="hybridMultilevel"/>
    <w:tmpl w:val="DF044EFC"/>
    <w:lvl w:ilvl="0" w:tplc="696CC26E">
      <w:start w:val="1"/>
      <w:numFmt w:val="decimal"/>
      <w:lvlText w:val="%1."/>
      <w:lvlJc w:val="left"/>
      <w:pPr>
        <w:ind w:left="720" w:hanging="360"/>
      </w:pPr>
      <w:rPr>
        <w:rFonts w:ascii="Arial" w:eastAsia="Times New Roman" w:hAnsi="Arial" w:cs="Arial"/>
        <w:sz w:val="20"/>
        <w:szCs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0" w15:restartNumberingAfterBreak="0">
    <w:nsid w:val="2A1D5AAD"/>
    <w:multiLevelType w:val="hybridMultilevel"/>
    <w:tmpl w:val="565A4A44"/>
    <w:lvl w:ilvl="0" w:tplc="9860088E">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02A06BD"/>
    <w:multiLevelType w:val="hybridMultilevel"/>
    <w:tmpl w:val="8972649C"/>
    <w:lvl w:ilvl="0" w:tplc="A2C885FC">
      <w:numFmt w:val="bullet"/>
      <w:lvlText w:val="-"/>
      <w:lvlJc w:val="left"/>
      <w:pPr>
        <w:ind w:left="360" w:hanging="360"/>
      </w:pPr>
      <w:rPr>
        <w:rFonts w:ascii="Univers Next Pro Light Cond" w:eastAsia="Times New Roman" w:hAnsi="Univers Next Pro Light Cond"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340E47B0"/>
    <w:multiLevelType w:val="hybridMultilevel"/>
    <w:tmpl w:val="258E4402"/>
    <w:lvl w:ilvl="0" w:tplc="8112F4BA">
      <w:start w:val="13"/>
      <w:numFmt w:val="bullet"/>
      <w:lvlText w:val="-"/>
      <w:lvlJc w:val="left"/>
      <w:pPr>
        <w:ind w:left="720" w:hanging="360"/>
      </w:pPr>
      <w:rPr>
        <w:rFonts w:ascii="DIN-Regular" w:eastAsia="Times New Roman" w:hAnsi="DIN-Regular"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54544C4"/>
    <w:multiLevelType w:val="hybridMultilevel"/>
    <w:tmpl w:val="AF9222C4"/>
    <w:styleLink w:val="Liste31"/>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96920A1"/>
    <w:multiLevelType w:val="hybridMultilevel"/>
    <w:tmpl w:val="E384D9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4A76A9"/>
    <w:multiLevelType w:val="multilevel"/>
    <w:tmpl w:val="557CEF56"/>
    <w:styleLink w:val="Listeactuelle1"/>
    <w:lvl w:ilvl="0">
      <w:start w:val="1"/>
      <w:numFmt w:val="decimal"/>
      <w:lvlText w:val="%1)"/>
      <w:lvlJc w:val="left"/>
      <w:pPr>
        <w:ind w:left="720" w:hanging="360"/>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A603D20"/>
    <w:multiLevelType w:val="hybridMultilevel"/>
    <w:tmpl w:val="42320092"/>
    <w:lvl w:ilvl="0" w:tplc="040C000B">
      <w:start w:val="1"/>
      <w:numFmt w:val="bullet"/>
      <w:lvlText w:val=""/>
      <w:lvlJc w:val="left"/>
      <w:pPr>
        <w:tabs>
          <w:tab w:val="num" w:pos="720"/>
        </w:tabs>
        <w:ind w:left="720" w:hanging="360"/>
      </w:pPr>
      <w:rPr>
        <w:rFonts w:ascii="Wingdings" w:hAnsi="Wingdings" w:hint="default"/>
      </w:rPr>
    </w:lvl>
    <w:lvl w:ilvl="1" w:tplc="04C42A4C">
      <w:numFmt w:val="bullet"/>
      <w:lvlText w:val="-"/>
      <w:lvlJc w:val="left"/>
      <w:pPr>
        <w:tabs>
          <w:tab w:val="num" w:pos="1440"/>
        </w:tabs>
        <w:ind w:left="1440" w:hanging="360"/>
      </w:pPr>
      <w:rPr>
        <w:rFonts w:ascii="Times New Roman" w:eastAsia="Times New Roman" w:hAnsi="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7128B4"/>
    <w:multiLevelType w:val="hybridMultilevel"/>
    <w:tmpl w:val="95B4A106"/>
    <w:lvl w:ilvl="0" w:tplc="040C000D">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8" w15:restartNumberingAfterBreak="0">
    <w:nsid w:val="3B9C7FA5"/>
    <w:multiLevelType w:val="hybridMultilevel"/>
    <w:tmpl w:val="2A72BB1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5A62707"/>
    <w:multiLevelType w:val="hybridMultilevel"/>
    <w:tmpl w:val="E5E8BB2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57F069A1"/>
    <w:multiLevelType w:val="hybridMultilevel"/>
    <w:tmpl w:val="6838BD0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5EF40106"/>
    <w:multiLevelType w:val="hybridMultilevel"/>
    <w:tmpl w:val="B972F706"/>
    <w:lvl w:ilvl="0" w:tplc="2B4A00B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3605BA"/>
    <w:multiLevelType w:val="hybridMultilevel"/>
    <w:tmpl w:val="C2141D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B305669"/>
    <w:multiLevelType w:val="hybridMultilevel"/>
    <w:tmpl w:val="8DD25C7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6BAC6D49"/>
    <w:multiLevelType w:val="hybridMultilevel"/>
    <w:tmpl w:val="C6785C68"/>
    <w:lvl w:ilvl="0" w:tplc="80CEFEFE">
      <w:numFmt w:val="bullet"/>
      <w:lvlText w:val="-"/>
      <w:lvlJc w:val="left"/>
      <w:pPr>
        <w:ind w:left="1080" w:hanging="72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2">
    <w:abstractNumId w:val="4"/>
  </w:num>
  <w:num w:numId="3">
    <w:abstractNumId w:val="13"/>
  </w:num>
  <w:num w:numId="4">
    <w:abstractNumId w:val="3"/>
  </w:num>
  <w:num w:numId="5">
    <w:abstractNumId w:val="22"/>
  </w:num>
  <w:num w:numId="6">
    <w:abstractNumId w:val="12"/>
  </w:num>
  <w:num w:numId="7">
    <w:abstractNumId w:val="17"/>
  </w:num>
  <w:num w:numId="8">
    <w:abstractNumId w:val="9"/>
  </w:num>
  <w:num w:numId="9">
    <w:abstractNumId w:val="19"/>
  </w:num>
  <w:num w:numId="10">
    <w:abstractNumId w:val="8"/>
  </w:num>
  <w:num w:numId="11">
    <w:abstractNumId w:val="20"/>
  </w:num>
  <w:num w:numId="12">
    <w:abstractNumId w:val="18"/>
  </w:num>
  <w:num w:numId="13">
    <w:abstractNumId w:val="23"/>
  </w:num>
  <w:num w:numId="14">
    <w:abstractNumId w:val="14"/>
  </w:num>
  <w:num w:numId="15">
    <w:abstractNumId w:val="7"/>
  </w:num>
  <w:num w:numId="16">
    <w:abstractNumId w:val="21"/>
  </w:num>
  <w:num w:numId="17">
    <w:abstractNumId w:val="5"/>
  </w:num>
  <w:num w:numId="18">
    <w:abstractNumId w:val="15"/>
  </w:num>
  <w:num w:numId="19">
    <w:abstractNumId w:val="6"/>
  </w:num>
  <w:num w:numId="20">
    <w:abstractNumId w:val="10"/>
  </w:num>
  <w:num w:numId="21">
    <w:abstractNumId w:val="11"/>
  </w:num>
  <w:num w:numId="22">
    <w:abstractNumId w:val="24"/>
  </w:num>
  <w:num w:numId="23">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printFractionalCharacterWidth/>
  <w:embedSystemFonts/>
  <w:activeWritingStyle w:appName="MSWord" w:lang="fr-FR" w:vendorID="9" w:dllVersion="512" w:checkStyle="1"/>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F09"/>
    <w:rsid w:val="00001690"/>
    <w:rsid w:val="00001929"/>
    <w:rsid w:val="00012C9B"/>
    <w:rsid w:val="000163E8"/>
    <w:rsid w:val="00021EB1"/>
    <w:rsid w:val="00023556"/>
    <w:rsid w:val="00026FDC"/>
    <w:rsid w:val="00036BB1"/>
    <w:rsid w:val="00037662"/>
    <w:rsid w:val="00041AF3"/>
    <w:rsid w:val="0004333E"/>
    <w:rsid w:val="000449F0"/>
    <w:rsid w:val="00045946"/>
    <w:rsid w:val="0005338E"/>
    <w:rsid w:val="00055BC5"/>
    <w:rsid w:val="00067995"/>
    <w:rsid w:val="00071AC8"/>
    <w:rsid w:val="000730C1"/>
    <w:rsid w:val="00073941"/>
    <w:rsid w:val="00075EAF"/>
    <w:rsid w:val="000776AC"/>
    <w:rsid w:val="00081A6E"/>
    <w:rsid w:val="00081B46"/>
    <w:rsid w:val="00086750"/>
    <w:rsid w:val="00086817"/>
    <w:rsid w:val="00091AE5"/>
    <w:rsid w:val="0009464D"/>
    <w:rsid w:val="00094AB5"/>
    <w:rsid w:val="00097265"/>
    <w:rsid w:val="000973D2"/>
    <w:rsid w:val="00097E1E"/>
    <w:rsid w:val="000A0EEC"/>
    <w:rsid w:val="000A13E7"/>
    <w:rsid w:val="000A7217"/>
    <w:rsid w:val="000B188F"/>
    <w:rsid w:val="000B25DD"/>
    <w:rsid w:val="000B6DE5"/>
    <w:rsid w:val="000B725F"/>
    <w:rsid w:val="000C1321"/>
    <w:rsid w:val="000C2480"/>
    <w:rsid w:val="000C45C9"/>
    <w:rsid w:val="000C6B62"/>
    <w:rsid w:val="000C752B"/>
    <w:rsid w:val="000D0631"/>
    <w:rsid w:val="000D1A68"/>
    <w:rsid w:val="000D1C5A"/>
    <w:rsid w:val="000D5E13"/>
    <w:rsid w:val="000D6B44"/>
    <w:rsid w:val="000E3E0D"/>
    <w:rsid w:val="000E7BDA"/>
    <w:rsid w:val="000E7C91"/>
    <w:rsid w:val="000F0876"/>
    <w:rsid w:val="000F166A"/>
    <w:rsid w:val="000F2B10"/>
    <w:rsid w:val="000F3442"/>
    <w:rsid w:val="000F3D5C"/>
    <w:rsid w:val="000F5CD1"/>
    <w:rsid w:val="000F6D6E"/>
    <w:rsid w:val="0010082F"/>
    <w:rsid w:val="00103943"/>
    <w:rsid w:val="00103A64"/>
    <w:rsid w:val="00103DBD"/>
    <w:rsid w:val="00103EBC"/>
    <w:rsid w:val="00110513"/>
    <w:rsid w:val="0011270B"/>
    <w:rsid w:val="001145A0"/>
    <w:rsid w:val="00116E05"/>
    <w:rsid w:val="001209B5"/>
    <w:rsid w:val="00124260"/>
    <w:rsid w:val="00135D86"/>
    <w:rsid w:val="00136109"/>
    <w:rsid w:val="001401A0"/>
    <w:rsid w:val="00141B4C"/>
    <w:rsid w:val="00141F60"/>
    <w:rsid w:val="00145C6A"/>
    <w:rsid w:val="00150DB2"/>
    <w:rsid w:val="00151F6D"/>
    <w:rsid w:val="0015325C"/>
    <w:rsid w:val="0015372B"/>
    <w:rsid w:val="00153FC5"/>
    <w:rsid w:val="00154346"/>
    <w:rsid w:val="00154B89"/>
    <w:rsid w:val="00154F72"/>
    <w:rsid w:val="0015687E"/>
    <w:rsid w:val="001621B5"/>
    <w:rsid w:val="001644E3"/>
    <w:rsid w:val="00165578"/>
    <w:rsid w:val="001658F6"/>
    <w:rsid w:val="0018591C"/>
    <w:rsid w:val="00186F49"/>
    <w:rsid w:val="00192443"/>
    <w:rsid w:val="00194281"/>
    <w:rsid w:val="00195CFA"/>
    <w:rsid w:val="001A1954"/>
    <w:rsid w:val="001A7C0F"/>
    <w:rsid w:val="001B00D8"/>
    <w:rsid w:val="001B4929"/>
    <w:rsid w:val="001B527B"/>
    <w:rsid w:val="001B589C"/>
    <w:rsid w:val="001B61EB"/>
    <w:rsid w:val="001B67B8"/>
    <w:rsid w:val="001B73EA"/>
    <w:rsid w:val="001C18DF"/>
    <w:rsid w:val="001C5711"/>
    <w:rsid w:val="001D0F44"/>
    <w:rsid w:val="001D2424"/>
    <w:rsid w:val="001D4051"/>
    <w:rsid w:val="001D751C"/>
    <w:rsid w:val="001E14A5"/>
    <w:rsid w:val="001E2BA6"/>
    <w:rsid w:val="001E3E8B"/>
    <w:rsid w:val="001E7101"/>
    <w:rsid w:val="001F5C95"/>
    <w:rsid w:val="001F7D98"/>
    <w:rsid w:val="002045E6"/>
    <w:rsid w:val="00205AFD"/>
    <w:rsid w:val="00206CD8"/>
    <w:rsid w:val="00210D50"/>
    <w:rsid w:val="00211AC2"/>
    <w:rsid w:val="002120D4"/>
    <w:rsid w:val="00214AEB"/>
    <w:rsid w:val="00216062"/>
    <w:rsid w:val="00217D66"/>
    <w:rsid w:val="002200E1"/>
    <w:rsid w:val="00231935"/>
    <w:rsid w:val="0023461F"/>
    <w:rsid w:val="00241B58"/>
    <w:rsid w:val="00243C82"/>
    <w:rsid w:val="002507A2"/>
    <w:rsid w:val="00251442"/>
    <w:rsid w:val="00254EFB"/>
    <w:rsid w:val="0025607F"/>
    <w:rsid w:val="00263127"/>
    <w:rsid w:val="00263BDC"/>
    <w:rsid w:val="002658AB"/>
    <w:rsid w:val="00273D86"/>
    <w:rsid w:val="0027618C"/>
    <w:rsid w:val="00280A40"/>
    <w:rsid w:val="00283232"/>
    <w:rsid w:val="00283744"/>
    <w:rsid w:val="00283BCA"/>
    <w:rsid w:val="00285F7F"/>
    <w:rsid w:val="00295C34"/>
    <w:rsid w:val="002A0028"/>
    <w:rsid w:val="002A0C29"/>
    <w:rsid w:val="002A1D04"/>
    <w:rsid w:val="002A1D3B"/>
    <w:rsid w:val="002A355C"/>
    <w:rsid w:val="002A4E22"/>
    <w:rsid w:val="002A6562"/>
    <w:rsid w:val="002A7628"/>
    <w:rsid w:val="002B44EC"/>
    <w:rsid w:val="002C0C0D"/>
    <w:rsid w:val="002C1644"/>
    <w:rsid w:val="002C3CE6"/>
    <w:rsid w:val="002C5D7C"/>
    <w:rsid w:val="002C6A61"/>
    <w:rsid w:val="002C72D8"/>
    <w:rsid w:val="002C7F28"/>
    <w:rsid w:val="002D128C"/>
    <w:rsid w:val="002D227A"/>
    <w:rsid w:val="002D440A"/>
    <w:rsid w:val="002D5B20"/>
    <w:rsid w:val="002D71C7"/>
    <w:rsid w:val="002E0DD6"/>
    <w:rsid w:val="002F12AC"/>
    <w:rsid w:val="00300AAD"/>
    <w:rsid w:val="00301094"/>
    <w:rsid w:val="00301F97"/>
    <w:rsid w:val="00304040"/>
    <w:rsid w:val="00304EF1"/>
    <w:rsid w:val="003050A6"/>
    <w:rsid w:val="003061D5"/>
    <w:rsid w:val="003062C6"/>
    <w:rsid w:val="00311E4E"/>
    <w:rsid w:val="00314973"/>
    <w:rsid w:val="00315464"/>
    <w:rsid w:val="00315A7E"/>
    <w:rsid w:val="00316412"/>
    <w:rsid w:val="0032036B"/>
    <w:rsid w:val="003313AB"/>
    <w:rsid w:val="0033681F"/>
    <w:rsid w:val="003411C3"/>
    <w:rsid w:val="003421C7"/>
    <w:rsid w:val="00343ADF"/>
    <w:rsid w:val="00343EE8"/>
    <w:rsid w:val="0034546F"/>
    <w:rsid w:val="00347665"/>
    <w:rsid w:val="0035110A"/>
    <w:rsid w:val="00351F07"/>
    <w:rsid w:val="00355062"/>
    <w:rsid w:val="0035575F"/>
    <w:rsid w:val="0035622D"/>
    <w:rsid w:val="00356427"/>
    <w:rsid w:val="00360794"/>
    <w:rsid w:val="00360F70"/>
    <w:rsid w:val="003617CE"/>
    <w:rsid w:val="00365BCD"/>
    <w:rsid w:val="00366B93"/>
    <w:rsid w:val="00371F34"/>
    <w:rsid w:val="0037276F"/>
    <w:rsid w:val="0037468B"/>
    <w:rsid w:val="00375EB5"/>
    <w:rsid w:val="00380E6D"/>
    <w:rsid w:val="00380E89"/>
    <w:rsid w:val="003831AF"/>
    <w:rsid w:val="00383BFD"/>
    <w:rsid w:val="00385B86"/>
    <w:rsid w:val="00391D8A"/>
    <w:rsid w:val="00396A30"/>
    <w:rsid w:val="00396EEB"/>
    <w:rsid w:val="003A11F9"/>
    <w:rsid w:val="003A1571"/>
    <w:rsid w:val="003B1060"/>
    <w:rsid w:val="003B586E"/>
    <w:rsid w:val="003B7464"/>
    <w:rsid w:val="003C0D1C"/>
    <w:rsid w:val="003C1D84"/>
    <w:rsid w:val="003C236E"/>
    <w:rsid w:val="003C2BE5"/>
    <w:rsid w:val="003C2D70"/>
    <w:rsid w:val="003D40FA"/>
    <w:rsid w:val="003D5534"/>
    <w:rsid w:val="003E22F7"/>
    <w:rsid w:val="003E686E"/>
    <w:rsid w:val="003E6F29"/>
    <w:rsid w:val="003F3580"/>
    <w:rsid w:val="003F5E06"/>
    <w:rsid w:val="004004F4"/>
    <w:rsid w:val="00403666"/>
    <w:rsid w:val="00404ABB"/>
    <w:rsid w:val="004066FA"/>
    <w:rsid w:val="00420A09"/>
    <w:rsid w:val="00422194"/>
    <w:rsid w:val="00423FA4"/>
    <w:rsid w:val="00425358"/>
    <w:rsid w:val="00425434"/>
    <w:rsid w:val="00426D37"/>
    <w:rsid w:val="00427484"/>
    <w:rsid w:val="00427DB6"/>
    <w:rsid w:val="00427E0F"/>
    <w:rsid w:val="00430C8F"/>
    <w:rsid w:val="004330F0"/>
    <w:rsid w:val="004334D8"/>
    <w:rsid w:val="004346D6"/>
    <w:rsid w:val="00436CF6"/>
    <w:rsid w:val="004475C0"/>
    <w:rsid w:val="0045062A"/>
    <w:rsid w:val="00450832"/>
    <w:rsid w:val="00456D6B"/>
    <w:rsid w:val="004577FF"/>
    <w:rsid w:val="00460FFA"/>
    <w:rsid w:val="00461715"/>
    <w:rsid w:val="00461B7C"/>
    <w:rsid w:val="004620F1"/>
    <w:rsid w:val="00473811"/>
    <w:rsid w:val="0047468C"/>
    <w:rsid w:val="004746D8"/>
    <w:rsid w:val="0047498A"/>
    <w:rsid w:val="00481C3A"/>
    <w:rsid w:val="00482FEE"/>
    <w:rsid w:val="00483EEF"/>
    <w:rsid w:val="004852FF"/>
    <w:rsid w:val="004858D9"/>
    <w:rsid w:val="004860EF"/>
    <w:rsid w:val="0048745A"/>
    <w:rsid w:val="00491B72"/>
    <w:rsid w:val="00492F80"/>
    <w:rsid w:val="00494125"/>
    <w:rsid w:val="004956C3"/>
    <w:rsid w:val="004A18D7"/>
    <w:rsid w:val="004A1F59"/>
    <w:rsid w:val="004A23CB"/>
    <w:rsid w:val="004A3AA7"/>
    <w:rsid w:val="004B425F"/>
    <w:rsid w:val="004B50BF"/>
    <w:rsid w:val="004C09A2"/>
    <w:rsid w:val="004C6700"/>
    <w:rsid w:val="004C6741"/>
    <w:rsid w:val="004D46C3"/>
    <w:rsid w:val="004D71F9"/>
    <w:rsid w:val="004D742B"/>
    <w:rsid w:val="004E41E0"/>
    <w:rsid w:val="004E48B5"/>
    <w:rsid w:val="004F05B9"/>
    <w:rsid w:val="004F1054"/>
    <w:rsid w:val="004F232D"/>
    <w:rsid w:val="004F3196"/>
    <w:rsid w:val="004F3E8A"/>
    <w:rsid w:val="004F48EA"/>
    <w:rsid w:val="004F590E"/>
    <w:rsid w:val="0050693F"/>
    <w:rsid w:val="0050784B"/>
    <w:rsid w:val="00510EE6"/>
    <w:rsid w:val="00520CBC"/>
    <w:rsid w:val="00521F01"/>
    <w:rsid w:val="005234E1"/>
    <w:rsid w:val="005312EB"/>
    <w:rsid w:val="005318DD"/>
    <w:rsid w:val="00534ECF"/>
    <w:rsid w:val="0053710A"/>
    <w:rsid w:val="0054211C"/>
    <w:rsid w:val="00542650"/>
    <w:rsid w:val="00545D1E"/>
    <w:rsid w:val="0055384F"/>
    <w:rsid w:val="00557C59"/>
    <w:rsid w:val="00560306"/>
    <w:rsid w:val="0056337F"/>
    <w:rsid w:val="00563B58"/>
    <w:rsid w:val="00564B36"/>
    <w:rsid w:val="00573FB8"/>
    <w:rsid w:val="00574138"/>
    <w:rsid w:val="005756A6"/>
    <w:rsid w:val="00575B3F"/>
    <w:rsid w:val="00585EA0"/>
    <w:rsid w:val="0058666C"/>
    <w:rsid w:val="005934E7"/>
    <w:rsid w:val="00595A6D"/>
    <w:rsid w:val="005A02A9"/>
    <w:rsid w:val="005A0311"/>
    <w:rsid w:val="005A1129"/>
    <w:rsid w:val="005A2366"/>
    <w:rsid w:val="005A46A4"/>
    <w:rsid w:val="005A6EC1"/>
    <w:rsid w:val="005A7272"/>
    <w:rsid w:val="005B2CCC"/>
    <w:rsid w:val="005B3593"/>
    <w:rsid w:val="005B4569"/>
    <w:rsid w:val="005C25DE"/>
    <w:rsid w:val="005C3012"/>
    <w:rsid w:val="005D22FF"/>
    <w:rsid w:val="005D307C"/>
    <w:rsid w:val="005D546A"/>
    <w:rsid w:val="005E01EC"/>
    <w:rsid w:val="005E0E35"/>
    <w:rsid w:val="005E1A0F"/>
    <w:rsid w:val="005E2095"/>
    <w:rsid w:val="005E2960"/>
    <w:rsid w:val="005E2BD3"/>
    <w:rsid w:val="005E2F90"/>
    <w:rsid w:val="005E3213"/>
    <w:rsid w:val="005E3828"/>
    <w:rsid w:val="005E3D4E"/>
    <w:rsid w:val="005E7173"/>
    <w:rsid w:val="005F2B89"/>
    <w:rsid w:val="005F4C88"/>
    <w:rsid w:val="005F626D"/>
    <w:rsid w:val="00600178"/>
    <w:rsid w:val="006041FA"/>
    <w:rsid w:val="0060491C"/>
    <w:rsid w:val="0062057A"/>
    <w:rsid w:val="006214BC"/>
    <w:rsid w:val="00623C52"/>
    <w:rsid w:val="00630874"/>
    <w:rsid w:val="00630FC9"/>
    <w:rsid w:val="0063111A"/>
    <w:rsid w:val="006377BC"/>
    <w:rsid w:val="00645975"/>
    <w:rsid w:val="0065179C"/>
    <w:rsid w:val="006554F3"/>
    <w:rsid w:val="00656F9D"/>
    <w:rsid w:val="006662E8"/>
    <w:rsid w:val="0066734A"/>
    <w:rsid w:val="00671039"/>
    <w:rsid w:val="00671619"/>
    <w:rsid w:val="00671958"/>
    <w:rsid w:val="00672A6A"/>
    <w:rsid w:val="006735C1"/>
    <w:rsid w:val="0069402E"/>
    <w:rsid w:val="00694518"/>
    <w:rsid w:val="00696490"/>
    <w:rsid w:val="00697F56"/>
    <w:rsid w:val="006B1217"/>
    <w:rsid w:val="006B1607"/>
    <w:rsid w:val="006B1A13"/>
    <w:rsid w:val="006B3B28"/>
    <w:rsid w:val="006B5037"/>
    <w:rsid w:val="006B5790"/>
    <w:rsid w:val="006B67BC"/>
    <w:rsid w:val="006C0386"/>
    <w:rsid w:val="006C257F"/>
    <w:rsid w:val="006D3613"/>
    <w:rsid w:val="006D6F25"/>
    <w:rsid w:val="006E1E42"/>
    <w:rsid w:val="006E3829"/>
    <w:rsid w:val="006E61B5"/>
    <w:rsid w:val="006F1E06"/>
    <w:rsid w:val="006F2862"/>
    <w:rsid w:val="006F3EEB"/>
    <w:rsid w:val="006F407B"/>
    <w:rsid w:val="006F6686"/>
    <w:rsid w:val="0070137B"/>
    <w:rsid w:val="00703A46"/>
    <w:rsid w:val="007046B4"/>
    <w:rsid w:val="00706664"/>
    <w:rsid w:val="0071173F"/>
    <w:rsid w:val="00717CE9"/>
    <w:rsid w:val="007212B9"/>
    <w:rsid w:val="007233B6"/>
    <w:rsid w:val="0072620B"/>
    <w:rsid w:val="00726884"/>
    <w:rsid w:val="007275C3"/>
    <w:rsid w:val="00730915"/>
    <w:rsid w:val="007339A6"/>
    <w:rsid w:val="0073596C"/>
    <w:rsid w:val="00743291"/>
    <w:rsid w:val="007440F5"/>
    <w:rsid w:val="007510B6"/>
    <w:rsid w:val="00752524"/>
    <w:rsid w:val="00753CA8"/>
    <w:rsid w:val="00754A12"/>
    <w:rsid w:val="00755174"/>
    <w:rsid w:val="0075566F"/>
    <w:rsid w:val="00756FCB"/>
    <w:rsid w:val="0076163C"/>
    <w:rsid w:val="0076293F"/>
    <w:rsid w:val="007702A2"/>
    <w:rsid w:val="007708CD"/>
    <w:rsid w:val="00771A03"/>
    <w:rsid w:val="00772243"/>
    <w:rsid w:val="0077261A"/>
    <w:rsid w:val="00772B5E"/>
    <w:rsid w:val="00776B78"/>
    <w:rsid w:val="00782C64"/>
    <w:rsid w:val="007909E3"/>
    <w:rsid w:val="00794C42"/>
    <w:rsid w:val="00795C51"/>
    <w:rsid w:val="007A0466"/>
    <w:rsid w:val="007A16E5"/>
    <w:rsid w:val="007A174E"/>
    <w:rsid w:val="007A319A"/>
    <w:rsid w:val="007A416E"/>
    <w:rsid w:val="007A4E78"/>
    <w:rsid w:val="007B191B"/>
    <w:rsid w:val="007B2FC8"/>
    <w:rsid w:val="007B32DE"/>
    <w:rsid w:val="007B3DDB"/>
    <w:rsid w:val="007B40F5"/>
    <w:rsid w:val="007B605D"/>
    <w:rsid w:val="007B7BDB"/>
    <w:rsid w:val="007C1B42"/>
    <w:rsid w:val="007D2AF5"/>
    <w:rsid w:val="007E0AA5"/>
    <w:rsid w:val="007E2E17"/>
    <w:rsid w:val="007E3146"/>
    <w:rsid w:val="007E3AC1"/>
    <w:rsid w:val="007E7368"/>
    <w:rsid w:val="007F2220"/>
    <w:rsid w:val="007F4897"/>
    <w:rsid w:val="007F498F"/>
    <w:rsid w:val="007F5B7C"/>
    <w:rsid w:val="007F6FF8"/>
    <w:rsid w:val="00800D48"/>
    <w:rsid w:val="00804E68"/>
    <w:rsid w:val="0080580D"/>
    <w:rsid w:val="00806352"/>
    <w:rsid w:val="008102D7"/>
    <w:rsid w:val="00810FC3"/>
    <w:rsid w:val="00816ACE"/>
    <w:rsid w:val="00817DCD"/>
    <w:rsid w:val="00820902"/>
    <w:rsid w:val="00824CBD"/>
    <w:rsid w:val="008252AB"/>
    <w:rsid w:val="00833AAD"/>
    <w:rsid w:val="0083500A"/>
    <w:rsid w:val="00835BD3"/>
    <w:rsid w:val="00835F13"/>
    <w:rsid w:val="008366B4"/>
    <w:rsid w:val="00837526"/>
    <w:rsid w:val="0083755D"/>
    <w:rsid w:val="00843D79"/>
    <w:rsid w:val="00847A35"/>
    <w:rsid w:val="00850F24"/>
    <w:rsid w:val="008510D6"/>
    <w:rsid w:val="00852AA5"/>
    <w:rsid w:val="00854FC5"/>
    <w:rsid w:val="00855077"/>
    <w:rsid w:val="00864883"/>
    <w:rsid w:val="008659E4"/>
    <w:rsid w:val="00870E6B"/>
    <w:rsid w:val="00872C91"/>
    <w:rsid w:val="0087336B"/>
    <w:rsid w:val="0087796C"/>
    <w:rsid w:val="00880943"/>
    <w:rsid w:val="00881540"/>
    <w:rsid w:val="008816AF"/>
    <w:rsid w:val="00883532"/>
    <w:rsid w:val="00883CC7"/>
    <w:rsid w:val="00883D30"/>
    <w:rsid w:val="0089031A"/>
    <w:rsid w:val="00890507"/>
    <w:rsid w:val="00891D7A"/>
    <w:rsid w:val="0089234B"/>
    <w:rsid w:val="008945BD"/>
    <w:rsid w:val="00895FF8"/>
    <w:rsid w:val="008973ED"/>
    <w:rsid w:val="008A0455"/>
    <w:rsid w:val="008A5F99"/>
    <w:rsid w:val="008A70D3"/>
    <w:rsid w:val="008B0471"/>
    <w:rsid w:val="008B3B7F"/>
    <w:rsid w:val="008B5064"/>
    <w:rsid w:val="008B5AF3"/>
    <w:rsid w:val="008B6650"/>
    <w:rsid w:val="008B7DDB"/>
    <w:rsid w:val="008C5B93"/>
    <w:rsid w:val="008D004E"/>
    <w:rsid w:val="008D0585"/>
    <w:rsid w:val="008D39B4"/>
    <w:rsid w:val="008D4A41"/>
    <w:rsid w:val="008D5210"/>
    <w:rsid w:val="008D629C"/>
    <w:rsid w:val="008D6D2E"/>
    <w:rsid w:val="008E39F1"/>
    <w:rsid w:val="008E44E6"/>
    <w:rsid w:val="008E6EFC"/>
    <w:rsid w:val="008F263B"/>
    <w:rsid w:val="008F3146"/>
    <w:rsid w:val="008F6567"/>
    <w:rsid w:val="008F7F89"/>
    <w:rsid w:val="00903436"/>
    <w:rsid w:val="00905DF8"/>
    <w:rsid w:val="00910BB6"/>
    <w:rsid w:val="00912838"/>
    <w:rsid w:val="0091539B"/>
    <w:rsid w:val="00922D0E"/>
    <w:rsid w:val="00926315"/>
    <w:rsid w:val="00930122"/>
    <w:rsid w:val="00934DDA"/>
    <w:rsid w:val="009443EB"/>
    <w:rsid w:val="00950CF7"/>
    <w:rsid w:val="00950D83"/>
    <w:rsid w:val="00962326"/>
    <w:rsid w:val="00963795"/>
    <w:rsid w:val="009650A3"/>
    <w:rsid w:val="00965B67"/>
    <w:rsid w:val="009702C1"/>
    <w:rsid w:val="009709F0"/>
    <w:rsid w:val="00971DEB"/>
    <w:rsid w:val="0098575A"/>
    <w:rsid w:val="0098629C"/>
    <w:rsid w:val="00990A89"/>
    <w:rsid w:val="00992080"/>
    <w:rsid w:val="00993411"/>
    <w:rsid w:val="00995646"/>
    <w:rsid w:val="009A099B"/>
    <w:rsid w:val="009A1C1F"/>
    <w:rsid w:val="009A1E0D"/>
    <w:rsid w:val="009A2A9E"/>
    <w:rsid w:val="009A2D74"/>
    <w:rsid w:val="009A3702"/>
    <w:rsid w:val="009A3AA1"/>
    <w:rsid w:val="009B12A3"/>
    <w:rsid w:val="009B2CFD"/>
    <w:rsid w:val="009B6A6C"/>
    <w:rsid w:val="009B7135"/>
    <w:rsid w:val="009C0047"/>
    <w:rsid w:val="009C0C05"/>
    <w:rsid w:val="009C19CD"/>
    <w:rsid w:val="009C2B78"/>
    <w:rsid w:val="009C3409"/>
    <w:rsid w:val="009C38AA"/>
    <w:rsid w:val="009C3D4E"/>
    <w:rsid w:val="009D2FCE"/>
    <w:rsid w:val="009D33F9"/>
    <w:rsid w:val="009D5A3B"/>
    <w:rsid w:val="009E0E1D"/>
    <w:rsid w:val="009E12E2"/>
    <w:rsid w:val="009E1DF6"/>
    <w:rsid w:val="009E4220"/>
    <w:rsid w:val="009E4A12"/>
    <w:rsid w:val="009E746B"/>
    <w:rsid w:val="009F10A1"/>
    <w:rsid w:val="009F16AC"/>
    <w:rsid w:val="009F2E5F"/>
    <w:rsid w:val="009F4680"/>
    <w:rsid w:val="009F598F"/>
    <w:rsid w:val="00A0279E"/>
    <w:rsid w:val="00A03374"/>
    <w:rsid w:val="00A0406F"/>
    <w:rsid w:val="00A075BE"/>
    <w:rsid w:val="00A07F17"/>
    <w:rsid w:val="00A22400"/>
    <w:rsid w:val="00A2534D"/>
    <w:rsid w:val="00A331B8"/>
    <w:rsid w:val="00A33250"/>
    <w:rsid w:val="00A355EC"/>
    <w:rsid w:val="00A41356"/>
    <w:rsid w:val="00A41C75"/>
    <w:rsid w:val="00A4200F"/>
    <w:rsid w:val="00A4380F"/>
    <w:rsid w:val="00A44630"/>
    <w:rsid w:val="00A44AAE"/>
    <w:rsid w:val="00A50F7F"/>
    <w:rsid w:val="00A51F09"/>
    <w:rsid w:val="00A52A83"/>
    <w:rsid w:val="00A55F02"/>
    <w:rsid w:val="00A567FD"/>
    <w:rsid w:val="00A648E5"/>
    <w:rsid w:val="00A674DA"/>
    <w:rsid w:val="00A677FB"/>
    <w:rsid w:val="00A74D01"/>
    <w:rsid w:val="00A8025D"/>
    <w:rsid w:val="00A809E0"/>
    <w:rsid w:val="00A80CA7"/>
    <w:rsid w:val="00A83382"/>
    <w:rsid w:val="00A840B2"/>
    <w:rsid w:val="00A85A71"/>
    <w:rsid w:val="00A90722"/>
    <w:rsid w:val="00A9359C"/>
    <w:rsid w:val="00A94057"/>
    <w:rsid w:val="00A97FCA"/>
    <w:rsid w:val="00AB0847"/>
    <w:rsid w:val="00AB09B8"/>
    <w:rsid w:val="00AC1D50"/>
    <w:rsid w:val="00AC23D2"/>
    <w:rsid w:val="00AC3904"/>
    <w:rsid w:val="00AC4255"/>
    <w:rsid w:val="00AC4E8D"/>
    <w:rsid w:val="00AD0D68"/>
    <w:rsid w:val="00AD2CD9"/>
    <w:rsid w:val="00AD3055"/>
    <w:rsid w:val="00AD3253"/>
    <w:rsid w:val="00AD42AB"/>
    <w:rsid w:val="00AE1A2D"/>
    <w:rsid w:val="00AE23B2"/>
    <w:rsid w:val="00AE50A5"/>
    <w:rsid w:val="00AF131A"/>
    <w:rsid w:val="00AF20B4"/>
    <w:rsid w:val="00AF287B"/>
    <w:rsid w:val="00AF52DD"/>
    <w:rsid w:val="00AF6CD3"/>
    <w:rsid w:val="00B02D90"/>
    <w:rsid w:val="00B04799"/>
    <w:rsid w:val="00B05A84"/>
    <w:rsid w:val="00B06E60"/>
    <w:rsid w:val="00B06F79"/>
    <w:rsid w:val="00B1332A"/>
    <w:rsid w:val="00B152CE"/>
    <w:rsid w:val="00B17C8C"/>
    <w:rsid w:val="00B22769"/>
    <w:rsid w:val="00B2669F"/>
    <w:rsid w:val="00B306D7"/>
    <w:rsid w:val="00B34138"/>
    <w:rsid w:val="00B36915"/>
    <w:rsid w:val="00B40A77"/>
    <w:rsid w:val="00B40DB9"/>
    <w:rsid w:val="00B4364C"/>
    <w:rsid w:val="00B437F7"/>
    <w:rsid w:val="00B43B5B"/>
    <w:rsid w:val="00B446A3"/>
    <w:rsid w:val="00B54025"/>
    <w:rsid w:val="00B5628E"/>
    <w:rsid w:val="00B61E50"/>
    <w:rsid w:val="00B63A91"/>
    <w:rsid w:val="00B67EE9"/>
    <w:rsid w:val="00B70184"/>
    <w:rsid w:val="00B730E6"/>
    <w:rsid w:val="00B761F5"/>
    <w:rsid w:val="00B80A7B"/>
    <w:rsid w:val="00B82EFD"/>
    <w:rsid w:val="00B8343C"/>
    <w:rsid w:val="00B873B7"/>
    <w:rsid w:val="00B91C89"/>
    <w:rsid w:val="00B93D70"/>
    <w:rsid w:val="00B96F2A"/>
    <w:rsid w:val="00BA04CF"/>
    <w:rsid w:val="00BA0C00"/>
    <w:rsid w:val="00BA21FC"/>
    <w:rsid w:val="00BA2AF0"/>
    <w:rsid w:val="00BA4BA6"/>
    <w:rsid w:val="00BA552A"/>
    <w:rsid w:val="00BA640A"/>
    <w:rsid w:val="00BA7749"/>
    <w:rsid w:val="00BB01A7"/>
    <w:rsid w:val="00BB19A4"/>
    <w:rsid w:val="00BB1EFD"/>
    <w:rsid w:val="00BB361E"/>
    <w:rsid w:val="00BB5F94"/>
    <w:rsid w:val="00BB6C6A"/>
    <w:rsid w:val="00BC149C"/>
    <w:rsid w:val="00BC1B77"/>
    <w:rsid w:val="00BC2FAB"/>
    <w:rsid w:val="00BC3C84"/>
    <w:rsid w:val="00BC469E"/>
    <w:rsid w:val="00BC50F2"/>
    <w:rsid w:val="00BC52FC"/>
    <w:rsid w:val="00BC551E"/>
    <w:rsid w:val="00BC6B38"/>
    <w:rsid w:val="00BD101D"/>
    <w:rsid w:val="00BD278F"/>
    <w:rsid w:val="00BD3298"/>
    <w:rsid w:val="00BD4103"/>
    <w:rsid w:val="00BD5568"/>
    <w:rsid w:val="00BD5872"/>
    <w:rsid w:val="00BD59DC"/>
    <w:rsid w:val="00BD68C9"/>
    <w:rsid w:val="00BD7817"/>
    <w:rsid w:val="00BD7F07"/>
    <w:rsid w:val="00BD7FE7"/>
    <w:rsid w:val="00BE0194"/>
    <w:rsid w:val="00BE144C"/>
    <w:rsid w:val="00BF01C4"/>
    <w:rsid w:val="00BF190C"/>
    <w:rsid w:val="00BF21A7"/>
    <w:rsid w:val="00BF6AD5"/>
    <w:rsid w:val="00C03D35"/>
    <w:rsid w:val="00C114CD"/>
    <w:rsid w:val="00C16CDA"/>
    <w:rsid w:val="00C16F84"/>
    <w:rsid w:val="00C252AC"/>
    <w:rsid w:val="00C2693D"/>
    <w:rsid w:val="00C30967"/>
    <w:rsid w:val="00C3193E"/>
    <w:rsid w:val="00C3242F"/>
    <w:rsid w:val="00C3417F"/>
    <w:rsid w:val="00C34621"/>
    <w:rsid w:val="00C40DF5"/>
    <w:rsid w:val="00C41AEB"/>
    <w:rsid w:val="00C420E6"/>
    <w:rsid w:val="00C42321"/>
    <w:rsid w:val="00C42BE2"/>
    <w:rsid w:val="00C436C7"/>
    <w:rsid w:val="00C452AE"/>
    <w:rsid w:val="00C5094B"/>
    <w:rsid w:val="00C53211"/>
    <w:rsid w:val="00C558CB"/>
    <w:rsid w:val="00C57891"/>
    <w:rsid w:val="00C644F0"/>
    <w:rsid w:val="00C64DAC"/>
    <w:rsid w:val="00C654C0"/>
    <w:rsid w:val="00C666C1"/>
    <w:rsid w:val="00C71170"/>
    <w:rsid w:val="00C71ED6"/>
    <w:rsid w:val="00C72B6F"/>
    <w:rsid w:val="00C72E73"/>
    <w:rsid w:val="00C7550D"/>
    <w:rsid w:val="00C77EF9"/>
    <w:rsid w:val="00C81B2E"/>
    <w:rsid w:val="00C83E80"/>
    <w:rsid w:val="00C921C1"/>
    <w:rsid w:val="00C92A96"/>
    <w:rsid w:val="00C94503"/>
    <w:rsid w:val="00C94C03"/>
    <w:rsid w:val="00CA29CF"/>
    <w:rsid w:val="00CA46DD"/>
    <w:rsid w:val="00CA5A21"/>
    <w:rsid w:val="00CA68EC"/>
    <w:rsid w:val="00CA6920"/>
    <w:rsid w:val="00CB0318"/>
    <w:rsid w:val="00CB0454"/>
    <w:rsid w:val="00CB0FFB"/>
    <w:rsid w:val="00CB3020"/>
    <w:rsid w:val="00CB330C"/>
    <w:rsid w:val="00CB41D9"/>
    <w:rsid w:val="00CC12EE"/>
    <w:rsid w:val="00CC24A0"/>
    <w:rsid w:val="00CC40F2"/>
    <w:rsid w:val="00CD0C39"/>
    <w:rsid w:val="00CD39CC"/>
    <w:rsid w:val="00CD50BA"/>
    <w:rsid w:val="00CD57CF"/>
    <w:rsid w:val="00CD7DE8"/>
    <w:rsid w:val="00CE0907"/>
    <w:rsid w:val="00CE4454"/>
    <w:rsid w:val="00CE4825"/>
    <w:rsid w:val="00CE5676"/>
    <w:rsid w:val="00CE5A36"/>
    <w:rsid w:val="00CF1F82"/>
    <w:rsid w:val="00D009DE"/>
    <w:rsid w:val="00D0101C"/>
    <w:rsid w:val="00D0210E"/>
    <w:rsid w:val="00D03E18"/>
    <w:rsid w:val="00D05176"/>
    <w:rsid w:val="00D142E1"/>
    <w:rsid w:val="00D203C3"/>
    <w:rsid w:val="00D21CAD"/>
    <w:rsid w:val="00D255E8"/>
    <w:rsid w:val="00D26AB5"/>
    <w:rsid w:val="00D27294"/>
    <w:rsid w:val="00D27A30"/>
    <w:rsid w:val="00D31A80"/>
    <w:rsid w:val="00D34EDF"/>
    <w:rsid w:val="00D366C2"/>
    <w:rsid w:val="00D37A60"/>
    <w:rsid w:val="00D42967"/>
    <w:rsid w:val="00D46753"/>
    <w:rsid w:val="00D469D9"/>
    <w:rsid w:val="00D4735E"/>
    <w:rsid w:val="00D50E16"/>
    <w:rsid w:val="00D51314"/>
    <w:rsid w:val="00D51F98"/>
    <w:rsid w:val="00D53272"/>
    <w:rsid w:val="00D5553D"/>
    <w:rsid w:val="00D60AF0"/>
    <w:rsid w:val="00D61525"/>
    <w:rsid w:val="00D62EC5"/>
    <w:rsid w:val="00D63368"/>
    <w:rsid w:val="00D63F84"/>
    <w:rsid w:val="00D70F16"/>
    <w:rsid w:val="00D73047"/>
    <w:rsid w:val="00D77D2A"/>
    <w:rsid w:val="00D81E6D"/>
    <w:rsid w:val="00D832EF"/>
    <w:rsid w:val="00D83E82"/>
    <w:rsid w:val="00D842DE"/>
    <w:rsid w:val="00D87116"/>
    <w:rsid w:val="00D87936"/>
    <w:rsid w:val="00D90B6D"/>
    <w:rsid w:val="00D9125E"/>
    <w:rsid w:val="00D9214B"/>
    <w:rsid w:val="00D94CC7"/>
    <w:rsid w:val="00D9716C"/>
    <w:rsid w:val="00DA105B"/>
    <w:rsid w:val="00DA1419"/>
    <w:rsid w:val="00DA162F"/>
    <w:rsid w:val="00DA3173"/>
    <w:rsid w:val="00DA4B34"/>
    <w:rsid w:val="00DA6AF2"/>
    <w:rsid w:val="00DB0317"/>
    <w:rsid w:val="00DB30AB"/>
    <w:rsid w:val="00DB3BC5"/>
    <w:rsid w:val="00DB5577"/>
    <w:rsid w:val="00DB7219"/>
    <w:rsid w:val="00DB7B0B"/>
    <w:rsid w:val="00DC002A"/>
    <w:rsid w:val="00DC0E15"/>
    <w:rsid w:val="00DC3946"/>
    <w:rsid w:val="00DC3A3D"/>
    <w:rsid w:val="00DC3B46"/>
    <w:rsid w:val="00DC3C79"/>
    <w:rsid w:val="00DC430B"/>
    <w:rsid w:val="00DC4FC9"/>
    <w:rsid w:val="00DC5F8C"/>
    <w:rsid w:val="00DC7CB6"/>
    <w:rsid w:val="00DD12DD"/>
    <w:rsid w:val="00DD6C68"/>
    <w:rsid w:val="00DD716C"/>
    <w:rsid w:val="00DD7E38"/>
    <w:rsid w:val="00DE2D44"/>
    <w:rsid w:val="00DE2E1D"/>
    <w:rsid w:val="00DF17A1"/>
    <w:rsid w:val="00DF4AF6"/>
    <w:rsid w:val="00E04726"/>
    <w:rsid w:val="00E063B7"/>
    <w:rsid w:val="00E0795A"/>
    <w:rsid w:val="00E101D6"/>
    <w:rsid w:val="00E11560"/>
    <w:rsid w:val="00E11EBB"/>
    <w:rsid w:val="00E12B8B"/>
    <w:rsid w:val="00E139DF"/>
    <w:rsid w:val="00E14E17"/>
    <w:rsid w:val="00E14F13"/>
    <w:rsid w:val="00E1555D"/>
    <w:rsid w:val="00E15E82"/>
    <w:rsid w:val="00E176E3"/>
    <w:rsid w:val="00E20036"/>
    <w:rsid w:val="00E2249E"/>
    <w:rsid w:val="00E23B04"/>
    <w:rsid w:val="00E3094E"/>
    <w:rsid w:val="00E30C16"/>
    <w:rsid w:val="00E3556E"/>
    <w:rsid w:val="00E359DA"/>
    <w:rsid w:val="00E36080"/>
    <w:rsid w:val="00E379D0"/>
    <w:rsid w:val="00E43EE4"/>
    <w:rsid w:val="00E464D0"/>
    <w:rsid w:val="00E46FD5"/>
    <w:rsid w:val="00E5083A"/>
    <w:rsid w:val="00E52117"/>
    <w:rsid w:val="00E52510"/>
    <w:rsid w:val="00E5612F"/>
    <w:rsid w:val="00E56CD4"/>
    <w:rsid w:val="00E57901"/>
    <w:rsid w:val="00E61D38"/>
    <w:rsid w:val="00E62501"/>
    <w:rsid w:val="00E63D8B"/>
    <w:rsid w:val="00E65CB2"/>
    <w:rsid w:val="00E66993"/>
    <w:rsid w:val="00E67A03"/>
    <w:rsid w:val="00E718EB"/>
    <w:rsid w:val="00E71B59"/>
    <w:rsid w:val="00E72F93"/>
    <w:rsid w:val="00E764C2"/>
    <w:rsid w:val="00E76812"/>
    <w:rsid w:val="00E768C2"/>
    <w:rsid w:val="00E82671"/>
    <w:rsid w:val="00E8306B"/>
    <w:rsid w:val="00E846E0"/>
    <w:rsid w:val="00E8776B"/>
    <w:rsid w:val="00E90363"/>
    <w:rsid w:val="00E906C2"/>
    <w:rsid w:val="00E949EF"/>
    <w:rsid w:val="00E9550F"/>
    <w:rsid w:val="00EA3198"/>
    <w:rsid w:val="00EA6914"/>
    <w:rsid w:val="00EA757D"/>
    <w:rsid w:val="00EB0299"/>
    <w:rsid w:val="00EB1A8D"/>
    <w:rsid w:val="00EB609E"/>
    <w:rsid w:val="00EB702C"/>
    <w:rsid w:val="00EB7A6B"/>
    <w:rsid w:val="00EC2964"/>
    <w:rsid w:val="00EC3CB4"/>
    <w:rsid w:val="00EC4891"/>
    <w:rsid w:val="00EC56E3"/>
    <w:rsid w:val="00EC6B7B"/>
    <w:rsid w:val="00EC71C3"/>
    <w:rsid w:val="00EC7712"/>
    <w:rsid w:val="00ED65BB"/>
    <w:rsid w:val="00EE06A8"/>
    <w:rsid w:val="00EE2DDA"/>
    <w:rsid w:val="00EF2380"/>
    <w:rsid w:val="00EF3512"/>
    <w:rsid w:val="00EF6B27"/>
    <w:rsid w:val="00EF7075"/>
    <w:rsid w:val="00F001A9"/>
    <w:rsid w:val="00F02C90"/>
    <w:rsid w:val="00F03E07"/>
    <w:rsid w:val="00F1218A"/>
    <w:rsid w:val="00F14FBE"/>
    <w:rsid w:val="00F20597"/>
    <w:rsid w:val="00F26855"/>
    <w:rsid w:val="00F26D6C"/>
    <w:rsid w:val="00F270A5"/>
    <w:rsid w:val="00F30834"/>
    <w:rsid w:val="00F3575D"/>
    <w:rsid w:val="00F360EE"/>
    <w:rsid w:val="00F36BE8"/>
    <w:rsid w:val="00F373CA"/>
    <w:rsid w:val="00F41B26"/>
    <w:rsid w:val="00F42F0D"/>
    <w:rsid w:val="00F437AD"/>
    <w:rsid w:val="00F43E09"/>
    <w:rsid w:val="00F450E8"/>
    <w:rsid w:val="00F464CA"/>
    <w:rsid w:val="00F517C8"/>
    <w:rsid w:val="00F53E3A"/>
    <w:rsid w:val="00F5439C"/>
    <w:rsid w:val="00F5612E"/>
    <w:rsid w:val="00F60360"/>
    <w:rsid w:val="00F60522"/>
    <w:rsid w:val="00F64319"/>
    <w:rsid w:val="00F65741"/>
    <w:rsid w:val="00F66180"/>
    <w:rsid w:val="00F67177"/>
    <w:rsid w:val="00F70C19"/>
    <w:rsid w:val="00F825E9"/>
    <w:rsid w:val="00F83D2C"/>
    <w:rsid w:val="00F8736A"/>
    <w:rsid w:val="00F9367B"/>
    <w:rsid w:val="00F964B0"/>
    <w:rsid w:val="00F96A6B"/>
    <w:rsid w:val="00FA013C"/>
    <w:rsid w:val="00FA314D"/>
    <w:rsid w:val="00FA4EBF"/>
    <w:rsid w:val="00FB0E13"/>
    <w:rsid w:val="00FB193A"/>
    <w:rsid w:val="00FB22C4"/>
    <w:rsid w:val="00FB2F2F"/>
    <w:rsid w:val="00FB66B8"/>
    <w:rsid w:val="00FC2199"/>
    <w:rsid w:val="00FC42BB"/>
    <w:rsid w:val="00FC4E57"/>
    <w:rsid w:val="00FC5121"/>
    <w:rsid w:val="00FC537A"/>
    <w:rsid w:val="00FC6993"/>
    <w:rsid w:val="00FC6F3C"/>
    <w:rsid w:val="00FD185A"/>
    <w:rsid w:val="00FD3426"/>
    <w:rsid w:val="00FD4618"/>
    <w:rsid w:val="00FD5506"/>
    <w:rsid w:val="00FD7D0B"/>
    <w:rsid w:val="00FD7D31"/>
    <w:rsid w:val="00FE18E7"/>
    <w:rsid w:val="00FE54A4"/>
    <w:rsid w:val="00FE5AF6"/>
    <w:rsid w:val="00FF36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C84BC62"/>
  <w15:chartTrackingRefBased/>
  <w15:docId w15:val="{7D42FA2E-8ADC-40B6-8CE4-9448D6F77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852FF"/>
  </w:style>
  <w:style w:type="paragraph" w:styleId="Titre1">
    <w:name w:val="heading 1"/>
    <w:basedOn w:val="Normal"/>
    <w:next w:val="Normal"/>
    <w:qFormat/>
    <w:pPr>
      <w:keepNext/>
      <w:tabs>
        <w:tab w:val="right" w:pos="8222"/>
      </w:tabs>
      <w:spacing w:line="360" w:lineRule="atLeast"/>
      <w:ind w:right="-53"/>
      <w:jc w:val="both"/>
      <w:outlineLvl w:val="0"/>
    </w:pPr>
    <w:rPr>
      <w:rFonts w:ascii="Times New Roman" w:hAnsi="Times New Roman"/>
      <w:sz w:val="28"/>
    </w:rPr>
  </w:style>
  <w:style w:type="paragraph" w:styleId="Titre2">
    <w:name w:val="heading 2"/>
    <w:basedOn w:val="Normal"/>
    <w:next w:val="Normal"/>
    <w:qFormat/>
    <w:pPr>
      <w:keepNext/>
      <w:spacing w:line="240" w:lineRule="atLeast"/>
      <w:jc w:val="both"/>
      <w:outlineLvl w:val="1"/>
    </w:pPr>
    <w:rPr>
      <w:rFonts w:ascii="Times New Roman" w:hAnsi="Times New Roman"/>
      <w:sz w:val="24"/>
      <w:u w:val="single"/>
    </w:rPr>
  </w:style>
  <w:style w:type="paragraph" w:styleId="Titre3">
    <w:name w:val="heading 3"/>
    <w:basedOn w:val="Normal"/>
    <w:next w:val="Normal"/>
    <w:qFormat/>
    <w:pPr>
      <w:keepNext/>
      <w:spacing w:line="240" w:lineRule="atLeast"/>
      <w:ind w:left="284" w:hanging="284"/>
      <w:jc w:val="both"/>
      <w:outlineLvl w:val="2"/>
    </w:pPr>
    <w:rPr>
      <w:rFonts w:ascii="Times New Roman" w:hAnsi="Times New Roman"/>
      <w:b/>
      <w:sz w:val="24"/>
    </w:rPr>
  </w:style>
  <w:style w:type="paragraph" w:styleId="Titre4">
    <w:name w:val="heading 4"/>
    <w:basedOn w:val="Normal"/>
    <w:next w:val="Normal"/>
    <w:qFormat/>
    <w:pPr>
      <w:keepNext/>
      <w:spacing w:line="240" w:lineRule="atLeast"/>
      <w:outlineLvl w:val="3"/>
    </w:pPr>
    <w:rPr>
      <w:rFonts w:ascii="Times New Roman" w:hAnsi="Times New Roman"/>
      <w:sz w:val="24"/>
    </w:rPr>
  </w:style>
  <w:style w:type="paragraph" w:styleId="Titre5">
    <w:name w:val="heading 5"/>
    <w:basedOn w:val="Normal"/>
    <w:next w:val="Normal"/>
    <w:qFormat/>
    <w:pPr>
      <w:keepNext/>
      <w:spacing w:line="240" w:lineRule="atLeast"/>
      <w:jc w:val="both"/>
      <w:outlineLvl w:val="4"/>
    </w:pPr>
    <w:rPr>
      <w:rFonts w:ascii="Times New Roman" w:hAnsi="Times New Roman"/>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Corpsdetexte3">
    <w:name w:val="Body Text 3"/>
    <w:basedOn w:val="Normal"/>
    <w:rPr>
      <w:rFonts w:ascii="Times New Roman" w:hAnsi="Times New Roman"/>
      <w:sz w:val="24"/>
    </w:rPr>
  </w:style>
  <w:style w:type="paragraph" w:styleId="Corpsdetexte">
    <w:name w:val="Body Text"/>
    <w:basedOn w:val="Normal"/>
    <w:pPr>
      <w:spacing w:line="240" w:lineRule="atLeast"/>
      <w:jc w:val="both"/>
    </w:pPr>
    <w:rPr>
      <w:rFonts w:ascii="Times New Roman" w:hAnsi="Times New Roman"/>
      <w:spacing w:val="-6"/>
      <w:sz w:val="24"/>
    </w:rPr>
  </w:style>
  <w:style w:type="paragraph" w:styleId="Titre">
    <w:name w:val="Title"/>
    <w:basedOn w:val="Normal"/>
    <w:qFormat/>
    <w:pPr>
      <w:jc w:val="center"/>
    </w:pPr>
    <w:rPr>
      <w:rFonts w:ascii="Times New Roman" w:hAnsi="Times New Roman"/>
      <w:sz w:val="24"/>
    </w:rPr>
  </w:style>
  <w:style w:type="paragraph" w:styleId="Corpsdetexte2">
    <w:name w:val="Body Text 2"/>
    <w:basedOn w:val="Normal"/>
    <w:pPr>
      <w:jc w:val="both"/>
    </w:pPr>
    <w:rPr>
      <w:rFonts w:ascii="Times New Roman" w:hAnsi="Times New Roman"/>
      <w:sz w:val="24"/>
    </w:rPr>
  </w:style>
  <w:style w:type="paragraph" w:customStyle="1" w:styleId="Textecourantformule">
    <w:name w:val="Texte courant formule"/>
    <w:pPr>
      <w:tabs>
        <w:tab w:val="left" w:pos="2042"/>
      </w:tabs>
      <w:autoSpaceDE w:val="0"/>
      <w:autoSpaceDN w:val="0"/>
      <w:spacing w:before="60" w:line="260" w:lineRule="exact"/>
      <w:jc w:val="both"/>
    </w:pPr>
    <w:rPr>
      <w:rFonts w:ascii="Helvetica" w:hAnsi="Helvetica"/>
      <w:sz w:val="22"/>
      <w:szCs w:val="22"/>
    </w:rPr>
  </w:style>
  <w:style w:type="paragraph" w:styleId="Retraitcorpsdetexte">
    <w:name w:val="Body Text Indent"/>
    <w:basedOn w:val="Normal"/>
    <w:pPr>
      <w:spacing w:line="240" w:lineRule="atLeast"/>
      <w:ind w:left="850" w:hanging="283"/>
      <w:jc w:val="both"/>
    </w:pPr>
    <w:rPr>
      <w:rFonts w:ascii="Times New Roman" w:hAnsi="Times New Roman"/>
      <w:sz w:val="22"/>
    </w:rPr>
  </w:style>
  <w:style w:type="character" w:styleId="Lienhypertexte">
    <w:name w:val="Hyperlink"/>
    <w:rsid w:val="00CE5A36"/>
    <w:rPr>
      <w:color w:val="0000FF"/>
      <w:u w:val="single"/>
    </w:rPr>
  </w:style>
  <w:style w:type="character" w:customStyle="1" w:styleId="ft0p11">
    <w:name w:val="ft0p11"/>
    <w:rsid w:val="00912838"/>
    <w:rPr>
      <w:rFonts w:ascii="Times New Roman" w:hAnsi="Times New Roman" w:cs="Times New Roman" w:hint="default"/>
      <w:b w:val="0"/>
      <w:bCs w:val="0"/>
      <w:i w:val="0"/>
      <w:iCs w:val="0"/>
      <w:color w:val="000000"/>
      <w:sz w:val="24"/>
      <w:szCs w:val="24"/>
    </w:rPr>
  </w:style>
  <w:style w:type="character" w:customStyle="1" w:styleId="ft4p11">
    <w:name w:val="ft4p11"/>
    <w:rsid w:val="00912838"/>
    <w:rPr>
      <w:color w:val="0000FF"/>
    </w:rPr>
  </w:style>
  <w:style w:type="character" w:styleId="Lienhypertextesuivivisit">
    <w:name w:val="FollowedHyperlink"/>
    <w:rsid w:val="00B04799"/>
    <w:rPr>
      <w:color w:val="800080"/>
      <w:u w:val="single"/>
    </w:rPr>
  </w:style>
  <w:style w:type="paragraph" w:styleId="Textedebulles">
    <w:name w:val="Balloon Text"/>
    <w:basedOn w:val="Normal"/>
    <w:semiHidden/>
    <w:rsid w:val="004A18D7"/>
    <w:rPr>
      <w:rFonts w:ascii="Tahoma" w:hAnsi="Tahoma" w:cs="Tahoma"/>
      <w:sz w:val="16"/>
      <w:szCs w:val="16"/>
    </w:rPr>
  </w:style>
  <w:style w:type="character" w:customStyle="1" w:styleId="objet1">
    <w:name w:val="objet1"/>
    <w:rsid w:val="00D53272"/>
    <w:rPr>
      <w:b/>
      <w:bCs/>
    </w:rPr>
  </w:style>
  <w:style w:type="character" w:customStyle="1" w:styleId="sstxt1">
    <w:name w:val="sstxt1"/>
    <w:rsid w:val="00D53272"/>
    <w:rPr>
      <w:i/>
      <w:iCs/>
      <w:sz w:val="18"/>
      <w:szCs w:val="18"/>
    </w:rPr>
  </w:style>
  <w:style w:type="paragraph" w:styleId="En-tte">
    <w:name w:val="header"/>
    <w:basedOn w:val="Normal"/>
    <w:rsid w:val="00D60AF0"/>
    <w:pPr>
      <w:tabs>
        <w:tab w:val="center" w:pos="4536"/>
        <w:tab w:val="right" w:pos="9072"/>
      </w:tabs>
    </w:pPr>
  </w:style>
  <w:style w:type="paragraph" w:customStyle="1" w:styleId="fcasegauche">
    <w:name w:val="f_case_gauche"/>
    <w:basedOn w:val="Normal"/>
    <w:rsid w:val="00C252AC"/>
    <w:pPr>
      <w:spacing w:after="60"/>
      <w:ind w:left="284" w:hanging="284"/>
      <w:jc w:val="both"/>
    </w:pPr>
    <w:rPr>
      <w:rFonts w:ascii="Univers" w:hAnsi="Univers" w:cs="Univers"/>
    </w:rPr>
  </w:style>
  <w:style w:type="paragraph" w:customStyle="1" w:styleId="Default">
    <w:name w:val="Default"/>
    <w:rsid w:val="008E39F1"/>
    <w:pPr>
      <w:autoSpaceDE w:val="0"/>
      <w:autoSpaceDN w:val="0"/>
      <w:adjustRightInd w:val="0"/>
    </w:pPr>
    <w:rPr>
      <w:rFonts w:ascii="Arial" w:hAnsi="Arial" w:cs="Arial"/>
      <w:color w:val="000000"/>
      <w:sz w:val="24"/>
      <w:szCs w:val="24"/>
    </w:rPr>
  </w:style>
  <w:style w:type="paragraph" w:customStyle="1" w:styleId="RedTitre2">
    <w:name w:val="RedTitre2"/>
    <w:basedOn w:val="Normal"/>
    <w:rsid w:val="008E39F1"/>
    <w:pPr>
      <w:widowControl w:val="0"/>
      <w:pBdr>
        <w:top w:val="single" w:sz="6" w:space="1" w:color="auto"/>
        <w:left w:val="single" w:sz="6" w:space="1" w:color="auto"/>
        <w:bottom w:val="single" w:sz="6" w:space="1" w:color="auto"/>
        <w:right w:val="single" w:sz="6" w:space="1" w:color="auto"/>
      </w:pBdr>
      <w:snapToGrid w:val="0"/>
      <w:spacing w:before="240" w:after="60"/>
    </w:pPr>
    <w:rPr>
      <w:rFonts w:ascii="Arial" w:hAnsi="Arial"/>
      <w:b/>
      <w:sz w:val="24"/>
    </w:rPr>
  </w:style>
  <w:style w:type="paragraph" w:customStyle="1" w:styleId="RedTxt">
    <w:name w:val="RedTxt"/>
    <w:basedOn w:val="Normal"/>
    <w:rsid w:val="008E39F1"/>
    <w:pPr>
      <w:widowControl w:val="0"/>
      <w:snapToGrid w:val="0"/>
    </w:pPr>
    <w:rPr>
      <w:rFonts w:ascii="Arial" w:hAnsi="Arial"/>
      <w:sz w:val="18"/>
    </w:rPr>
  </w:style>
  <w:style w:type="paragraph" w:styleId="Paragraphedeliste">
    <w:name w:val="List Paragraph"/>
    <w:basedOn w:val="Normal"/>
    <w:link w:val="ParagraphedelisteCar"/>
    <w:uiPriority w:val="99"/>
    <w:qFormat/>
    <w:rsid w:val="008E39F1"/>
    <w:pPr>
      <w:ind w:left="720"/>
      <w:contextualSpacing/>
    </w:pPr>
    <w:rPr>
      <w:rFonts w:ascii="Calibri" w:eastAsia="Calibri" w:hAnsi="Calibri" w:cs="Calibri"/>
      <w:sz w:val="22"/>
      <w:szCs w:val="22"/>
      <w:lang w:eastAsia="en-US"/>
    </w:rPr>
  </w:style>
  <w:style w:type="character" w:styleId="Marquedecommentaire">
    <w:name w:val="annotation reference"/>
    <w:uiPriority w:val="99"/>
    <w:rsid w:val="00124260"/>
    <w:rPr>
      <w:sz w:val="16"/>
      <w:szCs w:val="16"/>
    </w:rPr>
  </w:style>
  <w:style w:type="paragraph" w:styleId="Commentaire">
    <w:name w:val="annotation text"/>
    <w:basedOn w:val="Normal"/>
    <w:link w:val="CommentaireCar"/>
    <w:uiPriority w:val="99"/>
    <w:rsid w:val="00124260"/>
  </w:style>
  <w:style w:type="paragraph" w:styleId="Objetducommentaire">
    <w:name w:val="annotation subject"/>
    <w:basedOn w:val="Commentaire"/>
    <w:next w:val="Commentaire"/>
    <w:semiHidden/>
    <w:rsid w:val="00124260"/>
    <w:rPr>
      <w:b/>
      <w:bCs/>
    </w:rPr>
  </w:style>
  <w:style w:type="character" w:customStyle="1" w:styleId="apple-converted-space">
    <w:name w:val="apple-converted-space"/>
    <w:basedOn w:val="Policepardfaut"/>
    <w:rsid w:val="00595A6D"/>
  </w:style>
  <w:style w:type="paragraph" w:customStyle="1" w:styleId="Corps">
    <w:name w:val="Corps"/>
    <w:rsid w:val="003831AF"/>
    <w:pPr>
      <w:spacing w:before="120"/>
      <w:ind w:left="851"/>
      <w:jc w:val="both"/>
    </w:pPr>
    <w:rPr>
      <w:rFonts w:ascii="Calibri" w:eastAsia="Calibri" w:hAnsi="Calibri" w:cs="Calibri"/>
      <w:color w:val="000000"/>
      <w:sz w:val="22"/>
      <w:szCs w:val="22"/>
      <w:u w:color="000000"/>
    </w:rPr>
  </w:style>
  <w:style w:type="paragraph" w:customStyle="1" w:styleId="liste">
    <w:name w:val="liste"/>
    <w:rsid w:val="003831AF"/>
    <w:pPr>
      <w:spacing w:before="60"/>
      <w:ind w:left="1440" w:hanging="227"/>
      <w:jc w:val="both"/>
    </w:pPr>
    <w:rPr>
      <w:rFonts w:ascii="Calibri" w:eastAsia="Arial Unicode MS" w:hAnsi="Arial Unicode MS" w:cs="Arial Unicode MS"/>
      <w:color w:val="000000"/>
      <w:sz w:val="22"/>
      <w:szCs w:val="22"/>
      <w:u w:color="000000"/>
    </w:rPr>
  </w:style>
  <w:style w:type="numbering" w:customStyle="1" w:styleId="Liste21">
    <w:name w:val="Liste 21"/>
    <w:basedOn w:val="Aucuneliste"/>
    <w:semiHidden/>
    <w:rsid w:val="003831AF"/>
    <w:pPr>
      <w:numPr>
        <w:numId w:val="2"/>
      </w:numPr>
    </w:pPr>
  </w:style>
  <w:style w:type="paragraph" w:customStyle="1" w:styleId="Liste2">
    <w:name w:val="Liste2"/>
    <w:rsid w:val="003831AF"/>
    <w:pPr>
      <w:ind w:left="1815" w:hanging="284"/>
      <w:jc w:val="both"/>
    </w:pPr>
    <w:rPr>
      <w:rFonts w:ascii="Calibri" w:eastAsia="Arial Unicode MS" w:hAnsi="Arial Unicode MS" w:cs="Arial Unicode MS"/>
      <w:color w:val="000000"/>
      <w:sz w:val="22"/>
      <w:szCs w:val="22"/>
      <w:u w:color="000000"/>
    </w:rPr>
  </w:style>
  <w:style w:type="numbering" w:customStyle="1" w:styleId="Liste31">
    <w:name w:val="Liste 31"/>
    <w:basedOn w:val="Aucuneliste"/>
    <w:semiHidden/>
    <w:rsid w:val="003831AF"/>
    <w:pPr>
      <w:numPr>
        <w:numId w:val="3"/>
      </w:numPr>
    </w:pPr>
  </w:style>
  <w:style w:type="character" w:styleId="lev">
    <w:name w:val="Strong"/>
    <w:uiPriority w:val="22"/>
    <w:qFormat/>
    <w:rsid w:val="0035110A"/>
    <w:rPr>
      <w:b/>
      <w:bCs/>
    </w:rPr>
  </w:style>
  <w:style w:type="table" w:styleId="Grilledutableau">
    <w:name w:val="Table Grid"/>
    <w:basedOn w:val="TableauNormal"/>
    <w:uiPriority w:val="39"/>
    <w:rsid w:val="00D2729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autoRedefine/>
    <w:rsid w:val="00194281"/>
    <w:pPr>
      <w:widowControl w:val="0"/>
      <w:suppressAutoHyphens/>
      <w:autoSpaceDN w:val="0"/>
      <w:spacing w:before="57"/>
      <w:jc w:val="both"/>
      <w:textAlignment w:val="center"/>
    </w:pPr>
    <w:rPr>
      <w:rFonts w:ascii="Arial" w:eastAsia="Andale Sans UI" w:hAnsi="Arial" w:cs="Tahoma"/>
      <w:kern w:val="3"/>
      <w:szCs w:val="24"/>
      <w:lang w:val="de-DE" w:eastAsia="ja-JP" w:bidi="fa-IR"/>
    </w:rPr>
  </w:style>
  <w:style w:type="paragraph" w:styleId="NormalWeb">
    <w:name w:val="Normal (Web)"/>
    <w:basedOn w:val="Normal"/>
    <w:uiPriority w:val="99"/>
    <w:unhideWhenUsed/>
    <w:rsid w:val="00BF6AD5"/>
    <w:pPr>
      <w:spacing w:before="100" w:beforeAutospacing="1" w:after="100" w:afterAutospacing="1"/>
    </w:pPr>
    <w:rPr>
      <w:rFonts w:ascii="Times New Roman" w:hAnsi="Times New Roman"/>
      <w:sz w:val="24"/>
      <w:szCs w:val="24"/>
    </w:rPr>
  </w:style>
  <w:style w:type="character" w:customStyle="1" w:styleId="Aucune">
    <w:name w:val="Aucune"/>
    <w:rsid w:val="0071173F"/>
    <w:rPr>
      <w:lang w:val="fr-FR"/>
    </w:rPr>
  </w:style>
  <w:style w:type="paragraph" w:customStyle="1" w:styleId="Corpsdetexte21">
    <w:name w:val="Corps de texte 21"/>
    <w:basedOn w:val="Normal"/>
    <w:uiPriority w:val="99"/>
    <w:rsid w:val="004577FF"/>
    <w:pPr>
      <w:widowControl w:val="0"/>
      <w:suppressAutoHyphens/>
      <w:spacing w:after="120"/>
      <w:ind w:left="567"/>
      <w:jc w:val="both"/>
    </w:pPr>
    <w:rPr>
      <w:rFonts w:cs="Tms Rmn"/>
      <w:sz w:val="24"/>
      <w:szCs w:val="24"/>
      <w:lang w:eastAsia="ar-SA"/>
    </w:rPr>
  </w:style>
  <w:style w:type="paragraph" w:customStyle="1" w:styleId="Contenudetableau">
    <w:name w:val="Contenu de tableau"/>
    <w:basedOn w:val="Normal"/>
    <w:rsid w:val="00461B7C"/>
    <w:pPr>
      <w:suppressLineNumbers/>
      <w:suppressAutoHyphens/>
    </w:pPr>
    <w:rPr>
      <w:rFonts w:ascii="Times New Roman" w:hAnsi="Times New Roman"/>
      <w:sz w:val="24"/>
      <w:szCs w:val="24"/>
      <w:lang w:eastAsia="zh-CN"/>
    </w:rPr>
  </w:style>
  <w:style w:type="character" w:customStyle="1" w:styleId="CommentaireCar">
    <w:name w:val="Commentaire Car"/>
    <w:basedOn w:val="Policepardfaut"/>
    <w:link w:val="Commentaire"/>
    <w:uiPriority w:val="99"/>
    <w:rsid w:val="00824CBD"/>
  </w:style>
  <w:style w:type="table" w:customStyle="1" w:styleId="Grilledutableau1">
    <w:name w:val="Grille du tableau1"/>
    <w:basedOn w:val="TableauNormal"/>
    <w:next w:val="Grilledutableau"/>
    <w:rsid w:val="000D063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5C301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link w:val="Paragraphedeliste"/>
    <w:uiPriority w:val="99"/>
    <w:rsid w:val="00CA68EC"/>
    <w:rPr>
      <w:rFonts w:ascii="Calibri" w:eastAsia="Calibri" w:hAnsi="Calibri" w:cs="Calibri"/>
      <w:sz w:val="22"/>
      <w:szCs w:val="22"/>
      <w:lang w:eastAsia="en-US"/>
    </w:rPr>
  </w:style>
  <w:style w:type="numbering" w:customStyle="1" w:styleId="Listeactuelle1">
    <w:name w:val="Liste actuelle1"/>
    <w:uiPriority w:val="99"/>
    <w:rsid w:val="00883CC7"/>
    <w:pPr>
      <w:numPr>
        <w:numId w:val="18"/>
      </w:numPr>
    </w:pPr>
  </w:style>
  <w:style w:type="numbering" w:customStyle="1" w:styleId="Listeactuelle2">
    <w:name w:val="Liste actuelle2"/>
    <w:uiPriority w:val="99"/>
    <w:rsid w:val="00883CC7"/>
    <w:pPr>
      <w:numPr>
        <w:numId w:val="19"/>
      </w:numPr>
    </w:pPr>
  </w:style>
  <w:style w:type="paragraph" w:styleId="En-ttedetabledesmatires">
    <w:name w:val="TOC Heading"/>
    <w:basedOn w:val="Titre1"/>
    <w:next w:val="Normal"/>
    <w:uiPriority w:val="39"/>
    <w:unhideWhenUsed/>
    <w:qFormat/>
    <w:rsid w:val="00534ECF"/>
    <w:pPr>
      <w:keepLines/>
      <w:tabs>
        <w:tab w:val="clear" w:pos="8222"/>
      </w:tabs>
      <w:spacing w:before="240" w:line="259" w:lineRule="auto"/>
      <w:ind w:right="0"/>
      <w:jc w:val="left"/>
      <w:outlineLvl w:val="9"/>
    </w:pPr>
    <w:rPr>
      <w:rFonts w:asciiTheme="majorHAnsi" w:eastAsiaTheme="majorEastAsia" w:hAnsiTheme="majorHAnsi" w:cstheme="majorBidi"/>
      <w:color w:val="2E74B5" w:themeColor="accent1" w:themeShade="BF"/>
      <w:sz w:val="32"/>
      <w:szCs w:val="32"/>
    </w:rPr>
  </w:style>
  <w:style w:type="paragraph" w:styleId="TM1">
    <w:name w:val="toc 1"/>
    <w:basedOn w:val="Normal"/>
    <w:next w:val="Normal"/>
    <w:autoRedefine/>
    <w:uiPriority w:val="39"/>
    <w:rsid w:val="00534ECF"/>
    <w:pPr>
      <w:spacing w:after="100"/>
    </w:pPr>
  </w:style>
  <w:style w:type="character" w:styleId="Mentionnonrsolue">
    <w:name w:val="Unresolved Mention"/>
    <w:basedOn w:val="Policepardfaut"/>
    <w:uiPriority w:val="99"/>
    <w:semiHidden/>
    <w:unhideWhenUsed/>
    <w:rsid w:val="00FB2F2F"/>
    <w:rPr>
      <w:color w:val="605E5C"/>
      <w:shd w:val="clear" w:color="auto" w:fill="E1DFDD"/>
    </w:rPr>
  </w:style>
  <w:style w:type="paragraph" w:customStyle="1" w:styleId="BodyText21">
    <w:name w:val="Body Text 21"/>
    <w:basedOn w:val="Normal"/>
    <w:rsid w:val="008D4A41"/>
    <w:pPr>
      <w:jc w:val="both"/>
    </w:pPr>
    <w:rPr>
      <w:rFonts w:ascii="Calibri" w:eastAsia="Calibri" w:hAnsi="Calibri" w:cs="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29413">
      <w:bodyDiv w:val="1"/>
      <w:marLeft w:val="0"/>
      <w:marRight w:val="0"/>
      <w:marTop w:val="0"/>
      <w:marBottom w:val="0"/>
      <w:divBdr>
        <w:top w:val="none" w:sz="0" w:space="0" w:color="auto"/>
        <w:left w:val="none" w:sz="0" w:space="0" w:color="auto"/>
        <w:bottom w:val="none" w:sz="0" w:space="0" w:color="auto"/>
        <w:right w:val="none" w:sz="0" w:space="0" w:color="auto"/>
      </w:divBdr>
    </w:div>
    <w:div w:id="144860819">
      <w:bodyDiv w:val="1"/>
      <w:marLeft w:val="0"/>
      <w:marRight w:val="0"/>
      <w:marTop w:val="0"/>
      <w:marBottom w:val="0"/>
      <w:divBdr>
        <w:top w:val="none" w:sz="0" w:space="0" w:color="auto"/>
        <w:left w:val="none" w:sz="0" w:space="0" w:color="auto"/>
        <w:bottom w:val="none" w:sz="0" w:space="0" w:color="auto"/>
        <w:right w:val="none" w:sz="0" w:space="0" w:color="auto"/>
      </w:divBdr>
    </w:div>
    <w:div w:id="530798189">
      <w:bodyDiv w:val="1"/>
      <w:marLeft w:val="0"/>
      <w:marRight w:val="0"/>
      <w:marTop w:val="0"/>
      <w:marBottom w:val="0"/>
      <w:divBdr>
        <w:top w:val="none" w:sz="0" w:space="0" w:color="auto"/>
        <w:left w:val="none" w:sz="0" w:space="0" w:color="auto"/>
        <w:bottom w:val="none" w:sz="0" w:space="0" w:color="auto"/>
        <w:right w:val="none" w:sz="0" w:space="0" w:color="auto"/>
      </w:divBdr>
    </w:div>
    <w:div w:id="837887496">
      <w:bodyDiv w:val="1"/>
      <w:marLeft w:val="0"/>
      <w:marRight w:val="0"/>
      <w:marTop w:val="0"/>
      <w:marBottom w:val="0"/>
      <w:divBdr>
        <w:top w:val="none" w:sz="0" w:space="0" w:color="auto"/>
        <w:left w:val="none" w:sz="0" w:space="0" w:color="auto"/>
        <w:bottom w:val="none" w:sz="0" w:space="0" w:color="auto"/>
        <w:right w:val="none" w:sz="0" w:space="0" w:color="auto"/>
      </w:divBdr>
    </w:div>
    <w:div w:id="997536088">
      <w:bodyDiv w:val="1"/>
      <w:marLeft w:val="0"/>
      <w:marRight w:val="0"/>
      <w:marTop w:val="0"/>
      <w:marBottom w:val="0"/>
      <w:divBdr>
        <w:top w:val="none" w:sz="0" w:space="0" w:color="auto"/>
        <w:left w:val="none" w:sz="0" w:space="0" w:color="auto"/>
        <w:bottom w:val="none" w:sz="0" w:space="0" w:color="auto"/>
        <w:right w:val="none" w:sz="0" w:space="0" w:color="auto"/>
      </w:divBdr>
      <w:divsChild>
        <w:div w:id="1900508740">
          <w:marLeft w:val="0"/>
          <w:marRight w:val="0"/>
          <w:marTop w:val="0"/>
          <w:marBottom w:val="0"/>
          <w:divBdr>
            <w:top w:val="none" w:sz="0" w:space="0" w:color="auto"/>
            <w:left w:val="none" w:sz="0" w:space="0" w:color="auto"/>
            <w:bottom w:val="none" w:sz="0" w:space="0" w:color="auto"/>
            <w:right w:val="none" w:sz="0" w:space="0" w:color="auto"/>
          </w:divBdr>
          <w:divsChild>
            <w:div w:id="848759814">
              <w:marLeft w:val="0"/>
              <w:marRight w:val="0"/>
              <w:marTop w:val="0"/>
              <w:marBottom w:val="0"/>
              <w:divBdr>
                <w:top w:val="none" w:sz="0" w:space="0" w:color="auto"/>
                <w:left w:val="none" w:sz="0" w:space="0" w:color="auto"/>
                <w:bottom w:val="none" w:sz="0" w:space="0" w:color="auto"/>
                <w:right w:val="none" w:sz="0" w:space="0" w:color="auto"/>
              </w:divBdr>
            </w:div>
            <w:div w:id="1573198974">
              <w:marLeft w:val="0"/>
              <w:marRight w:val="0"/>
              <w:marTop w:val="0"/>
              <w:marBottom w:val="0"/>
              <w:divBdr>
                <w:top w:val="none" w:sz="0" w:space="0" w:color="auto"/>
                <w:left w:val="none" w:sz="0" w:space="0" w:color="auto"/>
                <w:bottom w:val="none" w:sz="0" w:space="0" w:color="auto"/>
                <w:right w:val="none" w:sz="0" w:space="0" w:color="auto"/>
              </w:divBdr>
            </w:div>
            <w:div w:id="53149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32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bpi.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arches-publics.gouv.fr" TargetMode="Externa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5771D-796C-4841-B120-5D5209F5F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32</Pages>
  <Words>10689</Words>
  <Characters>59927</Characters>
  <Application>Microsoft Office Word</Application>
  <DocSecurity>0</DocSecurity>
  <Lines>499</Lines>
  <Paragraphs>140</Paragraphs>
  <ScaleCrop>false</ScaleCrop>
  <HeadingPairs>
    <vt:vector size="2" baseType="variant">
      <vt:variant>
        <vt:lpstr>Titre</vt:lpstr>
      </vt:variant>
      <vt:variant>
        <vt:i4>1</vt:i4>
      </vt:variant>
    </vt:vector>
  </HeadingPairs>
  <TitlesOfParts>
    <vt:vector size="1" baseType="lpstr">
      <vt:lpstr/>
    </vt:vector>
  </TitlesOfParts>
  <Company>BPI</Company>
  <LinksUpToDate>false</LinksUpToDate>
  <CharactersWithSpaces>70476</CharactersWithSpaces>
  <SharedDoc>false</SharedDoc>
  <HLinks>
    <vt:vector size="12" baseType="variant">
      <vt:variant>
        <vt:i4>6815776</vt:i4>
      </vt:variant>
      <vt:variant>
        <vt:i4>3</vt:i4>
      </vt:variant>
      <vt:variant>
        <vt:i4>0</vt:i4>
      </vt:variant>
      <vt:variant>
        <vt:i4>5</vt:i4>
      </vt:variant>
      <vt:variant>
        <vt:lpwstr>http://references.modernisation.gouv.fr/fr</vt:lpwstr>
      </vt:variant>
      <vt:variant>
        <vt:lpwstr/>
      </vt:variant>
      <vt:variant>
        <vt:i4>6881329</vt:i4>
      </vt:variant>
      <vt:variant>
        <vt:i4>0</vt:i4>
      </vt:variant>
      <vt:variant>
        <vt:i4>0</vt:i4>
      </vt:variant>
      <vt:variant>
        <vt:i4>5</vt:i4>
      </vt:variant>
      <vt:variant>
        <vt:lpwstr>http://www.marches-publics.gouv.fr/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BPI</dc:creator>
  <cp:keywords/>
  <cp:lastModifiedBy>Dominique ROUILLARD</cp:lastModifiedBy>
  <cp:revision>8</cp:revision>
  <cp:lastPrinted>2020-02-21T12:16:00Z</cp:lastPrinted>
  <dcterms:created xsi:type="dcterms:W3CDTF">2026-01-09T13:41:00Z</dcterms:created>
  <dcterms:modified xsi:type="dcterms:W3CDTF">2026-02-04T18:05:00Z</dcterms:modified>
</cp:coreProperties>
</file>